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E22DC">
      <w:pPr>
        <w:jc w:val="center"/>
        <w:rPr>
          <w:rFonts w:ascii="Times New Roman" w:hAnsi="Times New Roman" w:cs="Times New Roman"/>
          <w:b/>
          <w:sz w:val="28"/>
        </w:rPr>
      </w:pPr>
      <w:r>
        <w:rPr>
          <w:rFonts w:ascii="Times New Roman" w:hAnsi="Times New Roman" w:cs="Times New Roman"/>
          <w:b/>
          <w:sz w:val="28"/>
        </w:rPr>
        <w:t xml:space="preserve">Государственное казенное общеобразовательное учреждение </w:t>
      </w:r>
      <w:r>
        <w:rPr>
          <w:rFonts w:ascii="Times New Roman" w:hAnsi="Times New Roman" w:cs="Times New Roman"/>
          <w:b/>
          <w:sz w:val="28"/>
        </w:rPr>
        <w:br w:type="textWrapping"/>
      </w:r>
      <w:r>
        <w:rPr>
          <w:rFonts w:ascii="Times New Roman" w:hAnsi="Times New Roman" w:cs="Times New Roman"/>
          <w:b/>
          <w:sz w:val="28"/>
        </w:rPr>
        <w:t>«Волгоградская школа – интернат №2»</w:t>
      </w:r>
    </w:p>
    <w:tbl>
      <w:tblPr>
        <w:tblStyle w:val="3"/>
        <w:tblW w:w="9890" w:type="dxa"/>
        <w:tblInd w:w="-284" w:type="dxa"/>
        <w:tblLayout w:type="autofit"/>
        <w:tblCellMar>
          <w:top w:w="0" w:type="dxa"/>
          <w:left w:w="108" w:type="dxa"/>
          <w:bottom w:w="0" w:type="dxa"/>
          <w:right w:w="108" w:type="dxa"/>
        </w:tblCellMar>
      </w:tblPr>
      <w:tblGrid>
        <w:gridCol w:w="3511"/>
        <w:gridCol w:w="3118"/>
        <w:gridCol w:w="3261"/>
      </w:tblGrid>
      <w:tr w14:paraId="3738E803">
        <w:tblPrEx>
          <w:tblCellMar>
            <w:top w:w="0" w:type="dxa"/>
            <w:left w:w="108" w:type="dxa"/>
            <w:bottom w:w="0" w:type="dxa"/>
            <w:right w:w="108" w:type="dxa"/>
          </w:tblCellMar>
        </w:tblPrEx>
        <w:tc>
          <w:tcPr>
            <w:tcW w:w="3511" w:type="dxa"/>
            <w:noWrap w:val="0"/>
            <w:vAlign w:val="top"/>
          </w:tcPr>
          <w:p w14:paraId="252003D6">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ype="textWrapping"/>
            </w:r>
            <w:r>
              <w:rPr>
                <w:rFonts w:ascii="Times New Roman" w:hAnsi="Times New Roman" w:cs="Times New Roman"/>
                <w:sz w:val="24"/>
                <w:szCs w:val="24"/>
              </w:rPr>
              <w:t xml:space="preserve"> РуководительМО</w:t>
            </w:r>
            <w:r>
              <w:rPr>
                <w:rFonts w:ascii="Times New Roman" w:hAnsi="Times New Roman" w:cs="Times New Roman"/>
                <w:sz w:val="24"/>
                <w:szCs w:val="24"/>
              </w:rPr>
              <w:br w:type="textWrapping"/>
            </w:r>
            <w:r>
              <w:rPr>
                <w:rFonts w:ascii="Times New Roman" w:hAnsi="Times New Roman" w:cs="Times New Roman"/>
                <w:sz w:val="24"/>
                <w:szCs w:val="24"/>
              </w:rPr>
              <w:t xml:space="preserve">_________( Э.А.Довгаль)                         </w:t>
            </w:r>
          </w:p>
          <w:p w14:paraId="3473B015">
            <w:pPr>
              <w:pStyle w:val="6"/>
              <w:tabs>
                <w:tab w:val="left" w:pos="284"/>
                <w:tab w:val="left" w:pos="426"/>
                <w:tab w:val="left" w:pos="6237"/>
              </w:tabs>
              <w:rPr>
                <w:lang w:val="ru-RU"/>
              </w:rPr>
            </w:pPr>
            <w:r>
              <w:rPr>
                <w:lang w:val="ru-RU"/>
              </w:rPr>
              <w:t xml:space="preserve">Принята решением педагогического совета протокол </w:t>
            </w:r>
          </w:p>
          <w:p w14:paraId="7C1A60CF">
            <w:pPr>
              <w:pStyle w:val="6"/>
              <w:tabs>
                <w:tab w:val="left" w:pos="284"/>
                <w:tab w:val="left" w:pos="426"/>
                <w:tab w:val="left" w:pos="6237"/>
              </w:tabs>
              <w:rPr>
                <w:lang w:val="ru-RU"/>
              </w:rPr>
            </w:pPr>
            <w:r>
              <w:rPr>
                <w:lang w:val="ru-RU"/>
              </w:rPr>
              <w:t xml:space="preserve">от 28  августа 2025 г. № 1 </w:t>
            </w:r>
          </w:p>
          <w:p w14:paraId="17EDEA0C">
            <w:pPr>
              <w:pStyle w:val="6"/>
              <w:tabs>
                <w:tab w:val="left" w:pos="284"/>
                <w:tab w:val="left" w:pos="426"/>
                <w:tab w:val="left" w:pos="6237"/>
              </w:tabs>
              <w:rPr>
                <w:lang w:val="ru-RU"/>
              </w:rPr>
            </w:pPr>
          </w:p>
          <w:p w14:paraId="250F0305">
            <w:pPr>
              <w:pStyle w:val="6"/>
              <w:tabs>
                <w:tab w:val="left" w:pos="284"/>
                <w:tab w:val="left" w:pos="426"/>
                <w:tab w:val="left" w:pos="6237"/>
              </w:tabs>
              <w:rPr>
                <w:lang w:val="ru-RU"/>
              </w:rPr>
            </w:pPr>
            <w:r>
              <w:rPr>
                <w:lang w:val="ru-RU"/>
              </w:rPr>
              <w:t>Рассмотрена на заседании МО</w:t>
            </w:r>
            <w:r>
              <w:rPr>
                <w:lang w:val="ru-RU"/>
              </w:rPr>
              <w:br w:type="textWrapping"/>
            </w:r>
            <w:r>
              <w:rPr>
                <w:lang w:val="ru-RU"/>
              </w:rPr>
              <w:t xml:space="preserve">протокол </w:t>
            </w:r>
            <w:r>
              <w:rPr>
                <w:lang w:val="ru-RU"/>
              </w:rPr>
              <w:br w:type="textWrapping"/>
            </w:r>
            <w:r>
              <w:rPr>
                <w:lang w:val="ru-RU"/>
              </w:rPr>
              <w:t>от «28» августа 2025г. №1</w:t>
            </w:r>
          </w:p>
        </w:tc>
        <w:tc>
          <w:tcPr>
            <w:tcW w:w="3118" w:type="dxa"/>
            <w:noWrap w:val="0"/>
            <w:vAlign w:val="top"/>
          </w:tcPr>
          <w:p w14:paraId="6C66B18A">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ype="textWrapping"/>
            </w:r>
            <w:r>
              <w:rPr>
                <w:rFonts w:ascii="Times New Roman" w:hAnsi="Times New Roman" w:cs="Times New Roman"/>
                <w:sz w:val="24"/>
                <w:szCs w:val="24"/>
              </w:rPr>
              <w:t xml:space="preserve"> заместитель директора</w:t>
            </w:r>
            <w:r>
              <w:rPr>
                <w:rFonts w:ascii="Times New Roman" w:hAnsi="Times New Roman" w:cs="Times New Roman"/>
                <w:sz w:val="24"/>
                <w:szCs w:val="24"/>
              </w:rPr>
              <w:br w:type="textWrapping"/>
            </w:r>
            <w:r>
              <w:rPr>
                <w:rFonts w:ascii="Times New Roman" w:hAnsi="Times New Roman" w:cs="Times New Roman"/>
                <w:sz w:val="24"/>
                <w:szCs w:val="24"/>
              </w:rPr>
              <w:t>________ (О.Н. Персидская)</w:t>
            </w:r>
          </w:p>
        </w:tc>
        <w:tc>
          <w:tcPr>
            <w:tcW w:w="3261" w:type="dxa"/>
            <w:noWrap w:val="0"/>
            <w:vAlign w:val="top"/>
          </w:tcPr>
          <w:p w14:paraId="3395751D">
            <w:pPr>
              <w:pStyle w:val="6"/>
              <w:tabs>
                <w:tab w:val="left" w:pos="0"/>
                <w:tab w:val="left" w:pos="6237"/>
              </w:tabs>
              <w:jc w:val="left"/>
              <w:rPr>
                <w:lang w:val="ru-RU"/>
              </w:rPr>
            </w:pPr>
            <w:r>
              <w:rPr>
                <w:lang w:val="ru-RU"/>
              </w:rPr>
              <w:t xml:space="preserve">«Утверждена» </w:t>
            </w:r>
            <w:r>
              <w:rPr>
                <w:lang w:val="ru-RU"/>
              </w:rPr>
              <w:br w:type="textWrapping"/>
            </w:r>
            <w:r>
              <w:rPr>
                <w:lang w:val="ru-RU"/>
              </w:rPr>
              <w:t xml:space="preserve">директор ГКОУ </w:t>
            </w:r>
          </w:p>
          <w:p w14:paraId="0B95C917">
            <w:pPr>
              <w:pStyle w:val="6"/>
              <w:tabs>
                <w:tab w:val="left" w:pos="0"/>
                <w:tab w:val="left" w:pos="6237"/>
              </w:tabs>
              <w:jc w:val="left"/>
              <w:rPr>
                <w:lang w:val="ru-RU"/>
              </w:rPr>
            </w:pPr>
            <w:r>
              <w:rPr>
                <w:lang w:val="ru-RU"/>
              </w:rPr>
              <w:t>«Волгоградская школа-интернат №2</w:t>
            </w:r>
          </w:p>
          <w:p w14:paraId="2B2CDD08">
            <w:pPr>
              <w:pStyle w:val="6"/>
              <w:tabs>
                <w:tab w:val="left" w:pos="0"/>
                <w:tab w:val="left" w:pos="6237"/>
              </w:tabs>
              <w:jc w:val="left"/>
              <w:rPr>
                <w:lang w:val="ru-RU"/>
              </w:rPr>
            </w:pPr>
            <w:r>
              <w:rPr>
                <w:lang w:val="ru-RU"/>
              </w:rPr>
              <w:t>________ (А.М.Небыков)</w:t>
            </w:r>
          </w:p>
        </w:tc>
      </w:tr>
      <w:tr w14:paraId="0ACE1BD3">
        <w:tblPrEx>
          <w:tblCellMar>
            <w:top w:w="0" w:type="dxa"/>
            <w:left w:w="108" w:type="dxa"/>
            <w:bottom w:w="0" w:type="dxa"/>
            <w:right w:w="108" w:type="dxa"/>
          </w:tblCellMar>
        </w:tblPrEx>
        <w:tc>
          <w:tcPr>
            <w:tcW w:w="3511" w:type="dxa"/>
            <w:noWrap w:val="0"/>
            <w:vAlign w:val="top"/>
          </w:tcPr>
          <w:p w14:paraId="46B8DAAA">
            <w:pPr>
              <w:pStyle w:val="6"/>
              <w:tabs>
                <w:tab w:val="left" w:pos="284"/>
                <w:tab w:val="left" w:pos="426"/>
                <w:tab w:val="left" w:pos="6237"/>
              </w:tabs>
            </w:pPr>
          </w:p>
        </w:tc>
        <w:tc>
          <w:tcPr>
            <w:tcW w:w="3118" w:type="dxa"/>
            <w:noWrap w:val="0"/>
            <w:vAlign w:val="top"/>
          </w:tcPr>
          <w:p w14:paraId="35CC5852">
            <w:pPr>
              <w:spacing w:line="240" w:lineRule="auto"/>
              <w:ind w:right="-143"/>
              <w:rPr>
                <w:rFonts w:ascii="Times New Roman" w:hAnsi="Times New Roman" w:cs="Times New Roman"/>
                <w:sz w:val="24"/>
                <w:szCs w:val="24"/>
              </w:rPr>
            </w:pPr>
          </w:p>
        </w:tc>
        <w:tc>
          <w:tcPr>
            <w:tcW w:w="3261" w:type="dxa"/>
            <w:noWrap w:val="0"/>
            <w:vAlign w:val="top"/>
          </w:tcPr>
          <w:p w14:paraId="38D0548C">
            <w:pPr>
              <w:pStyle w:val="6"/>
              <w:tabs>
                <w:tab w:val="left" w:pos="0"/>
                <w:tab w:val="left" w:pos="6237"/>
              </w:tabs>
              <w:rPr>
                <w:lang w:val="ru-RU"/>
              </w:rPr>
            </w:pPr>
            <w:r>
              <w:rPr>
                <w:lang w:val="ru-RU"/>
              </w:rPr>
              <w:t>Введена в действие приказом</w:t>
            </w:r>
          </w:p>
          <w:p w14:paraId="2D441CEF">
            <w:pPr>
              <w:pStyle w:val="6"/>
              <w:tabs>
                <w:tab w:val="left" w:pos="0"/>
                <w:tab w:val="left" w:pos="6237"/>
              </w:tabs>
              <w:rPr>
                <w:lang w:val="ru-RU"/>
              </w:rPr>
            </w:pPr>
            <w:r>
              <w:rPr>
                <w:lang w:val="ru-RU"/>
              </w:rPr>
              <w:t>от 28 августа   2025 г. № 312</w:t>
            </w:r>
          </w:p>
          <w:p w14:paraId="6E15C735">
            <w:pPr>
              <w:pStyle w:val="6"/>
              <w:tabs>
                <w:tab w:val="left" w:pos="0"/>
                <w:tab w:val="left" w:pos="6237"/>
              </w:tabs>
              <w:rPr>
                <w:lang w:val="ru-RU"/>
              </w:rPr>
            </w:pPr>
          </w:p>
        </w:tc>
      </w:tr>
      <w:tr w14:paraId="0B3CA937">
        <w:tblPrEx>
          <w:tblCellMar>
            <w:top w:w="0" w:type="dxa"/>
            <w:left w:w="108" w:type="dxa"/>
            <w:bottom w:w="0" w:type="dxa"/>
            <w:right w:w="108" w:type="dxa"/>
          </w:tblCellMar>
        </w:tblPrEx>
        <w:tc>
          <w:tcPr>
            <w:tcW w:w="3511" w:type="dxa"/>
            <w:noWrap w:val="0"/>
            <w:vAlign w:val="top"/>
          </w:tcPr>
          <w:p w14:paraId="353ECE8E">
            <w:pPr>
              <w:pStyle w:val="6"/>
              <w:tabs>
                <w:tab w:val="left" w:pos="284"/>
                <w:tab w:val="left" w:pos="426"/>
                <w:tab w:val="left" w:pos="6237"/>
              </w:tabs>
              <w:rPr>
                <w:lang w:val="ru-RU"/>
              </w:rPr>
            </w:pPr>
          </w:p>
        </w:tc>
        <w:tc>
          <w:tcPr>
            <w:tcW w:w="3118" w:type="dxa"/>
            <w:noWrap w:val="0"/>
            <w:vAlign w:val="top"/>
          </w:tcPr>
          <w:p w14:paraId="07159463">
            <w:pPr>
              <w:spacing w:line="240" w:lineRule="auto"/>
              <w:ind w:right="-143"/>
              <w:rPr>
                <w:rFonts w:ascii="Times New Roman" w:hAnsi="Times New Roman" w:cs="Times New Roman"/>
                <w:sz w:val="24"/>
                <w:szCs w:val="24"/>
              </w:rPr>
            </w:pPr>
          </w:p>
        </w:tc>
        <w:tc>
          <w:tcPr>
            <w:tcW w:w="3261" w:type="dxa"/>
            <w:noWrap w:val="0"/>
            <w:vAlign w:val="top"/>
          </w:tcPr>
          <w:p w14:paraId="620B0664">
            <w:pPr>
              <w:pStyle w:val="6"/>
              <w:tabs>
                <w:tab w:val="left" w:pos="0"/>
                <w:tab w:val="left" w:pos="6237"/>
              </w:tabs>
              <w:jc w:val="left"/>
              <w:rPr>
                <w:lang w:val="ru-RU"/>
              </w:rPr>
            </w:pPr>
          </w:p>
        </w:tc>
      </w:tr>
      <w:tr w14:paraId="6ECF2670">
        <w:tblPrEx>
          <w:tblCellMar>
            <w:top w:w="0" w:type="dxa"/>
            <w:left w:w="108" w:type="dxa"/>
            <w:bottom w:w="0" w:type="dxa"/>
            <w:right w:w="108" w:type="dxa"/>
          </w:tblCellMar>
        </w:tblPrEx>
        <w:tc>
          <w:tcPr>
            <w:tcW w:w="3511" w:type="dxa"/>
            <w:noWrap w:val="0"/>
            <w:vAlign w:val="top"/>
          </w:tcPr>
          <w:p w14:paraId="658C46C1">
            <w:pPr>
              <w:pStyle w:val="6"/>
              <w:tabs>
                <w:tab w:val="left" w:pos="284"/>
                <w:tab w:val="left" w:pos="426"/>
                <w:tab w:val="left" w:pos="6237"/>
              </w:tabs>
            </w:pPr>
          </w:p>
        </w:tc>
        <w:tc>
          <w:tcPr>
            <w:tcW w:w="3118" w:type="dxa"/>
            <w:noWrap w:val="0"/>
            <w:vAlign w:val="top"/>
          </w:tcPr>
          <w:p w14:paraId="45FDED75">
            <w:pPr>
              <w:spacing w:line="240" w:lineRule="auto"/>
              <w:ind w:right="-143"/>
              <w:rPr>
                <w:rFonts w:ascii="Times New Roman" w:hAnsi="Times New Roman" w:cs="Times New Roman"/>
                <w:sz w:val="24"/>
                <w:szCs w:val="24"/>
              </w:rPr>
            </w:pPr>
          </w:p>
        </w:tc>
        <w:tc>
          <w:tcPr>
            <w:tcW w:w="3261" w:type="dxa"/>
            <w:noWrap w:val="0"/>
            <w:vAlign w:val="top"/>
          </w:tcPr>
          <w:p w14:paraId="103B5312">
            <w:pPr>
              <w:pStyle w:val="6"/>
              <w:tabs>
                <w:tab w:val="left" w:pos="0"/>
                <w:tab w:val="left" w:pos="6237"/>
              </w:tabs>
              <w:rPr>
                <w:lang w:val="ru-RU"/>
              </w:rPr>
            </w:pPr>
          </w:p>
        </w:tc>
      </w:tr>
    </w:tbl>
    <w:p w14:paraId="7A08D778">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14:paraId="1686F30D">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14:paraId="34089519">
      <w:pPr>
        <w:tabs>
          <w:tab w:val="left" w:pos="3060"/>
          <w:tab w:val="left" w:pos="6765"/>
        </w:tabs>
        <w:spacing w:after="0" w:line="240" w:lineRule="auto"/>
        <w:ind w:left="-284" w:right="-143"/>
        <w:rPr>
          <w:rFonts w:ascii="Times New Roman" w:hAnsi="Times New Roman" w:cs="Times New Roman"/>
          <w:sz w:val="24"/>
        </w:rPr>
      </w:pPr>
    </w:p>
    <w:p w14:paraId="6DC663BC">
      <w:pPr>
        <w:tabs>
          <w:tab w:val="left" w:pos="3060"/>
          <w:tab w:val="left" w:pos="6765"/>
        </w:tabs>
        <w:spacing w:after="0" w:line="240" w:lineRule="auto"/>
        <w:ind w:left="-284" w:right="-143"/>
        <w:rPr>
          <w:rFonts w:ascii="Times New Roman" w:hAnsi="Times New Roman" w:cs="Times New Roman"/>
          <w:sz w:val="24"/>
        </w:rPr>
      </w:pPr>
    </w:p>
    <w:p w14:paraId="15ACF0CD">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14:paraId="741359EB">
      <w:pPr>
        <w:tabs>
          <w:tab w:val="left" w:pos="2190"/>
        </w:tabs>
        <w:spacing w:line="240" w:lineRule="auto"/>
        <w:jc w:val="center"/>
        <w:rPr>
          <w:rFonts w:ascii="Times New Roman" w:hAnsi="Times New Roman" w:cs="Times New Roman"/>
          <w:b/>
          <w:sz w:val="32"/>
        </w:rPr>
      </w:pPr>
    </w:p>
    <w:p w14:paraId="40138433">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 xml:space="preserve">Рабочая программа </w:t>
      </w:r>
    </w:p>
    <w:p w14:paraId="09D199E9">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по  учебному предмету</w:t>
      </w:r>
    </w:p>
    <w:p w14:paraId="0AFB0195">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«Ручной труд»</w:t>
      </w:r>
    </w:p>
    <w:p w14:paraId="4B711A4A">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для 11 « Б » класса (вариант 2)</w:t>
      </w:r>
    </w:p>
    <w:p w14:paraId="083D6215">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на 2025-2026 учебный год</w:t>
      </w:r>
    </w:p>
    <w:p w14:paraId="149077DE">
      <w:pPr>
        <w:tabs>
          <w:tab w:val="left" w:pos="2190"/>
        </w:tabs>
        <w:spacing w:line="240" w:lineRule="auto"/>
        <w:jc w:val="center"/>
        <w:rPr>
          <w:rFonts w:ascii="Times New Roman" w:hAnsi="Times New Roman" w:cs="Times New Roman"/>
          <w:b/>
          <w:sz w:val="32"/>
        </w:rPr>
      </w:pPr>
    </w:p>
    <w:p w14:paraId="344F9DDB">
      <w:pPr>
        <w:tabs>
          <w:tab w:val="left" w:pos="2190"/>
        </w:tabs>
        <w:spacing w:line="240" w:lineRule="auto"/>
        <w:jc w:val="center"/>
        <w:rPr>
          <w:rFonts w:ascii="Times New Roman" w:hAnsi="Times New Roman" w:cs="Times New Roman"/>
          <w:b/>
          <w:sz w:val="32"/>
        </w:rPr>
      </w:pPr>
    </w:p>
    <w:p w14:paraId="04834817">
      <w:pPr>
        <w:tabs>
          <w:tab w:val="left" w:pos="2190"/>
        </w:tabs>
        <w:spacing w:line="240" w:lineRule="auto"/>
        <w:jc w:val="center"/>
        <w:rPr>
          <w:rFonts w:ascii="Times New Roman" w:hAnsi="Times New Roman" w:cs="Times New Roman"/>
          <w:b/>
          <w:sz w:val="32"/>
        </w:rPr>
      </w:pPr>
    </w:p>
    <w:p w14:paraId="3E88574A">
      <w:pPr>
        <w:tabs>
          <w:tab w:val="left" w:pos="2190"/>
        </w:tabs>
        <w:spacing w:line="240" w:lineRule="auto"/>
        <w:rPr>
          <w:rFonts w:ascii="Times New Roman" w:hAnsi="Times New Roman" w:cs="Times New Roman"/>
          <w:b/>
          <w:sz w:val="32"/>
        </w:rPr>
      </w:pPr>
    </w:p>
    <w:tbl>
      <w:tblPr>
        <w:tblStyle w:val="3"/>
        <w:tblW w:w="0" w:type="auto"/>
        <w:tblInd w:w="5211" w:type="dxa"/>
        <w:tblLayout w:type="autofit"/>
        <w:tblCellMar>
          <w:top w:w="0" w:type="dxa"/>
          <w:left w:w="108" w:type="dxa"/>
          <w:bottom w:w="0" w:type="dxa"/>
          <w:right w:w="108" w:type="dxa"/>
        </w:tblCellMar>
      </w:tblPr>
      <w:tblGrid>
        <w:gridCol w:w="4360"/>
      </w:tblGrid>
      <w:tr w14:paraId="741479D3">
        <w:tblPrEx>
          <w:tblCellMar>
            <w:top w:w="0" w:type="dxa"/>
            <w:left w:w="108" w:type="dxa"/>
            <w:bottom w:w="0" w:type="dxa"/>
            <w:right w:w="108" w:type="dxa"/>
          </w:tblCellMar>
        </w:tblPrEx>
        <w:tc>
          <w:tcPr>
            <w:tcW w:w="4360" w:type="dxa"/>
            <w:noWrap w:val="0"/>
            <w:vAlign w:val="top"/>
          </w:tcPr>
          <w:p w14:paraId="07D55777">
            <w:pPr>
              <w:tabs>
                <w:tab w:val="left" w:pos="2190"/>
              </w:tabs>
              <w:spacing w:line="240" w:lineRule="auto"/>
              <w:rPr>
                <w:rFonts w:ascii="Times New Roman" w:hAnsi="Times New Roman" w:cs="Times New Roman"/>
                <w:sz w:val="28"/>
              </w:rPr>
            </w:pPr>
            <w:r>
              <w:rPr>
                <w:rFonts w:ascii="Times New Roman" w:hAnsi="Times New Roman" w:cs="Times New Roman"/>
                <w:sz w:val="28"/>
              </w:rPr>
              <w:t>Разработала:</w:t>
            </w:r>
          </w:p>
          <w:p w14:paraId="2C07532F">
            <w:pPr>
              <w:tabs>
                <w:tab w:val="left" w:pos="2190"/>
              </w:tabs>
              <w:spacing w:line="240" w:lineRule="auto"/>
              <w:rPr>
                <w:rFonts w:ascii="Times New Roman" w:hAnsi="Times New Roman" w:cs="Times New Roman"/>
                <w:sz w:val="28"/>
              </w:rPr>
            </w:pPr>
            <w:r>
              <w:rPr>
                <w:rFonts w:ascii="Times New Roman" w:hAnsi="Times New Roman" w:cs="Times New Roman"/>
                <w:sz w:val="28"/>
              </w:rPr>
              <w:t>учитель Бражник</w:t>
            </w:r>
          </w:p>
          <w:p w14:paraId="4D793347">
            <w:pPr>
              <w:tabs>
                <w:tab w:val="left" w:pos="2190"/>
              </w:tabs>
              <w:spacing w:line="240" w:lineRule="auto"/>
              <w:rPr>
                <w:rFonts w:ascii="Times New Roman" w:hAnsi="Times New Roman" w:cs="Times New Roman"/>
                <w:sz w:val="28"/>
              </w:rPr>
            </w:pPr>
            <w:r>
              <w:rPr>
                <w:rFonts w:ascii="Times New Roman" w:hAnsi="Times New Roman" w:cs="Times New Roman"/>
                <w:sz w:val="28"/>
              </w:rPr>
              <w:t>Ольга Владимировна</w:t>
            </w:r>
          </w:p>
          <w:p w14:paraId="4E2A87B9">
            <w:pPr>
              <w:tabs>
                <w:tab w:val="left" w:pos="2190"/>
              </w:tabs>
              <w:spacing w:line="240" w:lineRule="auto"/>
              <w:jc w:val="center"/>
              <w:rPr>
                <w:rFonts w:ascii="Times New Roman" w:hAnsi="Times New Roman" w:cs="Times New Roman"/>
                <w:b/>
                <w:sz w:val="32"/>
              </w:rPr>
            </w:pPr>
          </w:p>
          <w:p w14:paraId="023F1998">
            <w:pPr>
              <w:tabs>
                <w:tab w:val="left" w:pos="2190"/>
              </w:tabs>
              <w:spacing w:line="240" w:lineRule="auto"/>
              <w:jc w:val="center"/>
              <w:rPr>
                <w:rFonts w:ascii="Times New Roman" w:hAnsi="Times New Roman" w:cs="Times New Roman"/>
                <w:b/>
                <w:sz w:val="32"/>
              </w:rPr>
            </w:pPr>
          </w:p>
          <w:p w14:paraId="2D5703F3">
            <w:pPr>
              <w:tabs>
                <w:tab w:val="left" w:pos="2190"/>
              </w:tabs>
              <w:spacing w:line="240" w:lineRule="auto"/>
              <w:jc w:val="center"/>
              <w:rPr>
                <w:rFonts w:ascii="Times New Roman" w:hAnsi="Times New Roman" w:cs="Times New Roman"/>
                <w:b/>
                <w:sz w:val="32"/>
              </w:rPr>
            </w:pPr>
          </w:p>
          <w:p w14:paraId="4CA7B2B8">
            <w:pPr>
              <w:tabs>
                <w:tab w:val="left" w:pos="2190"/>
              </w:tabs>
              <w:spacing w:line="240" w:lineRule="auto"/>
              <w:jc w:val="center"/>
              <w:rPr>
                <w:rFonts w:ascii="Times New Roman" w:hAnsi="Times New Roman" w:cs="Times New Roman"/>
                <w:b/>
                <w:sz w:val="32"/>
              </w:rPr>
            </w:pPr>
          </w:p>
          <w:p w14:paraId="1669714C">
            <w:pPr>
              <w:tabs>
                <w:tab w:val="left" w:pos="2190"/>
              </w:tabs>
              <w:spacing w:line="240" w:lineRule="auto"/>
              <w:jc w:val="center"/>
              <w:rPr>
                <w:rFonts w:ascii="Times New Roman" w:hAnsi="Times New Roman" w:cs="Times New Roman"/>
                <w:b/>
                <w:sz w:val="32"/>
              </w:rPr>
            </w:pPr>
          </w:p>
          <w:p w14:paraId="35F368A5">
            <w:pPr>
              <w:tabs>
                <w:tab w:val="left" w:pos="2190"/>
              </w:tabs>
              <w:spacing w:line="240" w:lineRule="auto"/>
              <w:jc w:val="center"/>
              <w:rPr>
                <w:rFonts w:ascii="Times New Roman" w:hAnsi="Times New Roman" w:cs="Times New Roman"/>
                <w:b/>
                <w:sz w:val="32"/>
              </w:rPr>
            </w:pPr>
          </w:p>
          <w:p w14:paraId="5F291EF0">
            <w:pPr>
              <w:tabs>
                <w:tab w:val="left" w:pos="2190"/>
              </w:tabs>
              <w:spacing w:line="240" w:lineRule="auto"/>
              <w:jc w:val="center"/>
              <w:rPr>
                <w:rFonts w:ascii="Times New Roman" w:hAnsi="Times New Roman" w:cs="Times New Roman"/>
                <w:b/>
                <w:sz w:val="32"/>
              </w:rPr>
            </w:pPr>
          </w:p>
          <w:p w14:paraId="2E57304B">
            <w:pPr>
              <w:tabs>
                <w:tab w:val="left" w:pos="2190"/>
              </w:tabs>
              <w:spacing w:line="240" w:lineRule="auto"/>
              <w:jc w:val="center"/>
              <w:rPr>
                <w:rFonts w:ascii="Times New Roman" w:hAnsi="Times New Roman" w:cs="Times New Roman"/>
                <w:b/>
                <w:sz w:val="32"/>
              </w:rPr>
            </w:pPr>
          </w:p>
          <w:p w14:paraId="43E9302F">
            <w:pPr>
              <w:tabs>
                <w:tab w:val="left" w:pos="2190"/>
              </w:tabs>
              <w:spacing w:line="240" w:lineRule="auto"/>
              <w:jc w:val="center"/>
              <w:rPr>
                <w:rFonts w:ascii="Times New Roman" w:hAnsi="Times New Roman" w:cs="Times New Roman"/>
                <w:b/>
                <w:sz w:val="32"/>
              </w:rPr>
            </w:pPr>
          </w:p>
          <w:p w14:paraId="7657C029">
            <w:pPr>
              <w:tabs>
                <w:tab w:val="left" w:pos="2190"/>
              </w:tabs>
              <w:spacing w:line="240" w:lineRule="auto"/>
              <w:jc w:val="center"/>
              <w:rPr>
                <w:rFonts w:ascii="Times New Roman" w:hAnsi="Times New Roman" w:cs="Times New Roman"/>
                <w:b/>
                <w:sz w:val="32"/>
              </w:rPr>
            </w:pPr>
          </w:p>
        </w:tc>
      </w:tr>
    </w:tbl>
    <w:p w14:paraId="3AC3AA4D">
      <w:pPr>
        <w:spacing w:line="240" w:lineRule="auto"/>
        <w:jc w:val="center"/>
        <w:rPr>
          <w:rFonts w:ascii="Times New Roman" w:hAnsi="Times New Roman" w:eastAsia="Calibri" w:cs="Times New Roman"/>
          <w:b/>
          <w:bCs/>
          <w:sz w:val="28"/>
          <w:szCs w:val="28"/>
          <w:lang w:eastAsia="en-US"/>
        </w:rPr>
      </w:pPr>
      <w:r>
        <w:rPr>
          <w:rFonts w:ascii="Times New Roman" w:hAnsi="Times New Roman" w:eastAsia="Calibri" w:cs="Times New Roman"/>
          <w:b/>
          <w:bCs/>
          <w:sz w:val="28"/>
          <w:szCs w:val="28"/>
          <w:lang w:eastAsia="en-US"/>
        </w:rPr>
        <w:t>Пояснительная записка</w:t>
      </w:r>
    </w:p>
    <w:p w14:paraId="1749F415">
      <w:pPr>
        <w:tabs>
          <w:tab w:val="left" w:pos="2190"/>
        </w:tabs>
        <w:spacing w:line="240" w:lineRule="auto"/>
        <w:jc w:val="center"/>
        <w:rPr>
          <w:rFonts w:ascii="Times New Roman" w:hAnsi="Times New Roman" w:cs="Times New Roman"/>
          <w:b/>
          <w:sz w:val="32"/>
        </w:rPr>
      </w:pPr>
      <w:r>
        <w:rPr>
          <w:rFonts w:ascii="Times New Roman" w:hAnsi="Times New Roman" w:cs="Times New Roman"/>
          <w:sz w:val="28"/>
          <w:szCs w:val="28"/>
        </w:rPr>
        <w:t xml:space="preserve">Рабочая программа по </w:t>
      </w:r>
      <w:r>
        <w:rPr>
          <w:rFonts w:ascii="Times New Roman" w:hAnsi="Times New Roman" w:cs="Times New Roman"/>
          <w:sz w:val="32"/>
        </w:rPr>
        <w:t>«Ручной труд»</w:t>
      </w:r>
      <w:r>
        <w:rPr>
          <w:rFonts w:ascii="Times New Roman" w:hAnsi="Times New Roman" w:cs="Times New Roman"/>
          <w:sz w:val="28"/>
          <w:szCs w:val="28"/>
        </w:rPr>
        <w:t xml:space="preserve">для 11класса разработана на основании нормативных документов: </w:t>
      </w:r>
    </w:p>
    <w:p w14:paraId="1E5E1FCD">
      <w:pPr>
        <w:pStyle w:val="179"/>
        <w:numPr>
          <w:ilvl w:val="0"/>
          <w:numId w:val="1"/>
        </w:numPr>
        <w:spacing w:line="240" w:lineRule="auto"/>
        <w:contextualSpacing/>
        <w:textAlignment w:val="auto"/>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Российской Федерации»;</w:t>
      </w:r>
    </w:p>
    <w:p w14:paraId="5FAA7895">
      <w:pPr>
        <w:pStyle w:val="15"/>
        <w:numPr>
          <w:ilvl w:val="0"/>
          <w:numId w:val="1"/>
        </w:numPr>
        <w:spacing w:after="0" w:line="240" w:lineRule="auto"/>
        <w:ind w:left="0" w:firstLine="284"/>
        <w:contextualSpacing/>
        <w:jc w:val="both"/>
        <w:rPr>
          <w:rFonts w:ascii="Times New Roman" w:hAnsi="Times New Roman" w:cs="Times New Roman"/>
          <w:sz w:val="28"/>
          <w:szCs w:val="28"/>
        </w:rPr>
      </w:pPr>
      <w:r>
        <w:rPr>
          <w:rFonts w:ascii="Times New Roman" w:hAnsi="Times New Roman" w:cs="Times New Roman"/>
          <w:sz w:val="28"/>
          <w:szCs w:val="28"/>
        </w:rPr>
        <w:t>приказ Министерства образования Российской Федерации от 10.04.2002 года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14:paraId="191737F9">
      <w:pPr>
        <w:pStyle w:val="15"/>
        <w:numPr>
          <w:ilvl w:val="0"/>
          <w:numId w:val="1"/>
        </w:numPr>
        <w:spacing w:after="0" w:line="240" w:lineRule="auto"/>
        <w:ind w:left="0"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приказа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79E90A24">
      <w:pPr>
        <w:pStyle w:val="15"/>
        <w:numPr>
          <w:ilvl w:val="0"/>
          <w:numId w:val="1"/>
        </w:numPr>
        <w:spacing w:after="0" w:line="240" w:lineRule="auto"/>
        <w:ind w:left="0"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 </w:t>
      </w:r>
    </w:p>
    <w:p w14:paraId="5384D3A4">
      <w:pPr>
        <w:pStyle w:val="15"/>
        <w:numPr>
          <w:ilvl w:val="0"/>
          <w:numId w:val="1"/>
        </w:numPr>
        <w:spacing w:after="0" w:line="240" w:lineRule="auto"/>
        <w:ind w:left="0"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 </w:t>
      </w:r>
    </w:p>
    <w:p w14:paraId="4ED6A348">
      <w:pPr>
        <w:pStyle w:val="15"/>
        <w:numPr>
          <w:ilvl w:val="0"/>
          <w:numId w:val="1"/>
        </w:numPr>
        <w:spacing w:after="0" w:line="240" w:lineRule="auto"/>
        <w:ind w:left="0" w:firstLine="284"/>
        <w:contextualSpacing/>
        <w:jc w:val="both"/>
        <w:rPr>
          <w:rFonts w:ascii="Times New Roman" w:hAnsi="Times New Roman" w:cs="Times New Roman"/>
          <w:sz w:val="28"/>
          <w:szCs w:val="28"/>
        </w:rPr>
      </w:pPr>
      <w:r>
        <w:rPr>
          <w:rFonts w:ascii="Times New Roman" w:hAnsi="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34002EAF">
      <w:pPr>
        <w:pStyle w:val="15"/>
        <w:numPr>
          <w:ilvl w:val="0"/>
          <w:numId w:val="2"/>
        </w:numPr>
        <w:shd w:val="clear" w:color="auto" w:fill="FFFFFF"/>
        <w:spacing w:after="0" w:line="240" w:lineRule="auto"/>
        <w:ind w:left="0" w:firstLine="284"/>
        <w:contextualSpacing/>
        <w:jc w:val="both"/>
        <w:textAlignment w:val="baseline"/>
        <w:outlineLvl w:val="0"/>
        <w:rPr>
          <w:rFonts w:ascii="Times New Roman" w:hAnsi="Times New Roman" w:cs="Times New Roman"/>
          <w:bCs/>
          <w:color w:val="FF0000"/>
          <w:spacing w:val="2"/>
          <w:kern w:val="36"/>
          <w:sz w:val="28"/>
          <w:szCs w:val="28"/>
        </w:rPr>
      </w:pPr>
      <w:r>
        <w:rPr>
          <w:rFonts w:ascii="Times New Roman" w:hAnsi="Times New Roman"/>
          <w:sz w:val="28"/>
          <w:szCs w:val="28"/>
        </w:rPr>
        <w:t>Программа образования учащихся с умеренной и тяжёлой умственной отсталостью / Л. Б. Баряева, Д. И. Бойков, В. И. Липакова и др.; Под ред. Л. Б. Баряевой, Н. Н. Яковлевой. - СПб.: ЦДК проф. Л. Б. Баряевой, 2011г.;</w:t>
      </w:r>
      <w:r>
        <w:rPr>
          <w:rFonts w:ascii="Times New Roman" w:hAnsi="Times New Roman" w:cs="Times New Roman"/>
          <w:bCs/>
          <w:color w:val="FF0000"/>
          <w:spacing w:val="2"/>
          <w:kern w:val="36"/>
          <w:sz w:val="28"/>
          <w:szCs w:val="28"/>
        </w:rPr>
        <w:t xml:space="preserve"> </w:t>
      </w:r>
    </w:p>
    <w:p w14:paraId="09CCA4CA">
      <w:pPr>
        <w:jc w:val="center"/>
        <w:rPr>
          <w:rFonts w:ascii="Times New Roman" w:hAnsi="Times New Roman" w:cs="Times New Roman"/>
          <w:b/>
          <w:sz w:val="28"/>
        </w:rPr>
      </w:pPr>
    </w:p>
    <w:p w14:paraId="29C12FF4">
      <w:pPr>
        <w:jc w:val="center"/>
        <w:rPr>
          <w:rFonts w:ascii="Times New Roman" w:hAnsi="Times New Roman" w:cs="Times New Roman"/>
          <w:b/>
          <w:sz w:val="28"/>
        </w:rPr>
      </w:pPr>
    </w:p>
    <w:p w14:paraId="360C97ED">
      <w:pPr>
        <w:jc w:val="center"/>
        <w:rPr>
          <w:rFonts w:ascii="Times New Roman" w:hAnsi="Times New Roman" w:cs="Times New Roman"/>
          <w:b/>
          <w:sz w:val="28"/>
        </w:rPr>
      </w:pPr>
    </w:p>
    <w:p w14:paraId="65EB0C84">
      <w:pPr>
        <w:jc w:val="center"/>
        <w:rPr>
          <w:rFonts w:ascii="Times New Roman" w:hAnsi="Times New Roman" w:cs="Times New Roman"/>
          <w:b/>
          <w:sz w:val="28"/>
        </w:rPr>
      </w:pPr>
    </w:p>
    <w:p w14:paraId="662FA230">
      <w:pPr>
        <w:jc w:val="center"/>
        <w:rPr>
          <w:rFonts w:cs="Times New Roman"/>
          <w:b/>
          <w:bCs/>
          <w:sz w:val="28"/>
          <w:szCs w:val="28"/>
        </w:rPr>
      </w:pPr>
    </w:p>
    <w:p w14:paraId="25D97367">
      <w:pPr>
        <w:jc w:val="center"/>
        <w:rPr>
          <w:rFonts w:cs="Times New Roman"/>
          <w:b/>
          <w:bCs/>
          <w:sz w:val="28"/>
          <w:szCs w:val="28"/>
        </w:rPr>
      </w:pPr>
    </w:p>
    <w:p w14:paraId="22DF3A08">
      <w:pPr>
        <w:jc w:val="center"/>
        <w:rPr>
          <w:rFonts w:cs="Times New Roman"/>
          <w:b/>
          <w:bCs/>
          <w:sz w:val="28"/>
          <w:szCs w:val="28"/>
        </w:rPr>
      </w:pPr>
    </w:p>
    <w:p w14:paraId="1C25C088">
      <w:pPr>
        <w:jc w:val="center"/>
        <w:rPr>
          <w:rFonts w:cs="Times New Roman"/>
          <w:b/>
          <w:bCs/>
          <w:sz w:val="28"/>
          <w:szCs w:val="28"/>
        </w:rPr>
      </w:pPr>
    </w:p>
    <w:p w14:paraId="0A88814D">
      <w:pPr>
        <w:jc w:val="center"/>
        <w:rPr>
          <w:rFonts w:cs="Times New Roman"/>
          <w:b/>
          <w:bCs/>
          <w:sz w:val="28"/>
          <w:szCs w:val="28"/>
        </w:rPr>
      </w:pPr>
    </w:p>
    <w:p w14:paraId="72DA7F4A">
      <w:pPr>
        <w:jc w:val="center"/>
        <w:rPr>
          <w:rFonts w:cs="Times New Roman"/>
          <w:b/>
          <w:bCs/>
          <w:sz w:val="28"/>
          <w:szCs w:val="28"/>
        </w:rPr>
      </w:pPr>
    </w:p>
    <w:p w14:paraId="7F7DC142">
      <w:pPr>
        <w:jc w:val="center"/>
        <w:rPr>
          <w:rFonts w:cs="Times New Roman"/>
          <w:b/>
          <w:bCs/>
          <w:sz w:val="28"/>
          <w:szCs w:val="28"/>
        </w:rPr>
      </w:pPr>
    </w:p>
    <w:p w14:paraId="2B24824A">
      <w:pPr>
        <w:jc w:val="center"/>
        <w:rPr>
          <w:rFonts w:cs="Times New Roman"/>
          <w:b/>
          <w:bCs/>
          <w:sz w:val="28"/>
          <w:szCs w:val="28"/>
        </w:rPr>
      </w:pPr>
    </w:p>
    <w:p w14:paraId="07F436B0">
      <w:pPr>
        <w:pStyle w:val="15"/>
        <w:shd w:val="clear" w:color="auto" w:fill="FFFFFF"/>
        <w:ind w:left="284"/>
        <w:contextualSpacing/>
        <w:jc w:val="both"/>
        <w:textAlignment w:val="baseline"/>
        <w:outlineLvl w:val="0"/>
        <w:rPr>
          <w:bCs/>
          <w:color w:val="FF0000"/>
          <w:spacing w:val="2"/>
          <w:kern w:val="36"/>
        </w:rPr>
      </w:pPr>
    </w:p>
    <w:p w14:paraId="26467DB9">
      <w:pPr>
        <w:ind w:firstLine="567"/>
        <w:jc w:val="both"/>
        <w:rPr>
          <w:rFonts w:eastAsia="Calibri" w:cs="Times New Roman"/>
          <w:b/>
          <w:color w:val="000000"/>
          <w:sz w:val="28"/>
          <w:szCs w:val="28"/>
          <w:lang w:eastAsia="ar-SA" w:bidi="ar-SA"/>
        </w:rPr>
      </w:pPr>
      <w:r>
        <w:rPr>
          <w:rFonts w:eastAsia="Calibri" w:cs="Times New Roman"/>
          <w:b/>
          <w:color w:val="000000"/>
          <w:sz w:val="28"/>
          <w:szCs w:val="28"/>
          <w:lang w:eastAsia="ar-SA" w:bidi="ar-SA"/>
        </w:rPr>
        <w:t xml:space="preserve">Для образовательного процесса используется УМК, включающий: </w:t>
      </w:r>
    </w:p>
    <w:p w14:paraId="7DD216AC">
      <w:pPr>
        <w:ind w:firstLine="567"/>
        <w:jc w:val="both"/>
        <w:rPr>
          <w:rFonts w:eastAsia="Times New Roman" w:cs="Times New Roman"/>
          <w:color w:val="000000"/>
          <w:sz w:val="26"/>
          <w:szCs w:val="26"/>
          <w:lang w:eastAsia="ar-SA" w:bidi="ar-SA"/>
        </w:rPr>
      </w:pPr>
      <w:r>
        <w:rPr>
          <w:rFonts w:eastAsia="Calibri" w:cs="Times New Roman"/>
          <w:color w:val="000000"/>
          <w:sz w:val="28"/>
          <w:szCs w:val="28"/>
          <w:lang w:eastAsia="ar-SA" w:bidi="ar-SA"/>
        </w:rPr>
        <w:t xml:space="preserve">- </w:t>
      </w:r>
      <w:r>
        <w:rPr>
          <w:rFonts w:eastAsia="Times New Roman" w:cs="Times New Roman"/>
          <w:color w:val="000000"/>
          <w:sz w:val="28"/>
          <w:szCs w:val="28"/>
          <w:lang w:eastAsia="ar-SA" w:bidi="ar-SA"/>
        </w:rPr>
        <w:t>учебник (Л</w:t>
      </w:r>
      <w:r>
        <w:rPr>
          <w:rFonts w:eastAsia="Times New Roman" w:cs="Times New Roman"/>
          <w:color w:val="000000"/>
          <w:sz w:val="26"/>
          <w:szCs w:val="26"/>
          <w:lang w:eastAsia="ar-SA" w:bidi="ar-SA"/>
        </w:rPr>
        <w:t xml:space="preserve">.А.Кузнецова ручной труд для 1 класса специальных (коррекционных) образовательных учреждений </w:t>
      </w:r>
      <w:r>
        <w:rPr>
          <w:rFonts w:eastAsia="Times New Roman" w:cs="Times New Roman"/>
          <w:color w:val="000000"/>
          <w:sz w:val="26"/>
          <w:szCs w:val="26"/>
          <w:lang w:val="en-US" w:eastAsia="ar-SA" w:bidi="ar-SA"/>
        </w:rPr>
        <w:t>VIII</w:t>
      </w:r>
      <w:r>
        <w:rPr>
          <w:rFonts w:eastAsia="Times New Roman" w:cs="Times New Roman"/>
          <w:color w:val="000000"/>
          <w:sz w:val="26"/>
          <w:szCs w:val="26"/>
          <w:lang w:eastAsia="ar-SA" w:bidi="ar-SA"/>
        </w:rPr>
        <w:t xml:space="preserve"> вида. М: Просвещение, 2019.</w:t>
      </w:r>
    </w:p>
    <w:p w14:paraId="0F5EE4FD">
      <w:pPr>
        <w:ind w:firstLine="567"/>
        <w:jc w:val="both"/>
        <w:rPr>
          <w:rFonts w:eastAsia="Calibri" w:cs="Times New Roman"/>
          <w:color w:val="000000"/>
          <w:sz w:val="26"/>
          <w:szCs w:val="26"/>
          <w:lang w:eastAsia="ar-SA" w:bidi="ar-SA"/>
        </w:rPr>
      </w:pPr>
      <w:r>
        <w:rPr>
          <w:rFonts w:eastAsia="Times New Roman" w:cs="Times New Roman"/>
          <w:color w:val="000000"/>
          <w:sz w:val="26"/>
          <w:szCs w:val="26"/>
          <w:lang w:eastAsia="ar-SA" w:bidi="ar-SA"/>
        </w:rPr>
        <w:t xml:space="preserve">  </w:t>
      </w:r>
      <w:r>
        <w:rPr>
          <w:rFonts w:eastAsia="Calibri" w:cs="Times New Roman"/>
          <w:color w:val="000000"/>
          <w:sz w:val="26"/>
          <w:szCs w:val="26"/>
          <w:lang w:eastAsia="ar-SA" w:bidi="ar-SA"/>
        </w:rPr>
        <w:t xml:space="preserve">- </w:t>
      </w:r>
      <w:r>
        <w:rPr>
          <w:rFonts w:eastAsia="Times New Roman" w:cs="Times New Roman"/>
          <w:color w:val="000000"/>
          <w:sz w:val="26"/>
          <w:szCs w:val="26"/>
          <w:lang w:eastAsia="ar-SA" w:bidi="ar-SA"/>
        </w:rPr>
        <w:t xml:space="preserve">учебник (Л.А.Кузнецова ручной труд для 2 класса специальных (коррекционных) образовательных учреждений </w:t>
      </w:r>
      <w:r>
        <w:rPr>
          <w:rFonts w:eastAsia="Times New Roman" w:cs="Times New Roman"/>
          <w:color w:val="000000"/>
          <w:sz w:val="26"/>
          <w:szCs w:val="26"/>
          <w:lang w:val="en-US" w:eastAsia="ar-SA" w:bidi="ar-SA"/>
        </w:rPr>
        <w:t>VIII</w:t>
      </w:r>
      <w:r>
        <w:rPr>
          <w:rFonts w:eastAsia="Times New Roman" w:cs="Times New Roman"/>
          <w:color w:val="000000"/>
          <w:sz w:val="26"/>
          <w:szCs w:val="26"/>
          <w:lang w:eastAsia="ar-SA" w:bidi="ar-SA"/>
        </w:rPr>
        <w:t xml:space="preserve"> вида. М: Просвещение, 2019.  </w:t>
      </w:r>
    </w:p>
    <w:p w14:paraId="066176E0">
      <w:pPr>
        <w:ind w:firstLine="567"/>
        <w:jc w:val="both"/>
        <w:rPr>
          <w:rFonts w:eastAsia="Times New Roman" w:cs="Times New Roman"/>
          <w:color w:val="000000"/>
          <w:sz w:val="26"/>
          <w:szCs w:val="26"/>
          <w:lang w:eastAsia="ar-SA" w:bidi="ar-SA"/>
        </w:rPr>
      </w:pPr>
      <w:r>
        <w:rPr>
          <w:rFonts w:eastAsia="Calibri" w:cs="Times New Roman"/>
          <w:color w:val="000000"/>
          <w:sz w:val="26"/>
          <w:szCs w:val="26"/>
          <w:lang w:eastAsia="ar-SA" w:bidi="ar-SA"/>
        </w:rPr>
        <w:t xml:space="preserve">- </w:t>
      </w:r>
      <w:r>
        <w:rPr>
          <w:rFonts w:eastAsia="Times New Roman" w:cs="Times New Roman"/>
          <w:color w:val="000000"/>
          <w:sz w:val="26"/>
          <w:szCs w:val="26"/>
          <w:lang w:eastAsia="ar-SA" w:bidi="ar-SA"/>
        </w:rPr>
        <w:t xml:space="preserve">учебник (Л.А.Кузнецова ручной труд для 3 класса специальных (коррекционных) образовательных учреждений </w:t>
      </w:r>
      <w:r>
        <w:rPr>
          <w:rFonts w:eastAsia="Times New Roman" w:cs="Times New Roman"/>
          <w:color w:val="000000"/>
          <w:sz w:val="26"/>
          <w:szCs w:val="26"/>
          <w:lang w:val="en-US" w:eastAsia="ar-SA" w:bidi="ar-SA"/>
        </w:rPr>
        <w:t>VIII</w:t>
      </w:r>
      <w:r>
        <w:rPr>
          <w:rFonts w:eastAsia="Times New Roman" w:cs="Times New Roman"/>
          <w:color w:val="000000"/>
          <w:sz w:val="26"/>
          <w:szCs w:val="26"/>
          <w:lang w:eastAsia="ar-SA" w:bidi="ar-SA"/>
        </w:rPr>
        <w:t xml:space="preserve"> вида. М: Просвещение, 2019.  </w:t>
      </w:r>
    </w:p>
    <w:p w14:paraId="26E5FF46">
      <w:pPr>
        <w:pStyle w:val="14"/>
        <w:ind w:firstLine="709"/>
        <w:jc w:val="both"/>
        <w:rPr>
          <w:rFonts w:cs="Times New Roman"/>
          <w:b/>
          <w:sz w:val="28"/>
          <w:szCs w:val="28"/>
        </w:rPr>
      </w:pPr>
      <w:r>
        <w:rPr>
          <w:rFonts w:eastAsia="Times New Roman" w:cs="Times New Roman"/>
          <w:b/>
          <w:sz w:val="28"/>
          <w:szCs w:val="28"/>
        </w:rPr>
        <w:t>Основной целью является</w:t>
      </w:r>
      <w:r>
        <w:rPr>
          <w:rFonts w:eastAsia="Times New Roman" w:cs="Times New Roman"/>
          <w:sz w:val="28"/>
          <w:szCs w:val="28"/>
        </w:rPr>
        <w:t>: создание условий для подготовки детей с ограниченными возможностями здоровья к повседневной жизни, к труду с последующей адаптацией их в социуме.</w:t>
      </w:r>
    </w:p>
    <w:p w14:paraId="0F160755">
      <w:pPr>
        <w:spacing w:line="276" w:lineRule="auto"/>
        <w:ind w:firstLine="708"/>
        <w:jc w:val="both"/>
        <w:rPr>
          <w:rFonts w:cs="Times New Roman"/>
          <w:sz w:val="28"/>
          <w:szCs w:val="28"/>
        </w:rPr>
      </w:pPr>
      <w:r>
        <w:rPr>
          <w:rFonts w:cs="Times New Roman"/>
          <w:b/>
          <w:sz w:val="28"/>
          <w:szCs w:val="28"/>
        </w:rPr>
        <w:t>На уроках ручного труда реализуются следующие задачи:</w:t>
      </w:r>
    </w:p>
    <w:p w14:paraId="6826E725">
      <w:pPr>
        <w:spacing w:line="276" w:lineRule="auto"/>
        <w:ind w:firstLine="708"/>
        <w:jc w:val="both"/>
        <w:rPr>
          <w:rFonts w:cs="Times New Roman"/>
          <w:sz w:val="28"/>
          <w:szCs w:val="28"/>
        </w:rPr>
      </w:pPr>
      <w:r>
        <w:rPr>
          <w:rFonts w:cs="Times New Roman"/>
          <w:sz w:val="28"/>
          <w:szCs w:val="28"/>
        </w:rPr>
        <w:t>- выполнение простых хозяйственно-бытовых поручений в соответствии с заранее намеченным планом вместе с учи</w:t>
      </w:r>
      <w:r>
        <w:rPr>
          <w:rFonts w:cs="Times New Roman"/>
          <w:sz w:val="28"/>
          <w:szCs w:val="28"/>
        </w:rPr>
        <w:softHyphen/>
      </w:r>
      <w:r>
        <w:rPr>
          <w:rFonts w:cs="Times New Roman"/>
          <w:sz w:val="28"/>
          <w:szCs w:val="28"/>
        </w:rPr>
        <w:t>телем, по образцу и по словесной просьбе педагога;</w:t>
      </w:r>
    </w:p>
    <w:p w14:paraId="39BF67A7">
      <w:pPr>
        <w:spacing w:line="276" w:lineRule="auto"/>
        <w:ind w:firstLine="708"/>
        <w:jc w:val="both"/>
        <w:rPr>
          <w:rFonts w:cs="Times New Roman"/>
          <w:sz w:val="28"/>
          <w:szCs w:val="28"/>
        </w:rPr>
      </w:pPr>
      <w:r>
        <w:rPr>
          <w:rFonts w:cs="Times New Roman"/>
          <w:sz w:val="28"/>
          <w:szCs w:val="28"/>
        </w:rPr>
        <w:t xml:space="preserve">- овладение элементарными способами применения предметов хозяйственно-бытового назначения; </w:t>
      </w:r>
    </w:p>
    <w:p w14:paraId="1AF89404">
      <w:pPr>
        <w:spacing w:line="276" w:lineRule="auto"/>
        <w:ind w:firstLine="708"/>
        <w:jc w:val="both"/>
        <w:rPr>
          <w:rFonts w:cs="Times New Roman"/>
          <w:sz w:val="28"/>
          <w:szCs w:val="28"/>
        </w:rPr>
      </w:pPr>
      <w:r>
        <w:rPr>
          <w:rFonts w:cs="Times New Roman"/>
          <w:sz w:val="28"/>
          <w:szCs w:val="28"/>
        </w:rPr>
        <w:t>-  ознакомление учащихся со  свойствами материалов и по</w:t>
      </w:r>
      <w:r>
        <w:rPr>
          <w:rFonts w:cs="Times New Roman"/>
          <w:sz w:val="28"/>
          <w:szCs w:val="28"/>
        </w:rPr>
        <w:softHyphen/>
      </w:r>
      <w:r>
        <w:rPr>
          <w:rFonts w:cs="Times New Roman"/>
          <w:sz w:val="28"/>
          <w:szCs w:val="28"/>
        </w:rPr>
        <w:t>делок из них;</w:t>
      </w:r>
    </w:p>
    <w:p w14:paraId="3FD2B3CE">
      <w:pPr>
        <w:spacing w:line="276" w:lineRule="auto"/>
        <w:ind w:firstLine="708"/>
        <w:jc w:val="both"/>
        <w:rPr>
          <w:rFonts w:cs="Times New Roman"/>
          <w:sz w:val="28"/>
          <w:szCs w:val="28"/>
        </w:rPr>
      </w:pPr>
      <w:r>
        <w:rPr>
          <w:rFonts w:cs="Times New Roman"/>
          <w:sz w:val="28"/>
          <w:szCs w:val="28"/>
        </w:rPr>
        <w:t>- формирование элементарных способов применения разнообразных предметов-орудий для из</w:t>
      </w:r>
      <w:r>
        <w:rPr>
          <w:rFonts w:cs="Times New Roman"/>
          <w:sz w:val="28"/>
          <w:szCs w:val="28"/>
        </w:rPr>
        <w:softHyphen/>
      </w:r>
      <w:r>
        <w:rPr>
          <w:rFonts w:cs="Times New Roman"/>
          <w:sz w:val="28"/>
          <w:szCs w:val="28"/>
        </w:rPr>
        <w:t>готовления простых поделок из различных материалов;</w:t>
      </w:r>
    </w:p>
    <w:p w14:paraId="252648D3">
      <w:pPr>
        <w:spacing w:line="276" w:lineRule="auto"/>
        <w:ind w:firstLine="708"/>
        <w:jc w:val="both"/>
        <w:rPr>
          <w:rFonts w:cs="Times New Roman"/>
          <w:sz w:val="28"/>
          <w:szCs w:val="28"/>
        </w:rPr>
      </w:pPr>
      <w:r>
        <w:rPr>
          <w:rFonts w:cs="Times New Roman"/>
          <w:sz w:val="28"/>
          <w:szCs w:val="28"/>
        </w:rPr>
        <w:t>- формирование бережного отношения к результатам труда других людей (предметам быта, одежде, игрушкам);</w:t>
      </w:r>
    </w:p>
    <w:p w14:paraId="471B2F7D">
      <w:pPr>
        <w:spacing w:line="276" w:lineRule="auto"/>
        <w:ind w:firstLine="708"/>
        <w:jc w:val="both"/>
        <w:rPr>
          <w:rFonts w:eastAsia="Times New Roman" w:cs="Times New Roman"/>
          <w:b/>
          <w:sz w:val="28"/>
          <w:szCs w:val="28"/>
          <w:lang w:eastAsia="ar-SA" w:bidi="ar-SA"/>
        </w:rPr>
      </w:pPr>
      <w:r>
        <w:rPr>
          <w:rFonts w:cs="Times New Roman"/>
          <w:sz w:val="28"/>
          <w:szCs w:val="28"/>
        </w:rPr>
        <w:t>- формирование положительного отношения и интереса к бытовому труду, выработка привычки к личной гигиене, чистоте и аккуратности;</w:t>
      </w:r>
      <w:r>
        <w:rPr>
          <w:rFonts w:eastAsia="Times New Roman" w:cs="Times New Roman"/>
          <w:b/>
          <w:sz w:val="28"/>
          <w:szCs w:val="28"/>
          <w:lang w:eastAsia="ar-SA" w:bidi="ar-SA"/>
        </w:rPr>
        <w:t xml:space="preserve">            Учебно-тематический план. </w:t>
      </w:r>
    </w:p>
    <w:tbl>
      <w:tblPr>
        <w:tblStyle w:val="3"/>
        <w:tblW w:w="0" w:type="auto"/>
        <w:tblInd w:w="56" w:type="dxa"/>
        <w:tblLayout w:type="fixed"/>
        <w:tblCellMar>
          <w:top w:w="0" w:type="dxa"/>
          <w:left w:w="108" w:type="dxa"/>
          <w:bottom w:w="0" w:type="dxa"/>
          <w:right w:w="108" w:type="dxa"/>
        </w:tblCellMar>
      </w:tblPr>
      <w:tblGrid>
        <w:gridCol w:w="738"/>
        <w:gridCol w:w="6650"/>
        <w:gridCol w:w="2110"/>
      </w:tblGrid>
      <w:tr w14:paraId="5A60EC86">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6905AEB6">
            <w:pPr>
              <w:spacing w:line="276" w:lineRule="auto"/>
              <w:jc w:val="both"/>
              <w:rPr>
                <w:rFonts w:eastAsia="Times New Roman" w:cs="Times New Roman"/>
                <w:b/>
                <w:sz w:val="28"/>
                <w:szCs w:val="28"/>
              </w:rPr>
            </w:pPr>
            <w:r>
              <w:rPr>
                <w:rFonts w:eastAsia="Times New Roman" w:cs="Times New Roman"/>
                <w:b/>
                <w:sz w:val="28"/>
                <w:szCs w:val="28"/>
              </w:rPr>
              <w:t>№ п/п</w:t>
            </w:r>
          </w:p>
        </w:tc>
        <w:tc>
          <w:tcPr>
            <w:tcW w:w="6650" w:type="dxa"/>
            <w:tcBorders>
              <w:top w:val="single" w:color="000000" w:sz="4" w:space="0"/>
              <w:left w:val="single" w:color="000000" w:sz="4" w:space="0"/>
              <w:bottom w:val="single" w:color="000000" w:sz="4" w:space="0"/>
              <w:right w:val="nil"/>
            </w:tcBorders>
            <w:shd w:val="clear" w:color="auto" w:fill="FFFFFF"/>
          </w:tcPr>
          <w:p w14:paraId="4ECF10E1">
            <w:pPr>
              <w:spacing w:line="276" w:lineRule="auto"/>
              <w:jc w:val="both"/>
              <w:rPr>
                <w:rFonts w:eastAsia="Times New Roman" w:cs="Times New Roman"/>
                <w:b/>
                <w:sz w:val="28"/>
                <w:szCs w:val="28"/>
              </w:rPr>
            </w:pPr>
            <w:r>
              <w:rPr>
                <w:rFonts w:eastAsia="Times New Roman" w:cs="Times New Roman"/>
                <w:b/>
                <w:sz w:val="28"/>
                <w:szCs w:val="28"/>
              </w:rPr>
              <w:t>Тема раздела</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6185AE7E">
            <w:pPr>
              <w:spacing w:line="276" w:lineRule="auto"/>
              <w:jc w:val="both"/>
            </w:pPr>
            <w:r>
              <w:rPr>
                <w:rFonts w:eastAsia="Times New Roman" w:cs="Times New Roman"/>
                <w:b/>
                <w:sz w:val="28"/>
                <w:szCs w:val="28"/>
              </w:rPr>
              <w:t>Кол-часов</w:t>
            </w:r>
          </w:p>
        </w:tc>
      </w:tr>
      <w:tr w14:paraId="552A0D27">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2E80BE3B">
            <w:pPr>
              <w:snapToGrid w:val="0"/>
              <w:spacing w:line="276" w:lineRule="auto"/>
              <w:jc w:val="both"/>
              <w:rPr>
                <w:rFonts w:eastAsia="Times New Roman" w:cs="Times New Roman"/>
                <w:sz w:val="28"/>
                <w:szCs w:val="28"/>
              </w:rPr>
            </w:pPr>
            <w:r>
              <w:rPr>
                <w:rFonts w:eastAsia="Times New Roman" w:cs="Times New Roman"/>
                <w:sz w:val="28"/>
                <w:szCs w:val="28"/>
              </w:rPr>
              <w:t>1</w:t>
            </w:r>
          </w:p>
        </w:tc>
        <w:tc>
          <w:tcPr>
            <w:tcW w:w="6650" w:type="dxa"/>
            <w:tcBorders>
              <w:top w:val="single" w:color="000000" w:sz="4" w:space="0"/>
              <w:left w:val="single" w:color="000000" w:sz="4" w:space="0"/>
              <w:bottom w:val="single" w:color="000000" w:sz="4" w:space="0"/>
              <w:right w:val="nil"/>
            </w:tcBorders>
            <w:shd w:val="clear" w:color="auto" w:fill="FFFFFF"/>
          </w:tcPr>
          <w:p w14:paraId="7046811D">
            <w:pPr>
              <w:spacing w:line="276" w:lineRule="auto"/>
              <w:jc w:val="both"/>
              <w:rPr>
                <w:rFonts w:eastAsia="Times New Roman" w:cs="Times New Roman"/>
                <w:sz w:val="28"/>
                <w:szCs w:val="28"/>
              </w:rPr>
            </w:pPr>
            <w:r>
              <w:rPr>
                <w:rFonts w:eastAsia="Times New Roman" w:cs="Times New Roman"/>
                <w:sz w:val="28"/>
                <w:szCs w:val="28"/>
              </w:rPr>
              <w:t>Упражнения для развития тонкой моторики рук.</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59F23383">
            <w:pPr>
              <w:spacing w:line="276" w:lineRule="auto"/>
              <w:jc w:val="both"/>
            </w:pPr>
            <w:r>
              <w:rPr>
                <w:rFonts w:eastAsia="Times New Roman" w:cs="Times New Roman"/>
                <w:sz w:val="28"/>
                <w:szCs w:val="28"/>
              </w:rPr>
              <w:t>10</w:t>
            </w:r>
          </w:p>
        </w:tc>
      </w:tr>
      <w:tr w14:paraId="35AD1BBF">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2D26E45C">
            <w:pPr>
              <w:snapToGrid w:val="0"/>
              <w:spacing w:line="276" w:lineRule="auto"/>
              <w:jc w:val="both"/>
              <w:rPr>
                <w:rFonts w:eastAsia="Times New Roman" w:cs="Times New Roman"/>
                <w:sz w:val="28"/>
                <w:szCs w:val="28"/>
              </w:rPr>
            </w:pPr>
            <w:r>
              <w:rPr>
                <w:rFonts w:eastAsia="Times New Roman" w:cs="Times New Roman"/>
                <w:sz w:val="28"/>
                <w:szCs w:val="28"/>
              </w:rPr>
              <w:t>2</w:t>
            </w:r>
          </w:p>
        </w:tc>
        <w:tc>
          <w:tcPr>
            <w:tcW w:w="6650" w:type="dxa"/>
            <w:tcBorders>
              <w:top w:val="single" w:color="000000" w:sz="4" w:space="0"/>
              <w:left w:val="single" w:color="000000" w:sz="4" w:space="0"/>
              <w:bottom w:val="single" w:color="000000" w:sz="4" w:space="0"/>
              <w:right w:val="nil"/>
            </w:tcBorders>
            <w:shd w:val="clear" w:color="auto" w:fill="FFFFFF"/>
          </w:tcPr>
          <w:p w14:paraId="19A2590B">
            <w:pPr>
              <w:spacing w:line="276" w:lineRule="auto"/>
              <w:jc w:val="both"/>
              <w:rPr>
                <w:rFonts w:eastAsia="Times New Roman" w:cs="Times New Roman"/>
                <w:sz w:val="28"/>
                <w:szCs w:val="28"/>
              </w:rPr>
            </w:pPr>
            <w:r>
              <w:rPr>
                <w:rFonts w:eastAsia="Times New Roman" w:cs="Times New Roman"/>
                <w:sz w:val="28"/>
                <w:szCs w:val="28"/>
              </w:rPr>
              <w:t>Упражнения с пластичными материалами.</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253D46EE">
            <w:pPr>
              <w:spacing w:line="276" w:lineRule="auto"/>
              <w:jc w:val="both"/>
            </w:pPr>
            <w:r>
              <w:rPr>
                <w:rFonts w:eastAsia="Times New Roman" w:cs="Times New Roman"/>
                <w:sz w:val="28"/>
                <w:szCs w:val="28"/>
              </w:rPr>
              <w:t>50</w:t>
            </w:r>
          </w:p>
        </w:tc>
      </w:tr>
      <w:tr w14:paraId="0E7A056D">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45A7EF92">
            <w:pPr>
              <w:snapToGrid w:val="0"/>
              <w:spacing w:line="276" w:lineRule="auto"/>
              <w:jc w:val="both"/>
              <w:rPr>
                <w:rFonts w:eastAsia="Times New Roman" w:cs="Times New Roman"/>
                <w:sz w:val="28"/>
                <w:szCs w:val="28"/>
              </w:rPr>
            </w:pPr>
            <w:r>
              <w:rPr>
                <w:rFonts w:eastAsia="Times New Roman" w:cs="Times New Roman"/>
                <w:sz w:val="28"/>
                <w:szCs w:val="28"/>
              </w:rPr>
              <w:t>3</w:t>
            </w:r>
          </w:p>
        </w:tc>
        <w:tc>
          <w:tcPr>
            <w:tcW w:w="6650" w:type="dxa"/>
            <w:tcBorders>
              <w:top w:val="single" w:color="000000" w:sz="4" w:space="0"/>
              <w:left w:val="single" w:color="000000" w:sz="4" w:space="0"/>
              <w:bottom w:val="single" w:color="000000" w:sz="4" w:space="0"/>
              <w:right w:val="nil"/>
            </w:tcBorders>
            <w:shd w:val="clear" w:color="auto" w:fill="FFFFFF"/>
          </w:tcPr>
          <w:p w14:paraId="4A898F4A">
            <w:pPr>
              <w:spacing w:line="276" w:lineRule="auto"/>
              <w:jc w:val="both"/>
              <w:rPr>
                <w:rFonts w:eastAsia="Times New Roman" w:cs="Times New Roman"/>
                <w:sz w:val="28"/>
                <w:szCs w:val="28"/>
              </w:rPr>
            </w:pPr>
            <w:r>
              <w:rPr>
                <w:rFonts w:eastAsia="Times New Roman" w:cs="Times New Roman"/>
                <w:sz w:val="28"/>
                <w:szCs w:val="28"/>
              </w:rPr>
              <w:t>Упражнения со строительными материалами.</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7ED66509">
            <w:pPr>
              <w:spacing w:line="276" w:lineRule="auto"/>
              <w:jc w:val="both"/>
            </w:pPr>
            <w:r>
              <w:rPr>
                <w:rFonts w:eastAsia="Times New Roman" w:cs="Times New Roman"/>
                <w:sz w:val="28"/>
                <w:szCs w:val="28"/>
              </w:rPr>
              <w:t>6</w:t>
            </w:r>
          </w:p>
        </w:tc>
      </w:tr>
      <w:tr w14:paraId="45D6A2CB">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71593FFF">
            <w:pPr>
              <w:snapToGrid w:val="0"/>
              <w:spacing w:line="276" w:lineRule="auto"/>
              <w:jc w:val="both"/>
              <w:rPr>
                <w:rFonts w:eastAsia="Times New Roman" w:cs="Times New Roman"/>
                <w:sz w:val="28"/>
                <w:szCs w:val="28"/>
              </w:rPr>
            </w:pPr>
            <w:r>
              <w:rPr>
                <w:rFonts w:eastAsia="Times New Roman" w:cs="Times New Roman"/>
                <w:sz w:val="28"/>
                <w:szCs w:val="28"/>
              </w:rPr>
              <w:t>4</w:t>
            </w:r>
          </w:p>
        </w:tc>
        <w:tc>
          <w:tcPr>
            <w:tcW w:w="6650" w:type="dxa"/>
            <w:tcBorders>
              <w:top w:val="single" w:color="000000" w:sz="4" w:space="0"/>
              <w:left w:val="single" w:color="000000" w:sz="4" w:space="0"/>
              <w:bottom w:val="single" w:color="000000" w:sz="4" w:space="0"/>
              <w:right w:val="nil"/>
            </w:tcBorders>
            <w:shd w:val="clear" w:color="auto" w:fill="FFFFFF"/>
          </w:tcPr>
          <w:p w14:paraId="5068BA62">
            <w:pPr>
              <w:spacing w:line="276" w:lineRule="auto"/>
              <w:jc w:val="both"/>
              <w:rPr>
                <w:rFonts w:eastAsia="Times New Roman" w:cs="Times New Roman"/>
                <w:sz w:val="28"/>
                <w:szCs w:val="28"/>
              </w:rPr>
            </w:pPr>
            <w:r>
              <w:rPr>
                <w:rFonts w:eastAsia="Times New Roman" w:cs="Times New Roman"/>
                <w:sz w:val="28"/>
                <w:szCs w:val="28"/>
              </w:rPr>
              <w:t>Упражнения с бумагой, тканью, природными и бросовыми материалами.</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2AA8C56F">
            <w:pPr>
              <w:spacing w:line="276" w:lineRule="auto"/>
              <w:jc w:val="both"/>
            </w:pPr>
            <w:r>
              <w:rPr>
                <w:rFonts w:eastAsia="Times New Roman" w:cs="Times New Roman"/>
                <w:sz w:val="28"/>
                <w:szCs w:val="28"/>
              </w:rPr>
              <w:t>200</w:t>
            </w:r>
          </w:p>
        </w:tc>
      </w:tr>
      <w:tr w14:paraId="3EF8B69B">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74341001">
            <w:pPr>
              <w:snapToGrid w:val="0"/>
              <w:spacing w:line="276" w:lineRule="auto"/>
              <w:jc w:val="both"/>
              <w:rPr>
                <w:rFonts w:eastAsia="Times New Roman" w:cs="Times New Roman"/>
                <w:sz w:val="28"/>
                <w:szCs w:val="28"/>
              </w:rPr>
            </w:pPr>
            <w:r>
              <w:rPr>
                <w:rFonts w:eastAsia="Times New Roman" w:cs="Times New Roman"/>
                <w:sz w:val="28"/>
                <w:szCs w:val="28"/>
              </w:rPr>
              <w:t>5</w:t>
            </w:r>
          </w:p>
        </w:tc>
        <w:tc>
          <w:tcPr>
            <w:tcW w:w="6650" w:type="dxa"/>
            <w:tcBorders>
              <w:top w:val="single" w:color="000000" w:sz="4" w:space="0"/>
              <w:left w:val="single" w:color="000000" w:sz="4" w:space="0"/>
              <w:bottom w:val="single" w:color="000000" w:sz="4" w:space="0"/>
              <w:right w:val="nil"/>
            </w:tcBorders>
            <w:shd w:val="clear" w:color="auto" w:fill="FFFFFF"/>
          </w:tcPr>
          <w:p w14:paraId="41889756">
            <w:pPr>
              <w:spacing w:line="276" w:lineRule="auto"/>
              <w:jc w:val="both"/>
              <w:rPr>
                <w:rFonts w:eastAsia="Times New Roman" w:cs="Times New Roman"/>
                <w:sz w:val="28"/>
                <w:szCs w:val="28"/>
              </w:rPr>
            </w:pPr>
            <w:r>
              <w:rPr>
                <w:rFonts w:eastAsia="Times New Roman" w:cs="Times New Roman"/>
                <w:sz w:val="28"/>
                <w:szCs w:val="28"/>
              </w:rPr>
              <w:t>Уборка помещений.</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2FB224E6">
            <w:pPr>
              <w:spacing w:line="276" w:lineRule="auto"/>
              <w:jc w:val="both"/>
            </w:pPr>
            <w:r>
              <w:rPr>
                <w:rFonts w:eastAsia="Times New Roman" w:cs="Times New Roman"/>
                <w:sz w:val="28"/>
                <w:szCs w:val="28"/>
              </w:rPr>
              <w:t>24</w:t>
            </w:r>
          </w:p>
        </w:tc>
      </w:tr>
      <w:tr w14:paraId="65E92DE9">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18D9B85E">
            <w:pPr>
              <w:snapToGrid w:val="0"/>
              <w:spacing w:line="276" w:lineRule="auto"/>
              <w:jc w:val="both"/>
              <w:rPr>
                <w:rFonts w:eastAsia="Times New Roman" w:cs="Times New Roman"/>
                <w:sz w:val="28"/>
                <w:szCs w:val="28"/>
              </w:rPr>
            </w:pPr>
            <w:r>
              <w:rPr>
                <w:rFonts w:eastAsia="Times New Roman" w:cs="Times New Roman"/>
                <w:sz w:val="28"/>
                <w:szCs w:val="28"/>
              </w:rPr>
              <w:t>6</w:t>
            </w:r>
          </w:p>
        </w:tc>
        <w:tc>
          <w:tcPr>
            <w:tcW w:w="6650" w:type="dxa"/>
            <w:tcBorders>
              <w:top w:val="single" w:color="000000" w:sz="4" w:space="0"/>
              <w:left w:val="single" w:color="000000" w:sz="4" w:space="0"/>
              <w:bottom w:val="single" w:color="000000" w:sz="4" w:space="0"/>
              <w:right w:val="nil"/>
            </w:tcBorders>
            <w:shd w:val="clear" w:color="auto" w:fill="FFFFFF"/>
          </w:tcPr>
          <w:p w14:paraId="1B586600">
            <w:pPr>
              <w:spacing w:line="276" w:lineRule="auto"/>
              <w:jc w:val="both"/>
              <w:rPr>
                <w:rFonts w:eastAsia="Times New Roman" w:cs="Times New Roman"/>
                <w:sz w:val="28"/>
                <w:szCs w:val="28"/>
              </w:rPr>
            </w:pPr>
            <w:r>
              <w:rPr>
                <w:rFonts w:eastAsia="Times New Roman" w:cs="Times New Roman"/>
                <w:sz w:val="28"/>
                <w:szCs w:val="28"/>
              </w:rPr>
              <w:t>Уход за комнатными растениями</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79801959">
            <w:pPr>
              <w:spacing w:line="276" w:lineRule="auto"/>
              <w:jc w:val="both"/>
            </w:pPr>
            <w:r>
              <w:rPr>
                <w:rFonts w:eastAsia="Times New Roman" w:cs="Times New Roman"/>
                <w:sz w:val="28"/>
                <w:szCs w:val="28"/>
              </w:rPr>
              <w:t>22</w:t>
            </w:r>
          </w:p>
        </w:tc>
      </w:tr>
      <w:tr w14:paraId="5F6E3786">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5DA2BF80">
            <w:pPr>
              <w:snapToGrid w:val="0"/>
              <w:spacing w:line="276" w:lineRule="auto"/>
              <w:jc w:val="both"/>
              <w:rPr>
                <w:rFonts w:eastAsia="Times New Roman" w:cs="Times New Roman"/>
                <w:sz w:val="28"/>
                <w:szCs w:val="28"/>
              </w:rPr>
            </w:pPr>
            <w:r>
              <w:rPr>
                <w:rFonts w:eastAsia="Times New Roman" w:cs="Times New Roman"/>
                <w:sz w:val="28"/>
                <w:szCs w:val="28"/>
              </w:rPr>
              <w:t>7</w:t>
            </w:r>
          </w:p>
        </w:tc>
        <w:tc>
          <w:tcPr>
            <w:tcW w:w="6650" w:type="dxa"/>
            <w:tcBorders>
              <w:top w:val="single" w:color="000000" w:sz="4" w:space="0"/>
              <w:left w:val="single" w:color="000000" w:sz="4" w:space="0"/>
              <w:bottom w:val="single" w:color="000000" w:sz="4" w:space="0"/>
              <w:right w:val="nil"/>
            </w:tcBorders>
            <w:shd w:val="clear" w:color="auto" w:fill="FFFFFF"/>
          </w:tcPr>
          <w:p w14:paraId="417B6F9C">
            <w:pPr>
              <w:spacing w:line="276" w:lineRule="auto"/>
              <w:jc w:val="both"/>
              <w:rPr>
                <w:rFonts w:eastAsia="Times New Roman" w:cs="Times New Roman"/>
                <w:sz w:val="28"/>
                <w:szCs w:val="28"/>
              </w:rPr>
            </w:pPr>
            <w:r>
              <w:rPr>
                <w:rFonts w:eastAsia="Times New Roman" w:cs="Times New Roman"/>
                <w:sz w:val="28"/>
                <w:szCs w:val="28"/>
              </w:rPr>
              <w:t>Садовые работы</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39C67870">
            <w:pPr>
              <w:spacing w:line="276" w:lineRule="auto"/>
              <w:jc w:val="both"/>
            </w:pPr>
            <w:r>
              <w:rPr>
                <w:rFonts w:eastAsia="Times New Roman" w:cs="Times New Roman"/>
                <w:sz w:val="28"/>
                <w:szCs w:val="28"/>
              </w:rPr>
              <w:t>28</w:t>
            </w:r>
          </w:p>
        </w:tc>
      </w:tr>
      <w:tr w14:paraId="2BB80F43">
        <w:tblPrEx>
          <w:tblCellMar>
            <w:top w:w="0" w:type="dxa"/>
            <w:left w:w="108" w:type="dxa"/>
            <w:bottom w:w="0" w:type="dxa"/>
            <w:right w:w="108" w:type="dxa"/>
          </w:tblCellMar>
        </w:tblPrEx>
        <w:tc>
          <w:tcPr>
            <w:tcW w:w="738" w:type="dxa"/>
            <w:tcBorders>
              <w:top w:val="single" w:color="000000" w:sz="4" w:space="0"/>
              <w:left w:val="single" w:color="000000" w:sz="4" w:space="0"/>
              <w:bottom w:val="single" w:color="000000" w:sz="4" w:space="0"/>
              <w:right w:val="nil"/>
            </w:tcBorders>
            <w:shd w:val="clear" w:color="auto" w:fill="FFFFFF"/>
          </w:tcPr>
          <w:p w14:paraId="7A86506F">
            <w:pPr>
              <w:snapToGrid w:val="0"/>
              <w:spacing w:line="276" w:lineRule="auto"/>
              <w:jc w:val="both"/>
              <w:rPr>
                <w:rFonts w:eastAsia="Times New Roman" w:cs="Times New Roman"/>
                <w:sz w:val="28"/>
                <w:szCs w:val="28"/>
              </w:rPr>
            </w:pPr>
          </w:p>
        </w:tc>
        <w:tc>
          <w:tcPr>
            <w:tcW w:w="6650" w:type="dxa"/>
            <w:tcBorders>
              <w:top w:val="single" w:color="000000" w:sz="4" w:space="0"/>
              <w:left w:val="single" w:color="000000" w:sz="4" w:space="0"/>
              <w:bottom w:val="single" w:color="000000" w:sz="4" w:space="0"/>
              <w:right w:val="nil"/>
            </w:tcBorders>
            <w:shd w:val="clear" w:color="auto" w:fill="FFFFFF"/>
          </w:tcPr>
          <w:p w14:paraId="44E3AC12">
            <w:pPr>
              <w:spacing w:line="276" w:lineRule="auto"/>
              <w:jc w:val="both"/>
              <w:rPr>
                <w:rFonts w:eastAsia="Times New Roman" w:cs="Times New Roman"/>
                <w:sz w:val="28"/>
                <w:szCs w:val="28"/>
              </w:rPr>
            </w:pPr>
            <w:r>
              <w:rPr>
                <w:rFonts w:eastAsia="Times New Roman" w:cs="Times New Roman"/>
                <w:sz w:val="28"/>
                <w:szCs w:val="28"/>
              </w:rPr>
              <w:t>Итого:</w:t>
            </w:r>
          </w:p>
        </w:tc>
        <w:tc>
          <w:tcPr>
            <w:tcW w:w="2110" w:type="dxa"/>
            <w:tcBorders>
              <w:top w:val="single" w:color="000000" w:sz="4" w:space="0"/>
              <w:left w:val="single" w:color="000000" w:sz="4" w:space="0"/>
              <w:bottom w:val="single" w:color="000000" w:sz="4" w:space="0"/>
              <w:right w:val="single" w:color="000000" w:sz="4" w:space="0"/>
            </w:tcBorders>
            <w:shd w:val="clear" w:color="auto" w:fill="FFFFFF"/>
          </w:tcPr>
          <w:p w14:paraId="7127B8F1">
            <w:pPr>
              <w:spacing w:line="276" w:lineRule="auto"/>
              <w:jc w:val="both"/>
            </w:pPr>
            <w:r>
              <w:rPr>
                <w:rFonts w:eastAsia="Times New Roman" w:cs="Times New Roman"/>
                <w:sz w:val="28"/>
                <w:szCs w:val="28"/>
              </w:rPr>
              <w:t>340</w:t>
            </w:r>
          </w:p>
        </w:tc>
      </w:tr>
    </w:tbl>
    <w:p w14:paraId="6EF8CE2C">
      <w:pPr>
        <w:pStyle w:val="31"/>
        <w:spacing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r>
        <w:rPr>
          <w:rFonts w:ascii="Times New Roman" w:hAnsi="Times New Roman" w:cs="Times New Roman"/>
          <w:sz w:val="28"/>
          <w:szCs w:val="28"/>
        </w:rPr>
        <w:t>Рабочая</w:t>
      </w:r>
      <w:r>
        <w:rPr>
          <w:rFonts w:ascii="Times New Roman" w:hAnsi="Times New Roman" w:eastAsia="Times New Roman" w:cs="Times New Roman"/>
          <w:sz w:val="28"/>
          <w:szCs w:val="28"/>
        </w:rPr>
        <w:t xml:space="preserve"> </w:t>
      </w:r>
      <w:r>
        <w:rPr>
          <w:rFonts w:ascii="Times New Roman" w:hAnsi="Times New Roman" w:cs="Times New Roman"/>
          <w:sz w:val="28"/>
          <w:szCs w:val="28"/>
        </w:rPr>
        <w:t>программа</w:t>
      </w:r>
      <w:r>
        <w:rPr>
          <w:rFonts w:ascii="Times New Roman" w:hAnsi="Times New Roman" w:eastAsia="Times New Roman" w:cs="Times New Roman"/>
          <w:sz w:val="28"/>
          <w:szCs w:val="28"/>
        </w:rPr>
        <w:t xml:space="preserve"> </w:t>
      </w:r>
      <w:r>
        <w:rPr>
          <w:rFonts w:ascii="Times New Roman" w:hAnsi="Times New Roman" w:cs="Times New Roman"/>
          <w:sz w:val="28"/>
          <w:szCs w:val="28"/>
        </w:rPr>
        <w:t>составлена</w:t>
      </w:r>
      <w:r>
        <w:rPr>
          <w:rFonts w:ascii="Times New Roman" w:hAnsi="Times New Roman" w:eastAsia="Times New Roman" w:cs="Times New Roman"/>
          <w:sz w:val="28"/>
          <w:szCs w:val="28"/>
        </w:rPr>
        <w:t xml:space="preserve"> </w:t>
      </w:r>
      <w:r>
        <w:rPr>
          <w:rFonts w:ascii="Times New Roman" w:hAnsi="Times New Roman" w:cs="Times New Roman"/>
          <w:sz w:val="28"/>
          <w:szCs w:val="28"/>
        </w:rPr>
        <w:t>в</w:t>
      </w:r>
      <w:r>
        <w:rPr>
          <w:rFonts w:ascii="Times New Roman" w:hAnsi="Times New Roman" w:eastAsia="Times New Roman" w:cs="Times New Roman"/>
          <w:sz w:val="28"/>
          <w:szCs w:val="28"/>
        </w:rPr>
        <w:t xml:space="preserve"> </w:t>
      </w:r>
      <w:r>
        <w:rPr>
          <w:rFonts w:ascii="Times New Roman" w:hAnsi="Times New Roman" w:cs="Times New Roman"/>
          <w:sz w:val="28"/>
          <w:szCs w:val="28"/>
        </w:rPr>
        <w:t>соответствии</w:t>
      </w:r>
      <w:r>
        <w:rPr>
          <w:rFonts w:ascii="Times New Roman" w:hAnsi="Times New Roman" w:eastAsia="Times New Roman" w:cs="Times New Roman"/>
          <w:sz w:val="28"/>
          <w:szCs w:val="28"/>
        </w:rPr>
        <w:t xml:space="preserve"> </w:t>
      </w:r>
      <w:r>
        <w:rPr>
          <w:rFonts w:ascii="Times New Roman" w:hAnsi="Times New Roman" w:cs="Times New Roman"/>
          <w:sz w:val="28"/>
          <w:szCs w:val="28"/>
        </w:rPr>
        <w:t>с</w:t>
      </w:r>
      <w:r>
        <w:rPr>
          <w:rFonts w:ascii="Times New Roman" w:hAnsi="Times New Roman" w:eastAsia="Times New Roman" w:cs="Times New Roman"/>
          <w:sz w:val="28"/>
          <w:szCs w:val="28"/>
        </w:rPr>
        <w:t xml:space="preserve"> </w:t>
      </w:r>
      <w:r>
        <w:rPr>
          <w:rFonts w:ascii="Times New Roman" w:hAnsi="Times New Roman" w:cs="Times New Roman"/>
          <w:sz w:val="28"/>
          <w:szCs w:val="28"/>
        </w:rPr>
        <w:t>учебным</w:t>
      </w:r>
      <w:r>
        <w:rPr>
          <w:rFonts w:ascii="Times New Roman" w:hAnsi="Times New Roman" w:eastAsia="Times New Roman" w:cs="Times New Roman"/>
          <w:sz w:val="28"/>
          <w:szCs w:val="28"/>
        </w:rPr>
        <w:t xml:space="preserve"> </w:t>
      </w:r>
      <w:r>
        <w:rPr>
          <w:rFonts w:ascii="Times New Roman" w:hAnsi="Times New Roman" w:cs="Times New Roman"/>
          <w:sz w:val="28"/>
          <w:szCs w:val="28"/>
        </w:rPr>
        <w:t>планом</w:t>
      </w:r>
      <w:r>
        <w:rPr>
          <w:rFonts w:ascii="Times New Roman" w:hAnsi="Times New Roman" w:eastAsia="Times New Roman" w:cs="Times New Roman"/>
          <w:sz w:val="28"/>
          <w:szCs w:val="28"/>
        </w:rPr>
        <w:t xml:space="preserve"> </w:t>
      </w:r>
      <w:r>
        <w:rPr>
          <w:rFonts w:ascii="Times New Roman" w:hAnsi="Times New Roman" w:cs="Times New Roman"/>
          <w:sz w:val="28"/>
          <w:szCs w:val="28"/>
        </w:rPr>
        <w:t>ОУ</w:t>
      </w:r>
      <w:r>
        <w:rPr>
          <w:rFonts w:ascii="Times New Roman" w:hAnsi="Times New Roman" w:eastAsia="Times New Roman" w:cs="Times New Roman"/>
          <w:sz w:val="28"/>
          <w:szCs w:val="28"/>
        </w:rPr>
        <w:t xml:space="preserve"> </w:t>
      </w:r>
      <w:r>
        <w:rPr>
          <w:rFonts w:ascii="Times New Roman" w:hAnsi="Times New Roman" w:cs="Times New Roman"/>
          <w:sz w:val="28"/>
          <w:szCs w:val="28"/>
        </w:rPr>
        <w:t>и</w:t>
      </w:r>
      <w:r>
        <w:rPr>
          <w:rFonts w:ascii="Times New Roman" w:hAnsi="Times New Roman" w:eastAsia="Times New Roman" w:cs="Times New Roman"/>
          <w:sz w:val="28"/>
          <w:szCs w:val="28"/>
        </w:rPr>
        <w:t xml:space="preserve"> </w:t>
      </w:r>
      <w:r>
        <w:rPr>
          <w:rFonts w:ascii="Times New Roman" w:hAnsi="Times New Roman" w:cs="Times New Roman"/>
          <w:sz w:val="28"/>
          <w:szCs w:val="28"/>
        </w:rPr>
        <w:t>рассчитана</w:t>
      </w:r>
      <w:r>
        <w:rPr>
          <w:rFonts w:ascii="Times New Roman" w:hAnsi="Times New Roman" w:eastAsia="Times New Roman" w:cs="Times New Roman"/>
          <w:sz w:val="28"/>
          <w:szCs w:val="28"/>
        </w:rPr>
        <w:t xml:space="preserve"> </w:t>
      </w:r>
      <w:r>
        <w:rPr>
          <w:rFonts w:ascii="Times New Roman" w:hAnsi="Times New Roman" w:cs="Times New Roman"/>
          <w:sz w:val="28"/>
          <w:szCs w:val="28"/>
        </w:rPr>
        <w:t>на</w:t>
      </w:r>
      <w:r>
        <w:rPr>
          <w:rFonts w:ascii="Times New Roman" w:hAnsi="Times New Roman" w:eastAsia="Times New Roman" w:cs="Times New Roman"/>
          <w:sz w:val="28"/>
          <w:szCs w:val="28"/>
        </w:rPr>
        <w:t xml:space="preserve"> 340 </w:t>
      </w:r>
      <w:r>
        <w:rPr>
          <w:rFonts w:ascii="Times New Roman" w:hAnsi="Times New Roman" w:cs="Times New Roman"/>
          <w:sz w:val="28"/>
          <w:szCs w:val="28"/>
        </w:rPr>
        <w:t>часов</w:t>
      </w:r>
      <w:r>
        <w:rPr>
          <w:rFonts w:ascii="Times New Roman" w:hAnsi="Times New Roman" w:eastAsia="Times New Roman" w:cs="Times New Roman"/>
          <w:sz w:val="28"/>
          <w:szCs w:val="28"/>
        </w:rPr>
        <w:t xml:space="preserve"> </w:t>
      </w:r>
      <w:r>
        <w:rPr>
          <w:rFonts w:ascii="Times New Roman" w:hAnsi="Times New Roman" w:cs="Times New Roman"/>
          <w:sz w:val="28"/>
          <w:szCs w:val="28"/>
        </w:rPr>
        <w:t>(исходя</w:t>
      </w:r>
      <w:r>
        <w:rPr>
          <w:rFonts w:ascii="Times New Roman" w:hAnsi="Times New Roman" w:eastAsia="Times New Roman" w:cs="Times New Roman"/>
          <w:sz w:val="28"/>
          <w:szCs w:val="28"/>
        </w:rPr>
        <w:t xml:space="preserve"> </w:t>
      </w:r>
      <w:r>
        <w:rPr>
          <w:rFonts w:ascii="Times New Roman" w:hAnsi="Times New Roman" w:cs="Times New Roman"/>
          <w:sz w:val="28"/>
          <w:szCs w:val="28"/>
        </w:rPr>
        <w:t>из</w:t>
      </w:r>
      <w:r>
        <w:rPr>
          <w:rFonts w:ascii="Times New Roman" w:hAnsi="Times New Roman" w:eastAsia="Times New Roman" w:cs="Times New Roman"/>
          <w:sz w:val="28"/>
          <w:szCs w:val="28"/>
        </w:rPr>
        <w:t xml:space="preserve"> </w:t>
      </w:r>
      <w:r>
        <w:rPr>
          <w:rFonts w:ascii="Times New Roman" w:hAnsi="Times New Roman" w:cs="Times New Roman"/>
          <w:sz w:val="28"/>
          <w:szCs w:val="28"/>
        </w:rPr>
        <w:t>34</w:t>
      </w:r>
      <w:r>
        <w:rPr>
          <w:rFonts w:ascii="Times New Roman" w:hAnsi="Times New Roman" w:eastAsia="Times New Roman" w:cs="Times New Roman"/>
          <w:sz w:val="28"/>
          <w:szCs w:val="28"/>
        </w:rPr>
        <w:t xml:space="preserve"> </w:t>
      </w:r>
      <w:r>
        <w:rPr>
          <w:rFonts w:ascii="Times New Roman" w:hAnsi="Times New Roman" w:cs="Times New Roman"/>
          <w:sz w:val="28"/>
          <w:szCs w:val="28"/>
        </w:rPr>
        <w:t>учебных</w:t>
      </w:r>
      <w:r>
        <w:rPr>
          <w:rFonts w:ascii="Times New Roman" w:hAnsi="Times New Roman" w:eastAsia="Times New Roman" w:cs="Times New Roman"/>
          <w:sz w:val="28"/>
          <w:szCs w:val="28"/>
        </w:rPr>
        <w:t xml:space="preserve"> </w:t>
      </w:r>
      <w:r>
        <w:rPr>
          <w:rFonts w:ascii="Times New Roman" w:hAnsi="Times New Roman" w:cs="Times New Roman"/>
          <w:sz w:val="28"/>
          <w:szCs w:val="28"/>
        </w:rPr>
        <w:t>недель</w:t>
      </w:r>
      <w:r>
        <w:rPr>
          <w:rFonts w:ascii="Times New Roman" w:hAnsi="Times New Roman" w:eastAsia="Times New Roman" w:cs="Times New Roman"/>
          <w:sz w:val="28"/>
          <w:szCs w:val="28"/>
        </w:rPr>
        <w:t xml:space="preserve"> </w:t>
      </w:r>
      <w:r>
        <w:rPr>
          <w:rFonts w:ascii="Times New Roman" w:hAnsi="Times New Roman" w:cs="Times New Roman"/>
          <w:sz w:val="28"/>
          <w:szCs w:val="28"/>
        </w:rPr>
        <w:t>в</w:t>
      </w:r>
      <w:r>
        <w:rPr>
          <w:rFonts w:ascii="Times New Roman" w:hAnsi="Times New Roman" w:eastAsia="Times New Roman" w:cs="Times New Roman"/>
          <w:sz w:val="28"/>
          <w:szCs w:val="28"/>
        </w:rPr>
        <w:t xml:space="preserve"> </w:t>
      </w:r>
      <w:r>
        <w:rPr>
          <w:rFonts w:ascii="Times New Roman" w:hAnsi="Times New Roman" w:cs="Times New Roman"/>
          <w:sz w:val="28"/>
          <w:szCs w:val="28"/>
        </w:rPr>
        <w:t>году)</w:t>
      </w:r>
      <w:r>
        <w:rPr>
          <w:rFonts w:ascii="Times New Roman" w:hAnsi="Times New Roman" w:eastAsia="Times New Roman" w:cs="Times New Roman"/>
          <w:sz w:val="28"/>
          <w:szCs w:val="28"/>
        </w:rPr>
        <w:t xml:space="preserve"> </w:t>
      </w:r>
      <w:r>
        <w:rPr>
          <w:rFonts w:ascii="Times New Roman" w:hAnsi="Times New Roman" w:cs="Times New Roman"/>
          <w:sz w:val="28"/>
          <w:szCs w:val="28"/>
        </w:rPr>
        <w:t>(учебная</w:t>
      </w:r>
      <w:r>
        <w:rPr>
          <w:rFonts w:ascii="Times New Roman" w:hAnsi="Times New Roman" w:eastAsia="Times New Roman" w:cs="Times New Roman"/>
          <w:sz w:val="28"/>
          <w:szCs w:val="28"/>
        </w:rPr>
        <w:t xml:space="preserve"> </w:t>
      </w:r>
      <w:r>
        <w:rPr>
          <w:rFonts w:ascii="Times New Roman" w:hAnsi="Times New Roman" w:cs="Times New Roman"/>
          <w:sz w:val="28"/>
          <w:szCs w:val="28"/>
        </w:rPr>
        <w:t>нагрузка</w:t>
      </w:r>
      <w:r>
        <w:rPr>
          <w:rFonts w:ascii="Times New Roman" w:hAnsi="Times New Roman" w:eastAsia="Times New Roman" w:cs="Times New Roman"/>
          <w:sz w:val="28"/>
          <w:szCs w:val="28"/>
        </w:rPr>
        <w:t xml:space="preserve"> – 10 </w:t>
      </w:r>
      <w:r>
        <w:rPr>
          <w:rFonts w:ascii="Times New Roman" w:hAnsi="Times New Roman" w:cs="Times New Roman"/>
          <w:sz w:val="28"/>
          <w:szCs w:val="28"/>
        </w:rPr>
        <w:t>ч</w:t>
      </w:r>
      <w:r>
        <w:rPr>
          <w:rFonts w:ascii="Times New Roman" w:hAnsi="Times New Roman" w:eastAsia="Times New Roman" w:cs="Times New Roman"/>
          <w:sz w:val="28"/>
          <w:szCs w:val="28"/>
        </w:rPr>
        <w:t xml:space="preserve"> </w:t>
      </w:r>
      <w:r>
        <w:rPr>
          <w:rFonts w:ascii="Times New Roman" w:hAnsi="Times New Roman" w:cs="Times New Roman"/>
          <w:sz w:val="28"/>
          <w:szCs w:val="28"/>
        </w:rPr>
        <w:t>в</w:t>
      </w:r>
      <w:r>
        <w:rPr>
          <w:rFonts w:ascii="Times New Roman" w:hAnsi="Times New Roman" w:eastAsia="Times New Roman" w:cs="Times New Roman"/>
          <w:sz w:val="28"/>
          <w:szCs w:val="28"/>
        </w:rPr>
        <w:t xml:space="preserve"> </w:t>
      </w:r>
      <w:r>
        <w:rPr>
          <w:rFonts w:ascii="Times New Roman" w:hAnsi="Times New Roman" w:cs="Times New Roman"/>
          <w:sz w:val="28"/>
          <w:szCs w:val="28"/>
        </w:rPr>
        <w:t>неделю).</w:t>
      </w:r>
    </w:p>
    <w:p w14:paraId="32843768">
      <w:pPr>
        <w:pStyle w:val="31"/>
        <w:ind w:firstLine="851"/>
        <w:jc w:val="both"/>
        <w:rPr>
          <w:rFonts w:ascii="Times New Roman" w:hAnsi="Times New Roman" w:eastAsia="Times New Roman" w:cs="Times New Roman"/>
          <w:color w:val="FF0000"/>
          <w:sz w:val="28"/>
          <w:szCs w:val="28"/>
        </w:rPr>
      </w:pPr>
    </w:p>
    <w:p w14:paraId="332ADF49">
      <w:pPr>
        <w:pStyle w:val="31"/>
        <w:ind w:firstLine="851"/>
        <w:jc w:val="both"/>
        <w:rPr>
          <w:rFonts w:ascii="Times New Roman" w:hAnsi="Times New Roman" w:eastAsia="Times New Roman" w:cs="Times New Roman"/>
          <w:b/>
          <w:sz w:val="40"/>
          <w:szCs w:val="40"/>
        </w:rPr>
      </w:pPr>
      <w:r>
        <w:rPr>
          <w:rFonts w:ascii="Times New Roman" w:hAnsi="Times New Roman" w:eastAsia="Times New Roman" w:cs="Times New Roman"/>
          <w:sz w:val="28"/>
          <w:szCs w:val="28"/>
        </w:rPr>
        <w:t>Предусмотрены следующие виды труда: работа с пластилином, с природным материалом, с мозаикой, с бумагой и картоном, с тканью и нитками, со строительным материалом, хозяйственно-бытовой труд</w:t>
      </w:r>
      <w:r>
        <w:rPr>
          <w:rFonts w:ascii="Times New Roman" w:hAnsi="Times New Roman" w:eastAsia="Times New Roman" w:cs="Times New Roman"/>
          <w:sz w:val="40"/>
          <w:szCs w:val="40"/>
        </w:rPr>
        <w:t xml:space="preserve">. </w:t>
      </w:r>
    </w:p>
    <w:p w14:paraId="3899138F">
      <w:pPr>
        <w:pStyle w:val="32"/>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Программное</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содержание</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уроков</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ручного</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труда</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для</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 xml:space="preserve">учащихся                      </w:t>
      </w:r>
      <w:r>
        <w:rPr>
          <w:rFonts w:ascii="Times New Roman" w:hAnsi="Times New Roman" w:eastAsia="Times New Roman" w:cs="Times New Roman"/>
          <w:b/>
          <w:sz w:val="28"/>
          <w:szCs w:val="28"/>
        </w:rPr>
        <w:t xml:space="preserve"> 11 </w:t>
      </w:r>
      <w:r>
        <w:rPr>
          <w:rFonts w:ascii="Times New Roman" w:hAnsi="Times New Roman" w:cs="Times New Roman"/>
          <w:b/>
          <w:sz w:val="28"/>
          <w:szCs w:val="28"/>
        </w:rPr>
        <w:t>класса</w:t>
      </w:r>
      <w:r>
        <w:rPr>
          <w:rFonts w:ascii="Times New Roman" w:hAnsi="Times New Roman" w:eastAsia="Times New Roman" w:cs="Times New Roman"/>
          <w:b/>
          <w:sz w:val="28"/>
          <w:szCs w:val="28"/>
        </w:rPr>
        <w:t xml:space="preserve"> </w:t>
      </w:r>
      <w:r>
        <w:rPr>
          <w:rFonts w:ascii="Times New Roman" w:hAnsi="Times New Roman" w:cs="Times New Roman"/>
          <w:b/>
          <w:sz w:val="28"/>
          <w:szCs w:val="28"/>
        </w:rPr>
        <w:t>(2 вариант)</w:t>
      </w:r>
    </w:p>
    <w:p w14:paraId="5AF84E79">
      <w:pPr>
        <w:spacing w:line="276" w:lineRule="auto"/>
        <w:jc w:val="both"/>
        <w:rPr>
          <w:rFonts w:eastAsia="Times New Roman" w:cs="Times New Roman"/>
          <w:sz w:val="28"/>
          <w:szCs w:val="28"/>
        </w:rPr>
      </w:pPr>
      <w:r>
        <w:rPr>
          <w:rFonts w:eastAsia="Times New Roman" w:cs="Times New Roman"/>
          <w:b/>
          <w:sz w:val="28"/>
          <w:szCs w:val="28"/>
        </w:rPr>
        <w:t>Упражнения для развития тонкой моторики рук:</w:t>
      </w:r>
    </w:p>
    <w:p w14:paraId="3689B0E1">
      <w:pPr>
        <w:pStyle w:val="34"/>
        <w:jc w:val="both"/>
        <w:rPr>
          <w:rFonts w:eastAsia="Times New Roman" w:cs="Times New Roman"/>
          <w:b/>
          <w:sz w:val="28"/>
          <w:szCs w:val="28"/>
        </w:rPr>
      </w:pPr>
      <w:r>
        <w:rPr>
          <w:rFonts w:eastAsia="Times New Roman" w:cs="Times New Roman"/>
          <w:sz w:val="28"/>
          <w:szCs w:val="28"/>
        </w:rPr>
        <w:t>Упражнения на развитие произвольных движений пальцев и кистей рук по образцу с помощью учителя (отдельные, попеременные, последовательные движения и серии движений).</w:t>
      </w:r>
    </w:p>
    <w:p w14:paraId="4B28CBA1">
      <w:pPr>
        <w:jc w:val="both"/>
        <w:rPr>
          <w:rFonts w:eastAsia="Times New Roman" w:cs="Times New Roman"/>
          <w:sz w:val="28"/>
          <w:szCs w:val="28"/>
        </w:rPr>
      </w:pPr>
      <w:r>
        <w:rPr>
          <w:rFonts w:eastAsia="Times New Roman" w:cs="Times New Roman"/>
          <w:b/>
          <w:sz w:val="28"/>
          <w:szCs w:val="28"/>
        </w:rPr>
        <w:t>Упражнения с пластичными материалами:</w:t>
      </w:r>
    </w:p>
    <w:p w14:paraId="194C33C8">
      <w:pPr>
        <w:pStyle w:val="34"/>
        <w:jc w:val="both"/>
        <w:rPr>
          <w:rFonts w:eastAsia="Times New Roman" w:cs="Times New Roman"/>
          <w:sz w:val="28"/>
          <w:szCs w:val="28"/>
        </w:rPr>
      </w:pPr>
      <w:r>
        <w:rPr>
          <w:rFonts w:eastAsia="Times New Roman" w:cs="Times New Roman"/>
          <w:sz w:val="28"/>
          <w:szCs w:val="28"/>
        </w:rPr>
        <w:t>Ознакомление с приемами зрительно-тактильного обследования предметов перед лепкой из пластилина, глины: ощупывание одной и двумя руками;</w:t>
      </w:r>
    </w:p>
    <w:p w14:paraId="49B9547E">
      <w:pPr>
        <w:pStyle w:val="34"/>
        <w:jc w:val="both"/>
        <w:rPr>
          <w:rFonts w:eastAsia="Times New Roman" w:cs="Times New Roman"/>
          <w:sz w:val="28"/>
          <w:szCs w:val="28"/>
        </w:rPr>
      </w:pPr>
      <w:r>
        <w:rPr>
          <w:rFonts w:eastAsia="Times New Roman" w:cs="Times New Roman"/>
          <w:sz w:val="28"/>
          <w:szCs w:val="28"/>
        </w:rPr>
        <w:t>Развитие тонкой моторики  в процессе лепки: защипывание края, оттягивания;</w:t>
      </w:r>
    </w:p>
    <w:p w14:paraId="17A5A34C">
      <w:pPr>
        <w:pStyle w:val="34"/>
        <w:jc w:val="both"/>
        <w:rPr>
          <w:rFonts w:eastAsia="Times New Roman" w:cs="Times New Roman"/>
          <w:sz w:val="28"/>
          <w:szCs w:val="28"/>
        </w:rPr>
      </w:pPr>
      <w:r>
        <w:rPr>
          <w:rFonts w:eastAsia="Times New Roman" w:cs="Times New Roman"/>
          <w:sz w:val="28"/>
          <w:szCs w:val="28"/>
        </w:rPr>
        <w:t>Совместная обработка лепных изделий пальцами и стекой, украшение ее рельефом;</w:t>
      </w:r>
    </w:p>
    <w:p w14:paraId="58E94660">
      <w:pPr>
        <w:pStyle w:val="34"/>
        <w:jc w:val="both"/>
        <w:rPr>
          <w:rFonts w:eastAsia="Times New Roman" w:cs="Times New Roman"/>
          <w:sz w:val="28"/>
          <w:szCs w:val="28"/>
        </w:rPr>
      </w:pPr>
      <w:r>
        <w:rPr>
          <w:rFonts w:eastAsia="Times New Roman" w:cs="Times New Roman"/>
          <w:sz w:val="28"/>
          <w:szCs w:val="28"/>
        </w:rPr>
        <w:t>Лепка из глины простой посуды, знакомых предметов и графическое изображение их;</w:t>
      </w:r>
    </w:p>
    <w:p w14:paraId="1FDF32D9">
      <w:pPr>
        <w:pStyle w:val="34"/>
        <w:jc w:val="both"/>
        <w:rPr>
          <w:rFonts w:eastAsia="Times New Roman" w:cs="Times New Roman"/>
          <w:sz w:val="28"/>
          <w:szCs w:val="28"/>
        </w:rPr>
      </w:pPr>
      <w:r>
        <w:rPr>
          <w:rFonts w:eastAsia="Times New Roman" w:cs="Times New Roman"/>
          <w:sz w:val="28"/>
          <w:szCs w:val="28"/>
        </w:rPr>
        <w:t>Сопоставление вылепленных объектов и рисунков;</w:t>
      </w:r>
    </w:p>
    <w:p w14:paraId="1914441A">
      <w:pPr>
        <w:pStyle w:val="34"/>
        <w:jc w:val="both"/>
        <w:rPr>
          <w:rFonts w:eastAsia="Times New Roman" w:cs="Times New Roman"/>
          <w:b/>
          <w:sz w:val="28"/>
          <w:szCs w:val="28"/>
        </w:rPr>
      </w:pPr>
      <w:r>
        <w:rPr>
          <w:rFonts w:eastAsia="Times New Roman" w:cs="Times New Roman"/>
          <w:sz w:val="28"/>
          <w:szCs w:val="28"/>
        </w:rPr>
        <w:t xml:space="preserve">Сюжетная лепка.  </w:t>
      </w:r>
    </w:p>
    <w:p w14:paraId="5F18AE9E">
      <w:pPr>
        <w:jc w:val="both"/>
        <w:rPr>
          <w:rFonts w:eastAsia="Times New Roman" w:cs="Times New Roman"/>
          <w:sz w:val="28"/>
          <w:szCs w:val="28"/>
        </w:rPr>
      </w:pPr>
      <w:r>
        <w:rPr>
          <w:rFonts w:eastAsia="Times New Roman" w:cs="Times New Roman"/>
          <w:b/>
          <w:sz w:val="28"/>
          <w:szCs w:val="28"/>
        </w:rPr>
        <w:t>Упражнения со строительными материалами:</w:t>
      </w:r>
    </w:p>
    <w:p w14:paraId="3E674000">
      <w:pPr>
        <w:pStyle w:val="34"/>
        <w:numPr>
          <w:ilvl w:val="0"/>
          <w:numId w:val="3"/>
        </w:numPr>
        <w:jc w:val="both"/>
        <w:rPr>
          <w:rFonts w:eastAsia="Times New Roman" w:cs="Times New Roman"/>
          <w:sz w:val="28"/>
          <w:szCs w:val="28"/>
        </w:rPr>
      </w:pPr>
      <w:r>
        <w:rPr>
          <w:rFonts w:eastAsia="Times New Roman" w:cs="Times New Roman"/>
          <w:sz w:val="28"/>
          <w:szCs w:val="28"/>
        </w:rPr>
        <w:t>Совместное с учениками использование «рисунков-образцов» изделия и рисуночного плана, на котором представлена последовательность изготовления конструкций;</w:t>
      </w:r>
    </w:p>
    <w:p w14:paraId="6B0DBDE1">
      <w:pPr>
        <w:numPr>
          <w:ilvl w:val="0"/>
          <w:numId w:val="4"/>
        </w:numPr>
        <w:jc w:val="both"/>
        <w:rPr>
          <w:rFonts w:eastAsia="Times New Roman" w:cs="Times New Roman"/>
          <w:sz w:val="28"/>
          <w:szCs w:val="28"/>
        </w:rPr>
      </w:pPr>
      <w:r>
        <w:rPr>
          <w:rFonts w:eastAsia="Times New Roman" w:cs="Times New Roman"/>
          <w:sz w:val="28"/>
          <w:szCs w:val="28"/>
        </w:rPr>
        <w:t>Упражнения с разрезными картинками со смысловыми разъемами, с тематическими сборно-разборными игрушками, с сюжетными картинками с вырубленными частями;</w:t>
      </w:r>
    </w:p>
    <w:p w14:paraId="48994CF4">
      <w:pPr>
        <w:numPr>
          <w:ilvl w:val="0"/>
          <w:numId w:val="4"/>
        </w:numPr>
        <w:jc w:val="both"/>
        <w:rPr>
          <w:rFonts w:eastAsia="Times New Roman" w:cs="Times New Roman"/>
          <w:sz w:val="28"/>
          <w:szCs w:val="28"/>
        </w:rPr>
      </w:pPr>
      <w:r>
        <w:rPr>
          <w:rFonts w:eastAsia="Times New Roman" w:cs="Times New Roman"/>
          <w:sz w:val="28"/>
          <w:szCs w:val="28"/>
        </w:rPr>
        <w:t>Конструирование из счетных палочек по рисунку и образцу;</w:t>
      </w:r>
    </w:p>
    <w:p w14:paraId="27F584BB">
      <w:pPr>
        <w:numPr>
          <w:ilvl w:val="0"/>
          <w:numId w:val="4"/>
        </w:numPr>
        <w:jc w:val="both"/>
        <w:rPr>
          <w:rFonts w:eastAsia="Times New Roman" w:cs="Times New Roman"/>
          <w:sz w:val="28"/>
          <w:szCs w:val="28"/>
        </w:rPr>
      </w:pPr>
      <w:r>
        <w:rPr>
          <w:rFonts w:eastAsia="Times New Roman" w:cs="Times New Roman"/>
          <w:sz w:val="28"/>
          <w:szCs w:val="28"/>
        </w:rPr>
        <w:t>Конструирование из пластмассового конструктора;</w:t>
      </w:r>
    </w:p>
    <w:p w14:paraId="31ABD48E">
      <w:pPr>
        <w:numPr>
          <w:ilvl w:val="0"/>
          <w:numId w:val="4"/>
        </w:numPr>
        <w:jc w:val="both"/>
        <w:rPr>
          <w:rFonts w:eastAsia="Times New Roman" w:cs="Times New Roman"/>
          <w:b/>
          <w:sz w:val="28"/>
          <w:szCs w:val="28"/>
        </w:rPr>
      </w:pPr>
      <w:r>
        <w:rPr>
          <w:rFonts w:eastAsia="Times New Roman" w:cs="Times New Roman"/>
          <w:sz w:val="28"/>
          <w:szCs w:val="28"/>
        </w:rPr>
        <w:t>Знакомство с простейшими металлическим конструктором. Создание моделей геометрических фигур.</w:t>
      </w:r>
    </w:p>
    <w:p w14:paraId="7F430AFB">
      <w:pPr>
        <w:spacing w:line="276" w:lineRule="auto"/>
        <w:jc w:val="both"/>
        <w:rPr>
          <w:rFonts w:eastAsia="Times New Roman" w:cs="Times New Roman"/>
          <w:sz w:val="28"/>
          <w:szCs w:val="28"/>
        </w:rPr>
      </w:pPr>
      <w:r>
        <w:rPr>
          <w:rFonts w:eastAsia="Times New Roman" w:cs="Times New Roman"/>
          <w:b/>
          <w:sz w:val="28"/>
          <w:szCs w:val="28"/>
        </w:rPr>
        <w:t>Упражнения с бумагой, тканью, природными и бросовыми материалами:</w:t>
      </w:r>
    </w:p>
    <w:p w14:paraId="6D9D9AE1">
      <w:pPr>
        <w:pStyle w:val="34"/>
        <w:numPr>
          <w:ilvl w:val="0"/>
          <w:numId w:val="5"/>
        </w:numPr>
        <w:jc w:val="both"/>
        <w:rPr>
          <w:rFonts w:eastAsia="Times New Roman" w:cs="Times New Roman"/>
          <w:sz w:val="28"/>
          <w:szCs w:val="28"/>
        </w:rPr>
      </w:pPr>
      <w:r>
        <w:rPr>
          <w:rFonts w:eastAsia="Times New Roman" w:cs="Times New Roman"/>
          <w:sz w:val="28"/>
          <w:szCs w:val="28"/>
        </w:rPr>
        <w:t>Изготовление объемных фигурок из шишек, желудей, каштанов с использованием пластилина («Старичок-лесовичок», «Лошадка», «Жираф», «Птичка», «Ежик»);</w:t>
      </w:r>
    </w:p>
    <w:p w14:paraId="3B8D2A5C">
      <w:pPr>
        <w:pStyle w:val="34"/>
        <w:numPr>
          <w:ilvl w:val="0"/>
          <w:numId w:val="5"/>
        </w:numPr>
        <w:jc w:val="both"/>
        <w:rPr>
          <w:rFonts w:eastAsia="Times New Roman" w:cs="Times New Roman"/>
          <w:sz w:val="28"/>
          <w:szCs w:val="28"/>
        </w:rPr>
      </w:pPr>
      <w:r>
        <w:rPr>
          <w:rFonts w:eastAsia="Times New Roman" w:cs="Times New Roman"/>
          <w:sz w:val="28"/>
          <w:szCs w:val="28"/>
        </w:rPr>
        <w:t>Аппликация из сухих листьев, цветов, семян, круп «Белая береза», «На озере», «Дачный дом»;</w:t>
      </w:r>
    </w:p>
    <w:p w14:paraId="62DEA5B0">
      <w:pPr>
        <w:pStyle w:val="34"/>
        <w:numPr>
          <w:ilvl w:val="0"/>
          <w:numId w:val="5"/>
        </w:numPr>
        <w:jc w:val="both"/>
        <w:rPr>
          <w:rFonts w:eastAsia="Times New Roman" w:cs="Times New Roman"/>
          <w:sz w:val="28"/>
          <w:szCs w:val="28"/>
        </w:rPr>
      </w:pPr>
      <w:r>
        <w:rPr>
          <w:rFonts w:eastAsia="Times New Roman" w:cs="Times New Roman"/>
          <w:sz w:val="28"/>
          <w:szCs w:val="28"/>
        </w:rPr>
        <w:t>Создание аппликаций из геометрических фигур (тепловоз, кораблик, вертолет, заяц, кот, аист);</w:t>
      </w:r>
    </w:p>
    <w:p w14:paraId="41A94E9C">
      <w:pPr>
        <w:pStyle w:val="34"/>
        <w:numPr>
          <w:ilvl w:val="0"/>
          <w:numId w:val="5"/>
        </w:numPr>
        <w:jc w:val="both"/>
        <w:rPr>
          <w:rFonts w:eastAsia="Times New Roman" w:cs="Times New Roman"/>
          <w:sz w:val="28"/>
          <w:szCs w:val="28"/>
        </w:rPr>
      </w:pPr>
      <w:r>
        <w:rPr>
          <w:rFonts w:eastAsia="Times New Roman" w:cs="Times New Roman"/>
          <w:sz w:val="28"/>
          <w:szCs w:val="28"/>
        </w:rPr>
        <w:t>Обучение плетению из бумажных полос. Изготовление салфеток и бумажных ковриков;</w:t>
      </w:r>
    </w:p>
    <w:p w14:paraId="46FACFFE">
      <w:pPr>
        <w:pStyle w:val="34"/>
        <w:numPr>
          <w:ilvl w:val="0"/>
          <w:numId w:val="5"/>
        </w:numPr>
        <w:jc w:val="both"/>
        <w:rPr>
          <w:rFonts w:eastAsia="Times New Roman" w:cs="Times New Roman"/>
          <w:sz w:val="28"/>
          <w:szCs w:val="28"/>
        </w:rPr>
      </w:pPr>
      <w:r>
        <w:rPr>
          <w:rFonts w:eastAsia="Times New Roman" w:cs="Times New Roman"/>
          <w:sz w:val="28"/>
          <w:szCs w:val="28"/>
        </w:rPr>
        <w:t>Изготовление новогодних игрушек (гирлянды, фонарики, флажки, украшения на елку);</w:t>
      </w:r>
    </w:p>
    <w:p w14:paraId="0BDDDE62">
      <w:pPr>
        <w:pStyle w:val="34"/>
        <w:numPr>
          <w:ilvl w:val="0"/>
          <w:numId w:val="5"/>
        </w:numPr>
        <w:jc w:val="both"/>
        <w:rPr>
          <w:rFonts w:eastAsia="Times New Roman" w:cs="Times New Roman"/>
          <w:sz w:val="28"/>
          <w:szCs w:val="28"/>
        </w:rPr>
      </w:pPr>
      <w:r>
        <w:rPr>
          <w:rFonts w:eastAsia="Times New Roman" w:cs="Times New Roman"/>
          <w:sz w:val="28"/>
          <w:szCs w:val="28"/>
        </w:rPr>
        <w:t>Упражнения с деревянными, пластмассовыми, картонными фигурами (пуговицы, детали-контуры для сумочки, шнурками и деревянными или пластмассовыми иголками с большими ушками;</w:t>
      </w:r>
    </w:p>
    <w:p w14:paraId="2E8DD706">
      <w:pPr>
        <w:pStyle w:val="34"/>
        <w:numPr>
          <w:ilvl w:val="0"/>
          <w:numId w:val="5"/>
        </w:numPr>
        <w:jc w:val="both"/>
        <w:rPr>
          <w:rFonts w:eastAsia="Times New Roman" w:cs="Times New Roman"/>
          <w:sz w:val="28"/>
          <w:szCs w:val="28"/>
        </w:rPr>
      </w:pPr>
      <w:r>
        <w:rPr>
          <w:rFonts w:eastAsia="Times New Roman" w:cs="Times New Roman"/>
          <w:sz w:val="28"/>
          <w:szCs w:val="28"/>
        </w:rPr>
        <w:t>Совместное изготовление поделок из бросового материала (катушки, скорлупа орехов, яиц, перышек, картонной тары, мочала);</w:t>
      </w:r>
    </w:p>
    <w:p w14:paraId="04E500CC">
      <w:pPr>
        <w:pStyle w:val="34"/>
        <w:numPr>
          <w:ilvl w:val="0"/>
          <w:numId w:val="5"/>
        </w:numPr>
        <w:jc w:val="both"/>
        <w:rPr>
          <w:rFonts w:eastAsia="Times New Roman" w:cs="Times New Roman"/>
          <w:sz w:val="28"/>
          <w:szCs w:val="28"/>
        </w:rPr>
      </w:pPr>
      <w:r>
        <w:rPr>
          <w:rFonts w:eastAsia="Times New Roman" w:cs="Times New Roman"/>
          <w:sz w:val="28"/>
          <w:szCs w:val="28"/>
        </w:rPr>
        <w:t>Выполнение предметной аппликации, аппликация с элементами оригами;</w:t>
      </w:r>
    </w:p>
    <w:p w14:paraId="761C0268">
      <w:pPr>
        <w:pStyle w:val="34"/>
        <w:numPr>
          <w:ilvl w:val="0"/>
          <w:numId w:val="5"/>
        </w:numPr>
        <w:jc w:val="both"/>
        <w:rPr>
          <w:rFonts w:eastAsia="Times New Roman" w:cs="Times New Roman"/>
          <w:sz w:val="28"/>
          <w:szCs w:val="28"/>
        </w:rPr>
      </w:pPr>
      <w:r>
        <w:rPr>
          <w:rFonts w:eastAsia="Times New Roman" w:cs="Times New Roman"/>
          <w:sz w:val="28"/>
          <w:szCs w:val="28"/>
        </w:rPr>
        <w:t>Создание объемных игрушек в стиле бумагопластики;</w:t>
      </w:r>
    </w:p>
    <w:p w14:paraId="796BFB4F">
      <w:pPr>
        <w:pStyle w:val="34"/>
        <w:numPr>
          <w:ilvl w:val="0"/>
          <w:numId w:val="5"/>
        </w:numPr>
        <w:jc w:val="both"/>
        <w:rPr>
          <w:rFonts w:eastAsia="Times New Roman" w:cs="Times New Roman"/>
          <w:sz w:val="28"/>
          <w:szCs w:val="28"/>
        </w:rPr>
      </w:pPr>
      <w:r>
        <w:rPr>
          <w:rFonts w:eastAsia="Times New Roman" w:cs="Times New Roman"/>
          <w:sz w:val="28"/>
          <w:szCs w:val="28"/>
        </w:rPr>
        <w:t>Выполнение поделок из крупных и мелких коробок (мебель, здания, пеналы);</w:t>
      </w:r>
    </w:p>
    <w:p w14:paraId="7AE8A332">
      <w:pPr>
        <w:pStyle w:val="34"/>
        <w:numPr>
          <w:ilvl w:val="0"/>
          <w:numId w:val="5"/>
        </w:numPr>
        <w:jc w:val="both"/>
        <w:rPr>
          <w:rFonts w:eastAsia="Times New Roman" w:cs="Times New Roman"/>
          <w:sz w:val="28"/>
          <w:szCs w:val="28"/>
        </w:rPr>
      </w:pPr>
      <w:r>
        <w:rPr>
          <w:rFonts w:eastAsia="Times New Roman" w:cs="Times New Roman"/>
          <w:sz w:val="28"/>
          <w:szCs w:val="28"/>
        </w:rPr>
        <w:t>Работа с нитками и тканью;</w:t>
      </w:r>
    </w:p>
    <w:p w14:paraId="11F37CB8">
      <w:pPr>
        <w:pStyle w:val="34"/>
        <w:numPr>
          <w:ilvl w:val="0"/>
          <w:numId w:val="5"/>
        </w:numPr>
        <w:spacing w:line="276" w:lineRule="auto"/>
        <w:jc w:val="both"/>
        <w:rPr>
          <w:rFonts w:eastAsia="Times New Roman" w:cs="Times New Roman"/>
          <w:sz w:val="28"/>
          <w:szCs w:val="28"/>
        </w:rPr>
      </w:pPr>
      <w:r>
        <w:rPr>
          <w:rFonts w:eastAsia="Times New Roman" w:cs="Times New Roman"/>
          <w:sz w:val="28"/>
          <w:szCs w:val="28"/>
        </w:rPr>
        <w:t>Ремонт детских книг, журналов, коробок для настольных книг.</w:t>
      </w:r>
    </w:p>
    <w:p w14:paraId="430EB8CC">
      <w:pPr>
        <w:pStyle w:val="31"/>
        <w:spacing w:line="276" w:lineRule="auto"/>
        <w:ind w:firstLine="709"/>
        <w:jc w:val="both"/>
        <w:rPr>
          <w:rFonts w:cs="Times New Roman"/>
          <w:sz w:val="28"/>
          <w:szCs w:val="28"/>
        </w:rPr>
      </w:pPr>
      <w:r>
        <w:rPr>
          <w:rFonts w:ascii="Times New Roman" w:hAnsi="Times New Roman" w:cs="Times New Roman"/>
          <w:b/>
          <w:sz w:val="28"/>
          <w:szCs w:val="28"/>
        </w:rPr>
        <w:t>Хозяйственно-бытовой труд</w:t>
      </w:r>
    </w:p>
    <w:p w14:paraId="600D0B70">
      <w:pPr>
        <w:spacing w:line="276" w:lineRule="auto"/>
        <w:jc w:val="both"/>
        <w:rPr>
          <w:rFonts w:cs="Times New Roman"/>
          <w:sz w:val="26"/>
          <w:szCs w:val="26"/>
        </w:rPr>
      </w:pPr>
      <w:r>
        <w:rPr>
          <w:rFonts w:cs="Times New Roman"/>
          <w:sz w:val="28"/>
          <w:szCs w:val="28"/>
        </w:rPr>
        <w:t xml:space="preserve">Уборка </w:t>
      </w:r>
      <w:r>
        <w:rPr>
          <w:rFonts w:cs="Times New Roman"/>
          <w:sz w:val="26"/>
          <w:szCs w:val="26"/>
        </w:rPr>
        <w:t>помещений.</w:t>
      </w:r>
    </w:p>
    <w:p w14:paraId="780BF05F">
      <w:pPr>
        <w:numPr>
          <w:ilvl w:val="0"/>
          <w:numId w:val="6"/>
        </w:numPr>
        <w:jc w:val="both"/>
        <w:rPr>
          <w:rFonts w:cs="Times New Roman"/>
          <w:sz w:val="26"/>
          <w:szCs w:val="26"/>
        </w:rPr>
      </w:pPr>
      <w:r>
        <w:rPr>
          <w:rFonts w:cs="Times New Roman"/>
          <w:sz w:val="26"/>
          <w:szCs w:val="26"/>
        </w:rPr>
        <w:t xml:space="preserve">Уборка с поверхности стола мусора </w:t>
      </w:r>
    </w:p>
    <w:p w14:paraId="1B3D3AA5">
      <w:pPr>
        <w:numPr>
          <w:ilvl w:val="0"/>
          <w:numId w:val="6"/>
        </w:numPr>
        <w:jc w:val="both"/>
        <w:rPr>
          <w:rFonts w:cs="Times New Roman"/>
          <w:sz w:val="26"/>
          <w:szCs w:val="26"/>
        </w:rPr>
      </w:pPr>
      <w:r>
        <w:rPr>
          <w:rFonts w:cs="Times New Roman"/>
          <w:sz w:val="26"/>
          <w:szCs w:val="26"/>
        </w:rPr>
        <w:t>Вытирание поверхности мебели</w:t>
      </w:r>
    </w:p>
    <w:p w14:paraId="213CEEF4">
      <w:pPr>
        <w:numPr>
          <w:ilvl w:val="0"/>
          <w:numId w:val="7"/>
        </w:numPr>
        <w:jc w:val="both"/>
        <w:rPr>
          <w:rFonts w:cs="Times New Roman"/>
          <w:sz w:val="26"/>
          <w:szCs w:val="26"/>
        </w:rPr>
      </w:pPr>
      <w:r>
        <w:rPr>
          <w:rFonts w:cs="Times New Roman"/>
          <w:sz w:val="26"/>
          <w:szCs w:val="26"/>
        </w:rPr>
        <w:t>Уборка пола</w:t>
      </w:r>
    </w:p>
    <w:p w14:paraId="3A0AC852">
      <w:pPr>
        <w:numPr>
          <w:ilvl w:val="0"/>
          <w:numId w:val="7"/>
        </w:numPr>
        <w:jc w:val="both"/>
        <w:rPr>
          <w:rFonts w:cs="Times New Roman"/>
          <w:sz w:val="26"/>
          <w:szCs w:val="26"/>
        </w:rPr>
      </w:pPr>
      <w:r>
        <w:rPr>
          <w:rFonts w:cs="Times New Roman"/>
          <w:sz w:val="26"/>
          <w:szCs w:val="26"/>
        </w:rPr>
        <w:t>Соблюдение последовательности действий при подметании пола: сметание мусора в определенное место, заметание мусора на совок, высыпание мусора в урну</w:t>
      </w:r>
    </w:p>
    <w:p w14:paraId="01390546">
      <w:pPr>
        <w:jc w:val="both"/>
        <w:rPr>
          <w:rFonts w:cs="Times New Roman"/>
          <w:sz w:val="26"/>
          <w:szCs w:val="26"/>
        </w:rPr>
      </w:pPr>
      <w:r>
        <w:rPr>
          <w:rFonts w:cs="Times New Roman"/>
          <w:sz w:val="26"/>
          <w:szCs w:val="26"/>
        </w:rPr>
        <w:t>Уход за комнатными растениями.</w:t>
      </w:r>
    </w:p>
    <w:p w14:paraId="2791FF87">
      <w:pPr>
        <w:numPr>
          <w:ilvl w:val="0"/>
          <w:numId w:val="8"/>
        </w:numPr>
        <w:jc w:val="both"/>
        <w:rPr>
          <w:rFonts w:cs="Times New Roman"/>
          <w:sz w:val="26"/>
          <w:szCs w:val="26"/>
        </w:rPr>
      </w:pPr>
      <w:r>
        <w:rPr>
          <w:rFonts w:cs="Times New Roman"/>
          <w:sz w:val="26"/>
          <w:szCs w:val="26"/>
        </w:rPr>
        <w:t>Определение необходимости полива растения</w:t>
      </w:r>
    </w:p>
    <w:p w14:paraId="05A0A3FB">
      <w:pPr>
        <w:numPr>
          <w:ilvl w:val="0"/>
          <w:numId w:val="8"/>
        </w:numPr>
        <w:jc w:val="both"/>
        <w:rPr>
          <w:rFonts w:cs="Times New Roman"/>
          <w:sz w:val="26"/>
          <w:szCs w:val="26"/>
        </w:rPr>
      </w:pPr>
      <w:r>
        <w:rPr>
          <w:rFonts w:cs="Times New Roman"/>
          <w:sz w:val="26"/>
          <w:szCs w:val="26"/>
        </w:rPr>
        <w:t>Полив растения</w:t>
      </w:r>
    </w:p>
    <w:p w14:paraId="3D290844">
      <w:pPr>
        <w:numPr>
          <w:ilvl w:val="0"/>
          <w:numId w:val="8"/>
        </w:numPr>
        <w:jc w:val="both"/>
        <w:rPr>
          <w:rFonts w:cs="Times New Roman"/>
          <w:sz w:val="26"/>
          <w:szCs w:val="26"/>
        </w:rPr>
      </w:pPr>
      <w:r>
        <w:rPr>
          <w:rFonts w:cs="Times New Roman"/>
          <w:sz w:val="26"/>
          <w:szCs w:val="26"/>
        </w:rPr>
        <w:t>Рыхление почвы</w:t>
      </w:r>
    </w:p>
    <w:p w14:paraId="3DBAC86D">
      <w:pPr>
        <w:numPr>
          <w:ilvl w:val="0"/>
          <w:numId w:val="8"/>
        </w:numPr>
        <w:jc w:val="both"/>
        <w:rPr>
          <w:rFonts w:cs="Times New Roman"/>
          <w:sz w:val="26"/>
          <w:szCs w:val="26"/>
        </w:rPr>
      </w:pPr>
      <w:r>
        <w:rPr>
          <w:rFonts w:cs="Times New Roman"/>
          <w:sz w:val="26"/>
          <w:szCs w:val="26"/>
        </w:rPr>
        <w:t>Пересадка растения</w:t>
      </w:r>
    </w:p>
    <w:p w14:paraId="1A27F93C">
      <w:pPr>
        <w:numPr>
          <w:ilvl w:val="0"/>
          <w:numId w:val="8"/>
        </w:numPr>
        <w:jc w:val="both"/>
        <w:rPr>
          <w:rFonts w:cs="Times New Roman"/>
          <w:sz w:val="26"/>
          <w:szCs w:val="26"/>
        </w:rPr>
      </w:pPr>
      <w:r>
        <w:rPr>
          <w:rFonts w:cs="Times New Roman"/>
          <w:sz w:val="26"/>
          <w:szCs w:val="26"/>
        </w:rPr>
        <w:t>Мытье растения</w:t>
      </w:r>
    </w:p>
    <w:p w14:paraId="05F76E19">
      <w:pPr>
        <w:jc w:val="both"/>
        <w:rPr>
          <w:rFonts w:cs="Times New Roman"/>
          <w:sz w:val="26"/>
          <w:szCs w:val="26"/>
        </w:rPr>
      </w:pPr>
      <w:r>
        <w:rPr>
          <w:rFonts w:cs="Times New Roman"/>
          <w:sz w:val="26"/>
          <w:szCs w:val="26"/>
        </w:rPr>
        <w:t>Садовые работы.</w:t>
      </w:r>
    </w:p>
    <w:p w14:paraId="5E188AEB">
      <w:pPr>
        <w:pStyle w:val="31"/>
        <w:numPr>
          <w:ilvl w:val="0"/>
          <w:numId w:val="9"/>
        </w:numPr>
        <w:rPr>
          <w:rFonts w:ascii="Times New Roman" w:hAnsi="Times New Roman" w:cs="Times New Roman"/>
          <w:sz w:val="26"/>
          <w:szCs w:val="26"/>
        </w:rPr>
      </w:pPr>
      <w:r>
        <w:rPr>
          <w:rFonts w:ascii="Times New Roman" w:hAnsi="Times New Roman" w:cs="Times New Roman"/>
          <w:sz w:val="26"/>
          <w:szCs w:val="26"/>
        </w:rPr>
        <w:t>Уборка бытового мусора</w:t>
      </w:r>
    </w:p>
    <w:p w14:paraId="72F8A234">
      <w:pPr>
        <w:pStyle w:val="31"/>
        <w:numPr>
          <w:ilvl w:val="0"/>
          <w:numId w:val="9"/>
        </w:numPr>
        <w:rPr>
          <w:rFonts w:ascii="Times New Roman" w:hAnsi="Times New Roman" w:cs="Times New Roman"/>
          <w:sz w:val="26"/>
          <w:szCs w:val="26"/>
        </w:rPr>
      </w:pPr>
      <w:r>
        <w:rPr>
          <w:rFonts w:ascii="Times New Roman" w:hAnsi="Times New Roman" w:cs="Times New Roman"/>
          <w:sz w:val="26"/>
          <w:szCs w:val="26"/>
        </w:rPr>
        <w:t>Подметание территории</w:t>
      </w:r>
    </w:p>
    <w:p w14:paraId="788BA4F9">
      <w:pPr>
        <w:pStyle w:val="31"/>
        <w:numPr>
          <w:ilvl w:val="0"/>
          <w:numId w:val="9"/>
        </w:numPr>
        <w:rPr>
          <w:rFonts w:ascii="Times New Roman" w:hAnsi="Times New Roman" w:cs="Times New Roman"/>
          <w:sz w:val="26"/>
          <w:szCs w:val="26"/>
        </w:rPr>
      </w:pPr>
      <w:r>
        <w:rPr>
          <w:rFonts w:ascii="Times New Roman" w:hAnsi="Times New Roman" w:cs="Times New Roman"/>
          <w:sz w:val="26"/>
          <w:szCs w:val="26"/>
        </w:rPr>
        <w:t>Сгребание травы и листьев</w:t>
      </w:r>
    </w:p>
    <w:p w14:paraId="0CCCAAEF">
      <w:pPr>
        <w:pStyle w:val="31"/>
        <w:numPr>
          <w:ilvl w:val="0"/>
          <w:numId w:val="9"/>
        </w:numPr>
        <w:rPr>
          <w:rFonts w:eastAsia="Times New Roman" w:cs="Times New Roman"/>
          <w:b/>
          <w:bCs/>
          <w:sz w:val="28"/>
          <w:szCs w:val="28"/>
        </w:rPr>
      </w:pPr>
      <w:r>
        <w:rPr>
          <w:rFonts w:ascii="Times New Roman" w:hAnsi="Times New Roman" w:cs="Times New Roman"/>
          <w:sz w:val="26"/>
          <w:szCs w:val="26"/>
        </w:rPr>
        <w:t>Уход</w:t>
      </w:r>
      <w:r>
        <w:rPr>
          <w:rFonts w:ascii="Times New Roman" w:hAnsi="Times New Roman" w:cs="Times New Roman"/>
          <w:sz w:val="28"/>
          <w:szCs w:val="28"/>
        </w:rPr>
        <w:t xml:space="preserve"> за уборочным инвентаре</w:t>
      </w:r>
    </w:p>
    <w:p w14:paraId="3E8CB0E5">
      <w:pPr>
        <w:ind w:left="1429"/>
        <w:rPr>
          <w:rFonts w:eastAsia="Times New Roman" w:cs="Times New Roman"/>
          <w:b/>
          <w:bCs/>
          <w:sz w:val="48"/>
          <w:szCs w:val="48"/>
        </w:rPr>
      </w:pPr>
      <w:r>
        <w:rPr>
          <w:rFonts w:eastAsia="Times New Roman" w:cs="Times New Roman"/>
          <w:b/>
          <w:bCs/>
          <w:sz w:val="28"/>
          <w:szCs w:val="28"/>
        </w:rPr>
        <w:t xml:space="preserve">Планируемые результаты реализации программы. </w:t>
      </w:r>
    </w:p>
    <w:p w14:paraId="29033633">
      <w:pPr>
        <w:tabs>
          <w:tab w:val="left" w:pos="709"/>
        </w:tabs>
        <w:ind w:firstLine="360"/>
        <w:jc w:val="both"/>
        <w:rPr>
          <w:rFonts w:cs="Times New Roman"/>
          <w:sz w:val="28"/>
          <w:szCs w:val="28"/>
        </w:rPr>
      </w:pPr>
      <w:r>
        <w:rPr>
          <w:rFonts w:eastAsia="Times New Roman" w:cs="Times New Roman"/>
          <w:color w:val="FF0000"/>
          <w:sz w:val="28"/>
          <w:szCs w:val="28"/>
        </w:rPr>
        <w:tab/>
      </w:r>
      <w:r>
        <w:rPr>
          <w:rFonts w:cs="Times New Roman"/>
          <w:sz w:val="28"/>
          <w:szCs w:val="28"/>
        </w:rPr>
        <w:t>Учитывая</w:t>
      </w:r>
      <w:r>
        <w:rPr>
          <w:rFonts w:eastAsia="Times New Roman" w:cs="Times New Roman"/>
          <w:sz w:val="28"/>
          <w:szCs w:val="28"/>
        </w:rPr>
        <w:t xml:space="preserve">  </w:t>
      </w:r>
      <w:r>
        <w:rPr>
          <w:rFonts w:cs="Times New Roman"/>
          <w:sz w:val="28"/>
          <w:szCs w:val="28"/>
        </w:rPr>
        <w:t>индивидуальные</w:t>
      </w:r>
      <w:r>
        <w:rPr>
          <w:rFonts w:eastAsia="Times New Roman" w:cs="Times New Roman"/>
          <w:sz w:val="28"/>
          <w:szCs w:val="28"/>
        </w:rPr>
        <w:t xml:space="preserve"> </w:t>
      </w:r>
      <w:r>
        <w:rPr>
          <w:rFonts w:cs="Times New Roman"/>
          <w:sz w:val="28"/>
          <w:szCs w:val="28"/>
        </w:rPr>
        <w:t>особенности</w:t>
      </w:r>
      <w:r>
        <w:rPr>
          <w:rFonts w:eastAsia="Times New Roman" w:cs="Times New Roman"/>
          <w:sz w:val="28"/>
          <w:szCs w:val="28"/>
        </w:rPr>
        <w:t xml:space="preserve"> </w:t>
      </w:r>
      <w:r>
        <w:rPr>
          <w:rFonts w:cs="Times New Roman"/>
          <w:sz w:val="28"/>
          <w:szCs w:val="28"/>
        </w:rPr>
        <w:t>детей,</w:t>
      </w:r>
      <w:r>
        <w:rPr>
          <w:rFonts w:eastAsia="Times New Roman" w:cs="Times New Roman"/>
          <w:sz w:val="28"/>
          <w:szCs w:val="28"/>
        </w:rPr>
        <w:t xml:space="preserve"> в процессе изучения тематических групп по предмету «Ручного труда», класс условно можно разделить на </w:t>
      </w:r>
      <w:r>
        <w:rPr>
          <w:rFonts w:eastAsia="Times New Roman" w:cs="Times New Roman"/>
          <w:b/>
          <w:sz w:val="28"/>
          <w:szCs w:val="28"/>
        </w:rPr>
        <w:t>2 группы:</w:t>
      </w:r>
      <w:r>
        <w:rPr>
          <w:rFonts w:eastAsia="Times New Roman" w:cs="Times New Roman"/>
          <w:sz w:val="28"/>
          <w:szCs w:val="28"/>
        </w:rPr>
        <w:t xml:space="preserve"> </w:t>
      </w:r>
    </w:p>
    <w:p w14:paraId="64CBC827">
      <w:pPr>
        <w:tabs>
          <w:tab w:val="left" w:pos="708"/>
        </w:tabs>
        <w:jc w:val="both"/>
        <w:rPr>
          <w:rFonts w:cs="Times New Roman"/>
          <w:sz w:val="28"/>
          <w:szCs w:val="28"/>
        </w:rPr>
      </w:pPr>
      <w:r>
        <w:rPr>
          <w:rFonts w:cs="Times New Roman"/>
          <w:sz w:val="28"/>
          <w:szCs w:val="28"/>
        </w:rPr>
        <w:tab/>
      </w:r>
      <w:r>
        <w:rPr>
          <w:rFonts w:cs="Times New Roman"/>
          <w:sz w:val="28"/>
          <w:szCs w:val="28"/>
        </w:rPr>
        <w:t>К</w:t>
      </w:r>
      <w:r>
        <w:rPr>
          <w:rFonts w:eastAsia="Times New Roman" w:cs="Times New Roman"/>
          <w:sz w:val="28"/>
          <w:szCs w:val="28"/>
        </w:rPr>
        <w:t xml:space="preserve"> </w:t>
      </w:r>
      <w:r>
        <w:rPr>
          <w:rFonts w:cs="Times New Roman"/>
          <w:sz w:val="28"/>
          <w:szCs w:val="28"/>
        </w:rPr>
        <w:t>концу</w:t>
      </w:r>
      <w:r>
        <w:rPr>
          <w:rFonts w:eastAsia="Times New Roman" w:cs="Times New Roman"/>
          <w:sz w:val="28"/>
          <w:szCs w:val="28"/>
        </w:rPr>
        <w:t xml:space="preserve"> </w:t>
      </w:r>
      <w:r>
        <w:rPr>
          <w:rFonts w:cs="Times New Roman"/>
          <w:sz w:val="28"/>
          <w:szCs w:val="28"/>
        </w:rPr>
        <w:t>года</w:t>
      </w:r>
      <w:r>
        <w:rPr>
          <w:rFonts w:eastAsia="Times New Roman" w:cs="Times New Roman"/>
          <w:sz w:val="28"/>
          <w:szCs w:val="28"/>
        </w:rPr>
        <w:t xml:space="preserve"> </w:t>
      </w:r>
      <w:r>
        <w:rPr>
          <w:rFonts w:cs="Times New Roman"/>
          <w:sz w:val="28"/>
          <w:szCs w:val="28"/>
        </w:rPr>
        <w:t>предусматривается</w:t>
      </w:r>
      <w:r>
        <w:rPr>
          <w:rFonts w:eastAsia="Times New Roman" w:cs="Times New Roman"/>
          <w:sz w:val="28"/>
          <w:szCs w:val="28"/>
        </w:rPr>
        <w:t xml:space="preserve"> </w:t>
      </w:r>
      <w:r>
        <w:rPr>
          <w:rFonts w:cs="Times New Roman"/>
          <w:sz w:val="28"/>
          <w:szCs w:val="28"/>
        </w:rPr>
        <w:t>усвоение</w:t>
      </w:r>
      <w:r>
        <w:rPr>
          <w:rFonts w:eastAsia="Times New Roman" w:cs="Times New Roman"/>
          <w:sz w:val="28"/>
          <w:szCs w:val="28"/>
        </w:rPr>
        <w:t xml:space="preserve"> </w:t>
      </w:r>
      <w:r>
        <w:rPr>
          <w:rFonts w:cs="Times New Roman"/>
          <w:sz w:val="28"/>
          <w:szCs w:val="28"/>
        </w:rPr>
        <w:t>программного</w:t>
      </w:r>
      <w:r>
        <w:rPr>
          <w:rFonts w:eastAsia="Times New Roman" w:cs="Times New Roman"/>
          <w:sz w:val="28"/>
          <w:szCs w:val="28"/>
        </w:rPr>
        <w:t xml:space="preserve"> </w:t>
      </w:r>
      <w:r>
        <w:rPr>
          <w:rFonts w:cs="Times New Roman"/>
          <w:sz w:val="28"/>
          <w:szCs w:val="28"/>
        </w:rPr>
        <w:t>материала</w:t>
      </w:r>
      <w:r>
        <w:rPr>
          <w:rFonts w:eastAsia="Times New Roman" w:cs="Times New Roman"/>
          <w:sz w:val="28"/>
          <w:szCs w:val="28"/>
        </w:rPr>
        <w:t xml:space="preserve"> </w:t>
      </w:r>
      <w:r>
        <w:rPr>
          <w:rFonts w:cs="Times New Roman"/>
          <w:sz w:val="28"/>
          <w:szCs w:val="28"/>
        </w:rPr>
        <w:t>в</w:t>
      </w:r>
      <w:r>
        <w:rPr>
          <w:rFonts w:eastAsia="Times New Roman" w:cs="Times New Roman"/>
          <w:sz w:val="28"/>
          <w:szCs w:val="28"/>
        </w:rPr>
        <w:t xml:space="preserve"> </w:t>
      </w:r>
      <w:r>
        <w:rPr>
          <w:rFonts w:cs="Times New Roman"/>
          <w:sz w:val="28"/>
          <w:szCs w:val="28"/>
        </w:rPr>
        <w:t>соответствии</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уровнем</w:t>
      </w:r>
      <w:r>
        <w:rPr>
          <w:rFonts w:eastAsia="Times New Roman" w:cs="Times New Roman"/>
          <w:sz w:val="28"/>
          <w:szCs w:val="28"/>
        </w:rPr>
        <w:t xml:space="preserve"> </w:t>
      </w:r>
      <w:r>
        <w:rPr>
          <w:rFonts w:cs="Times New Roman"/>
          <w:sz w:val="28"/>
          <w:szCs w:val="28"/>
        </w:rPr>
        <w:t>развития:</w:t>
      </w:r>
      <w:r>
        <w:rPr>
          <w:rFonts w:eastAsia="Times New Roman" w:cs="Times New Roman"/>
          <w:sz w:val="28"/>
          <w:szCs w:val="28"/>
        </w:rPr>
        <w:t xml:space="preserve"> </w:t>
      </w:r>
      <w:r>
        <w:rPr>
          <w:rFonts w:cs="Times New Roman"/>
          <w:b/>
          <w:sz w:val="28"/>
          <w:szCs w:val="28"/>
        </w:rPr>
        <w:t>1,2</w:t>
      </w:r>
      <w:r>
        <w:rPr>
          <w:rFonts w:eastAsia="Times New Roman" w:cs="Times New Roman"/>
          <w:b/>
          <w:sz w:val="28"/>
          <w:szCs w:val="28"/>
        </w:rPr>
        <w:t xml:space="preserve"> </w:t>
      </w:r>
      <w:r>
        <w:rPr>
          <w:rFonts w:cs="Times New Roman"/>
          <w:b/>
          <w:sz w:val="28"/>
          <w:szCs w:val="28"/>
        </w:rPr>
        <w:t>уровень</w:t>
      </w:r>
      <w:r>
        <w:rPr>
          <w:rFonts w:eastAsia="Times New Roman" w:cs="Times New Roman"/>
          <w:b/>
          <w:sz w:val="28"/>
          <w:szCs w:val="28"/>
        </w:rPr>
        <w:t xml:space="preserve"> </w:t>
      </w:r>
      <w:r>
        <w:rPr>
          <w:rFonts w:cs="Times New Roman"/>
          <w:b/>
          <w:sz w:val="28"/>
          <w:szCs w:val="28"/>
        </w:rPr>
        <w:t>соответствует</w:t>
      </w:r>
      <w:r>
        <w:rPr>
          <w:rFonts w:eastAsia="Times New Roman" w:cs="Times New Roman"/>
          <w:b/>
          <w:sz w:val="28"/>
          <w:szCs w:val="28"/>
        </w:rPr>
        <w:t xml:space="preserve"> </w:t>
      </w:r>
      <w:r>
        <w:rPr>
          <w:rFonts w:cs="Times New Roman"/>
          <w:b/>
          <w:sz w:val="28"/>
          <w:szCs w:val="28"/>
        </w:rPr>
        <w:t>1,2</w:t>
      </w:r>
      <w:r>
        <w:rPr>
          <w:rFonts w:eastAsia="Times New Roman" w:cs="Times New Roman"/>
          <w:b/>
          <w:sz w:val="28"/>
          <w:szCs w:val="28"/>
        </w:rPr>
        <w:t xml:space="preserve"> </w:t>
      </w:r>
      <w:r>
        <w:rPr>
          <w:rFonts w:cs="Times New Roman"/>
          <w:b/>
          <w:sz w:val="28"/>
          <w:szCs w:val="28"/>
        </w:rPr>
        <w:t>группе</w:t>
      </w:r>
      <w:r>
        <w:rPr>
          <w:rFonts w:cs="Times New Roman"/>
          <w:sz w:val="28"/>
          <w:szCs w:val="28"/>
        </w:rPr>
        <w:t>.</w:t>
      </w:r>
    </w:p>
    <w:p w14:paraId="4E935281">
      <w:pPr>
        <w:shd w:val="clear" w:color="auto" w:fill="FFFFFF"/>
        <w:suppressAutoHyphens w:val="0"/>
        <w:ind w:left="720"/>
        <w:jc w:val="both"/>
        <w:rPr>
          <w:rFonts w:eastAsia="Times New Roman" w:cs="Times New Roman"/>
          <w:b/>
          <w:iCs/>
          <w:color w:val="000000"/>
          <w:sz w:val="28"/>
          <w:szCs w:val="28"/>
          <w:lang w:eastAsia="ar-SA" w:bidi="ar-SA"/>
        </w:rPr>
      </w:pPr>
      <w:r>
        <w:rPr>
          <w:rFonts w:eastAsia="Times New Roman" w:cs="Times New Roman"/>
          <w:b/>
          <w:iCs/>
          <w:color w:val="000000"/>
          <w:sz w:val="28"/>
          <w:szCs w:val="28"/>
          <w:u w:val="single"/>
          <w:lang w:eastAsia="ar-SA" w:bidi="ar-SA"/>
        </w:rPr>
        <w:t>Достаточный уровень</w:t>
      </w:r>
      <w:r>
        <w:rPr>
          <w:rFonts w:eastAsia="Times New Roman" w:cs="Times New Roman"/>
          <w:b/>
          <w:iCs/>
          <w:color w:val="000000"/>
          <w:sz w:val="28"/>
          <w:szCs w:val="28"/>
          <w:lang w:eastAsia="ar-SA" w:bidi="ar-SA"/>
        </w:rPr>
        <w:tab/>
      </w:r>
    </w:p>
    <w:p w14:paraId="1FD0D456">
      <w:pPr>
        <w:shd w:val="clear" w:color="auto" w:fill="FFFFFF"/>
        <w:suppressAutoHyphens w:val="0"/>
        <w:ind w:left="720"/>
        <w:jc w:val="both"/>
        <w:rPr>
          <w:rFonts w:cs="Times New Roman"/>
          <w:b/>
          <w:sz w:val="28"/>
          <w:szCs w:val="28"/>
        </w:rPr>
      </w:pPr>
      <w:r>
        <w:rPr>
          <w:rFonts w:eastAsia="Times New Roman" w:cs="Times New Roman"/>
          <w:b/>
          <w:iCs/>
          <w:color w:val="000000"/>
          <w:sz w:val="28"/>
          <w:szCs w:val="28"/>
          <w:lang w:eastAsia="ar-SA" w:bidi="ar-SA"/>
        </w:rPr>
        <w:t>Предметные результаты:</w:t>
      </w:r>
    </w:p>
    <w:p w14:paraId="2B3D1A47">
      <w:pPr>
        <w:ind w:firstLine="360"/>
        <w:jc w:val="both"/>
        <w:rPr>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знать:</w:t>
      </w:r>
    </w:p>
    <w:p w14:paraId="7271F28E">
      <w:pPr>
        <w:pStyle w:val="28"/>
        <w:numPr>
          <w:ilvl w:val="0"/>
          <w:numId w:val="3"/>
        </w:numPr>
        <w:spacing w:line="240" w:lineRule="auto"/>
        <w:jc w:val="both"/>
        <w:rPr>
          <w:sz w:val="28"/>
          <w:szCs w:val="28"/>
        </w:rPr>
      </w:pPr>
      <w:r>
        <w:rPr>
          <w:sz w:val="28"/>
          <w:szCs w:val="28"/>
        </w:rPr>
        <w:t>названия</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основные</w:t>
      </w:r>
      <w:r>
        <w:rPr>
          <w:rFonts w:eastAsia="Times New Roman"/>
          <w:sz w:val="28"/>
          <w:szCs w:val="28"/>
        </w:rPr>
        <w:t xml:space="preserve"> </w:t>
      </w:r>
      <w:r>
        <w:rPr>
          <w:sz w:val="28"/>
          <w:szCs w:val="28"/>
        </w:rPr>
        <w:t>свойства</w:t>
      </w:r>
      <w:r>
        <w:rPr>
          <w:rFonts w:eastAsia="Times New Roman"/>
          <w:sz w:val="28"/>
          <w:szCs w:val="28"/>
        </w:rPr>
        <w:t xml:space="preserve"> </w:t>
      </w:r>
      <w:r>
        <w:rPr>
          <w:sz w:val="28"/>
          <w:szCs w:val="28"/>
        </w:rPr>
        <w:t>материалов,</w:t>
      </w:r>
      <w:r>
        <w:rPr>
          <w:rFonts w:eastAsia="Times New Roman"/>
          <w:sz w:val="28"/>
          <w:szCs w:val="28"/>
        </w:rPr>
        <w:t xml:space="preserve"> </w:t>
      </w:r>
      <w:r>
        <w:rPr>
          <w:sz w:val="28"/>
          <w:szCs w:val="28"/>
        </w:rPr>
        <w:t>используемых</w:t>
      </w:r>
      <w:r>
        <w:rPr>
          <w:rFonts w:eastAsia="Times New Roman"/>
          <w:sz w:val="28"/>
          <w:szCs w:val="28"/>
        </w:rPr>
        <w:t xml:space="preserve"> </w:t>
      </w:r>
      <w:r>
        <w:rPr>
          <w:sz w:val="28"/>
          <w:szCs w:val="28"/>
        </w:rPr>
        <w:t>при</w:t>
      </w:r>
      <w:r>
        <w:rPr>
          <w:rFonts w:eastAsia="Times New Roman"/>
          <w:sz w:val="28"/>
          <w:szCs w:val="28"/>
        </w:rPr>
        <w:t xml:space="preserve"> </w:t>
      </w:r>
      <w:r>
        <w:rPr>
          <w:sz w:val="28"/>
          <w:szCs w:val="28"/>
        </w:rPr>
        <w:t>выполнении</w:t>
      </w:r>
      <w:r>
        <w:rPr>
          <w:rFonts w:eastAsia="Times New Roman"/>
          <w:sz w:val="28"/>
          <w:szCs w:val="28"/>
        </w:rPr>
        <w:t xml:space="preserve"> </w:t>
      </w:r>
      <w:r>
        <w:rPr>
          <w:sz w:val="28"/>
          <w:szCs w:val="28"/>
        </w:rPr>
        <w:t>поделок;</w:t>
      </w:r>
    </w:p>
    <w:p w14:paraId="53587E2D">
      <w:pPr>
        <w:pStyle w:val="28"/>
        <w:numPr>
          <w:ilvl w:val="0"/>
          <w:numId w:val="10"/>
        </w:numPr>
        <w:spacing w:line="240" w:lineRule="auto"/>
        <w:jc w:val="both"/>
        <w:rPr>
          <w:sz w:val="28"/>
          <w:szCs w:val="28"/>
        </w:rPr>
      </w:pPr>
      <w:r>
        <w:rPr>
          <w:sz w:val="28"/>
          <w:szCs w:val="28"/>
        </w:rPr>
        <w:t>основные</w:t>
      </w:r>
      <w:r>
        <w:rPr>
          <w:rFonts w:eastAsia="Times New Roman"/>
          <w:sz w:val="28"/>
          <w:szCs w:val="28"/>
        </w:rPr>
        <w:t xml:space="preserve"> </w:t>
      </w:r>
      <w:r>
        <w:rPr>
          <w:sz w:val="28"/>
          <w:szCs w:val="28"/>
        </w:rPr>
        <w:t>цвета:</w:t>
      </w:r>
      <w:r>
        <w:rPr>
          <w:rFonts w:eastAsia="Times New Roman"/>
          <w:sz w:val="28"/>
          <w:szCs w:val="28"/>
        </w:rPr>
        <w:t xml:space="preserve"> </w:t>
      </w:r>
      <w:r>
        <w:rPr>
          <w:sz w:val="28"/>
          <w:szCs w:val="28"/>
        </w:rPr>
        <w:t>красный,</w:t>
      </w:r>
      <w:r>
        <w:rPr>
          <w:rFonts w:eastAsia="Times New Roman"/>
          <w:sz w:val="28"/>
          <w:szCs w:val="28"/>
        </w:rPr>
        <w:t xml:space="preserve"> </w:t>
      </w:r>
      <w:r>
        <w:rPr>
          <w:sz w:val="28"/>
          <w:szCs w:val="28"/>
        </w:rPr>
        <w:t>желтый,</w:t>
      </w:r>
      <w:r>
        <w:rPr>
          <w:rFonts w:eastAsia="Times New Roman"/>
          <w:sz w:val="28"/>
          <w:szCs w:val="28"/>
        </w:rPr>
        <w:t xml:space="preserve"> </w:t>
      </w:r>
      <w:r>
        <w:rPr>
          <w:sz w:val="28"/>
          <w:szCs w:val="28"/>
        </w:rPr>
        <w:t>зеленый,</w:t>
      </w:r>
      <w:r>
        <w:rPr>
          <w:rFonts w:eastAsia="Times New Roman"/>
          <w:sz w:val="28"/>
          <w:szCs w:val="28"/>
        </w:rPr>
        <w:t xml:space="preserve"> </w:t>
      </w:r>
      <w:r>
        <w:rPr>
          <w:sz w:val="28"/>
          <w:szCs w:val="28"/>
        </w:rPr>
        <w:t>синий, белый, черный, коричневый;</w:t>
      </w:r>
    </w:p>
    <w:p w14:paraId="797FFEBD">
      <w:pPr>
        <w:pStyle w:val="28"/>
        <w:numPr>
          <w:ilvl w:val="0"/>
          <w:numId w:val="10"/>
        </w:numPr>
        <w:spacing w:line="240" w:lineRule="auto"/>
        <w:jc w:val="both"/>
        <w:rPr>
          <w:sz w:val="28"/>
          <w:szCs w:val="28"/>
        </w:rPr>
      </w:pPr>
      <w:r>
        <w:rPr>
          <w:sz w:val="28"/>
          <w:szCs w:val="28"/>
        </w:rPr>
        <w:t>правила</w:t>
      </w:r>
      <w:r>
        <w:rPr>
          <w:rFonts w:eastAsia="Times New Roman"/>
          <w:sz w:val="28"/>
          <w:szCs w:val="28"/>
        </w:rPr>
        <w:t xml:space="preserve"> </w:t>
      </w:r>
      <w:r>
        <w:rPr>
          <w:sz w:val="28"/>
          <w:szCs w:val="28"/>
        </w:rPr>
        <w:t>безопасности</w:t>
      </w:r>
      <w:r>
        <w:rPr>
          <w:rFonts w:eastAsia="Times New Roman"/>
          <w:sz w:val="28"/>
          <w:szCs w:val="28"/>
        </w:rPr>
        <w:t xml:space="preserve"> </w:t>
      </w:r>
      <w:r>
        <w:rPr>
          <w:sz w:val="28"/>
          <w:szCs w:val="28"/>
        </w:rPr>
        <w:t>работы</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личной</w:t>
      </w:r>
      <w:r>
        <w:rPr>
          <w:rFonts w:eastAsia="Times New Roman"/>
          <w:sz w:val="28"/>
          <w:szCs w:val="28"/>
        </w:rPr>
        <w:t xml:space="preserve"> </w:t>
      </w:r>
      <w:r>
        <w:rPr>
          <w:sz w:val="28"/>
          <w:szCs w:val="28"/>
        </w:rPr>
        <w:t>гигиены;</w:t>
      </w:r>
    </w:p>
    <w:p w14:paraId="45FF358A">
      <w:pPr>
        <w:numPr>
          <w:ilvl w:val="0"/>
          <w:numId w:val="10"/>
        </w:numPr>
        <w:jc w:val="both"/>
        <w:rPr>
          <w:rFonts w:cs="Times New Roman"/>
          <w:sz w:val="28"/>
          <w:szCs w:val="28"/>
        </w:rPr>
      </w:pPr>
      <w:r>
        <w:rPr>
          <w:rFonts w:cs="Times New Roman"/>
          <w:sz w:val="28"/>
          <w:szCs w:val="28"/>
        </w:rPr>
        <w:t>названия и функциональное назначение предметов мебели;</w:t>
      </w:r>
    </w:p>
    <w:p w14:paraId="02461350">
      <w:pPr>
        <w:numPr>
          <w:ilvl w:val="0"/>
          <w:numId w:val="10"/>
        </w:numPr>
        <w:jc w:val="both"/>
        <w:rPr>
          <w:rFonts w:cs="Times New Roman"/>
          <w:sz w:val="28"/>
          <w:szCs w:val="28"/>
        </w:rPr>
      </w:pPr>
      <w:r>
        <w:rPr>
          <w:rFonts w:cs="Times New Roman"/>
          <w:sz w:val="28"/>
          <w:szCs w:val="28"/>
        </w:rPr>
        <w:t>значение и применение инвентаря, уход за ним и его хранение.</w:t>
      </w:r>
    </w:p>
    <w:p w14:paraId="1A7FFD89">
      <w:pPr>
        <w:numPr>
          <w:ilvl w:val="0"/>
          <w:numId w:val="10"/>
        </w:numPr>
        <w:jc w:val="both"/>
        <w:rPr>
          <w:rFonts w:cs="Times New Roman"/>
          <w:sz w:val="28"/>
          <w:szCs w:val="28"/>
        </w:rPr>
      </w:pPr>
      <w:r>
        <w:rPr>
          <w:rFonts w:cs="Times New Roman"/>
          <w:sz w:val="28"/>
          <w:szCs w:val="28"/>
        </w:rPr>
        <w:t>строение растения;</w:t>
      </w:r>
    </w:p>
    <w:p w14:paraId="284E0020">
      <w:pPr>
        <w:numPr>
          <w:ilvl w:val="0"/>
          <w:numId w:val="10"/>
        </w:numPr>
        <w:jc w:val="both"/>
        <w:rPr>
          <w:rFonts w:cs="Times New Roman"/>
          <w:sz w:val="28"/>
          <w:szCs w:val="28"/>
        </w:rPr>
      </w:pPr>
      <w:r>
        <w:rPr>
          <w:rFonts w:cs="Times New Roman"/>
          <w:sz w:val="28"/>
          <w:szCs w:val="28"/>
        </w:rPr>
        <w:t>правила ухода за комнатными растениями;</w:t>
      </w:r>
    </w:p>
    <w:p w14:paraId="1166B1B8">
      <w:pPr>
        <w:numPr>
          <w:ilvl w:val="0"/>
          <w:numId w:val="10"/>
        </w:numPr>
        <w:jc w:val="both"/>
        <w:rPr>
          <w:rFonts w:cs="Times New Roman"/>
          <w:b/>
          <w:sz w:val="28"/>
          <w:szCs w:val="28"/>
        </w:rPr>
      </w:pPr>
      <w:r>
        <w:rPr>
          <w:rFonts w:cs="Times New Roman"/>
          <w:sz w:val="28"/>
          <w:szCs w:val="28"/>
        </w:rPr>
        <w:t>названия предметов хозяйственного инвентаря и спецодежды;</w:t>
      </w:r>
    </w:p>
    <w:p w14:paraId="0D673F73">
      <w:pPr>
        <w:jc w:val="both"/>
        <w:rPr>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уметь:</w:t>
      </w:r>
    </w:p>
    <w:p w14:paraId="2AF98954">
      <w:pPr>
        <w:pStyle w:val="28"/>
        <w:numPr>
          <w:ilvl w:val="0"/>
          <w:numId w:val="5"/>
        </w:numPr>
        <w:spacing w:line="240" w:lineRule="auto"/>
        <w:jc w:val="both"/>
        <w:rPr>
          <w:rFonts w:eastAsia="Times New Roman"/>
          <w:sz w:val="28"/>
          <w:szCs w:val="28"/>
        </w:rPr>
      </w:pPr>
      <w:r>
        <w:rPr>
          <w:sz w:val="28"/>
          <w:szCs w:val="28"/>
        </w:rPr>
        <w:t>организовывать</w:t>
      </w:r>
      <w:r>
        <w:rPr>
          <w:rFonts w:eastAsia="Times New Roman"/>
          <w:sz w:val="28"/>
          <w:szCs w:val="28"/>
        </w:rPr>
        <w:t xml:space="preserve"> </w:t>
      </w:r>
      <w:r>
        <w:rPr>
          <w:sz w:val="28"/>
          <w:szCs w:val="28"/>
        </w:rPr>
        <w:t>своё</w:t>
      </w:r>
      <w:r>
        <w:rPr>
          <w:rFonts w:eastAsia="Times New Roman"/>
          <w:sz w:val="28"/>
          <w:szCs w:val="28"/>
        </w:rPr>
        <w:t xml:space="preserve"> </w:t>
      </w:r>
      <w:r>
        <w:rPr>
          <w:sz w:val="28"/>
          <w:szCs w:val="28"/>
        </w:rPr>
        <w:t>рабочее</w:t>
      </w:r>
      <w:r>
        <w:rPr>
          <w:rFonts w:eastAsia="Times New Roman"/>
          <w:sz w:val="28"/>
          <w:szCs w:val="28"/>
        </w:rPr>
        <w:t xml:space="preserve"> </w:t>
      </w:r>
      <w:r>
        <w:rPr>
          <w:sz w:val="28"/>
          <w:szCs w:val="28"/>
        </w:rPr>
        <w:t>место;</w:t>
      </w:r>
    </w:p>
    <w:p w14:paraId="22AE3260">
      <w:pPr>
        <w:numPr>
          <w:ilvl w:val="0"/>
          <w:numId w:val="11"/>
        </w:numPr>
        <w:jc w:val="both"/>
        <w:rPr>
          <w:rFonts w:eastAsia="Times New Roman" w:cs="Times New Roman"/>
          <w:sz w:val="28"/>
          <w:szCs w:val="28"/>
        </w:rPr>
      </w:pPr>
      <w:r>
        <w:rPr>
          <w:rFonts w:eastAsia="Times New Roman" w:cs="Times New Roman"/>
          <w:sz w:val="28"/>
          <w:szCs w:val="28"/>
        </w:rPr>
        <w:t> выполнять основные приемы работы с пластилином (разминать, раскатывать в руках и на подкладной доске, раскатывать кругообразными движениями ладоней (мяч), вдавливать, делить на части, сплющивать между ладонями (лепешка, блин), соединять две части (гриб со шляпкой), вытягивание одного конца столбика при изготовлении моркови, соединение плоских деталей с объемными);</w:t>
      </w:r>
    </w:p>
    <w:p w14:paraId="26045FE4">
      <w:pPr>
        <w:numPr>
          <w:ilvl w:val="0"/>
          <w:numId w:val="11"/>
        </w:numPr>
        <w:jc w:val="both"/>
        <w:rPr>
          <w:rFonts w:eastAsia="Times New Roman" w:cs="Times New Roman"/>
          <w:sz w:val="28"/>
          <w:szCs w:val="28"/>
        </w:rPr>
      </w:pPr>
      <w:r>
        <w:rPr>
          <w:rFonts w:eastAsia="Times New Roman" w:cs="Times New Roman"/>
          <w:sz w:val="28"/>
          <w:szCs w:val="28"/>
        </w:rPr>
        <w:t>закреплять детали на подставку;</w:t>
      </w:r>
    </w:p>
    <w:p w14:paraId="02DDAE9B">
      <w:pPr>
        <w:numPr>
          <w:ilvl w:val="0"/>
          <w:numId w:val="11"/>
        </w:numPr>
        <w:jc w:val="both"/>
        <w:rPr>
          <w:rFonts w:eastAsia="Times New Roman" w:cs="Times New Roman"/>
          <w:sz w:val="28"/>
          <w:szCs w:val="28"/>
        </w:rPr>
      </w:pPr>
      <w:r>
        <w:rPr>
          <w:rFonts w:eastAsia="Times New Roman" w:cs="Times New Roman"/>
          <w:sz w:val="28"/>
          <w:szCs w:val="28"/>
        </w:rPr>
        <w:t>выполнять основные действия с бумагой (сминание, разглаживание ладонями, отрывание небольших кусочков, резание);</w:t>
      </w:r>
    </w:p>
    <w:p w14:paraId="3687314A">
      <w:pPr>
        <w:numPr>
          <w:ilvl w:val="0"/>
          <w:numId w:val="11"/>
        </w:numPr>
        <w:jc w:val="both"/>
        <w:rPr>
          <w:rFonts w:eastAsia="Times New Roman" w:cs="Times New Roman"/>
          <w:sz w:val="28"/>
          <w:szCs w:val="28"/>
        </w:rPr>
      </w:pPr>
      <w:r>
        <w:rPr>
          <w:rFonts w:eastAsia="Times New Roman" w:cs="Times New Roman"/>
          <w:sz w:val="28"/>
          <w:szCs w:val="28"/>
        </w:rPr>
        <w:t>выполнять простейшие работы совместно с педагогом из природного материала.</w:t>
      </w:r>
    </w:p>
    <w:p w14:paraId="6C6447A6">
      <w:pPr>
        <w:numPr>
          <w:ilvl w:val="0"/>
          <w:numId w:val="11"/>
        </w:numPr>
        <w:jc w:val="both"/>
        <w:rPr>
          <w:rFonts w:eastAsia="Times New Roman" w:cs="Times New Roman"/>
          <w:sz w:val="28"/>
          <w:szCs w:val="28"/>
        </w:rPr>
      </w:pPr>
      <w:r>
        <w:rPr>
          <w:rFonts w:eastAsia="Times New Roman" w:cs="Times New Roman"/>
          <w:sz w:val="28"/>
          <w:szCs w:val="28"/>
        </w:rPr>
        <w:t>выполнять основные приемы работы с нитками (наматывание, завязывание узелка).</w:t>
      </w:r>
    </w:p>
    <w:p w14:paraId="1704FA3E">
      <w:pPr>
        <w:numPr>
          <w:ilvl w:val="0"/>
          <w:numId w:val="11"/>
        </w:numPr>
        <w:jc w:val="both"/>
        <w:rPr>
          <w:rFonts w:eastAsia="Times New Roman" w:cs="Times New Roman"/>
          <w:sz w:val="28"/>
          <w:szCs w:val="28"/>
        </w:rPr>
      </w:pPr>
      <w:r>
        <w:rPr>
          <w:rFonts w:eastAsia="Times New Roman" w:cs="Times New Roman"/>
          <w:sz w:val="28"/>
          <w:szCs w:val="28"/>
        </w:rPr>
        <w:t>пользоваться клеящим карандашом;</w:t>
      </w:r>
    </w:p>
    <w:p w14:paraId="2B003CFB">
      <w:pPr>
        <w:numPr>
          <w:ilvl w:val="0"/>
          <w:numId w:val="11"/>
        </w:numPr>
        <w:jc w:val="both"/>
        <w:rPr>
          <w:rFonts w:eastAsia="Times New Roman" w:cs="Times New Roman"/>
          <w:sz w:val="28"/>
          <w:szCs w:val="28"/>
        </w:rPr>
      </w:pPr>
      <w:r>
        <w:rPr>
          <w:rFonts w:eastAsia="Times New Roman" w:cs="Times New Roman"/>
          <w:sz w:val="28"/>
          <w:szCs w:val="28"/>
        </w:rPr>
        <w:t>приклеивать аппликацию по контуру;</w:t>
      </w:r>
    </w:p>
    <w:p w14:paraId="1E20434F">
      <w:pPr>
        <w:numPr>
          <w:ilvl w:val="0"/>
          <w:numId w:val="11"/>
        </w:numPr>
        <w:jc w:val="both"/>
        <w:rPr>
          <w:rFonts w:cs="Times New Roman"/>
          <w:sz w:val="28"/>
          <w:szCs w:val="28"/>
        </w:rPr>
      </w:pPr>
      <w:r>
        <w:rPr>
          <w:rFonts w:eastAsia="Times New Roman" w:cs="Times New Roman"/>
          <w:sz w:val="28"/>
          <w:szCs w:val="28"/>
        </w:rPr>
        <w:t>сопоставлять свою поделку с образцом (с помощью учителя).</w:t>
      </w:r>
    </w:p>
    <w:p w14:paraId="645FD98D">
      <w:pPr>
        <w:numPr>
          <w:ilvl w:val="0"/>
          <w:numId w:val="11"/>
        </w:numPr>
        <w:spacing w:line="276" w:lineRule="auto"/>
        <w:jc w:val="both"/>
        <w:rPr>
          <w:rFonts w:cs="Times New Roman"/>
          <w:sz w:val="28"/>
          <w:szCs w:val="28"/>
        </w:rPr>
      </w:pPr>
      <w:r>
        <w:rPr>
          <w:rFonts w:cs="Times New Roman"/>
          <w:sz w:val="28"/>
          <w:szCs w:val="28"/>
        </w:rPr>
        <w:t>выбирать инвентарь для уборки класса и использовать его по назначению;</w:t>
      </w:r>
    </w:p>
    <w:p w14:paraId="1652DB04">
      <w:pPr>
        <w:numPr>
          <w:ilvl w:val="0"/>
          <w:numId w:val="11"/>
        </w:numPr>
        <w:spacing w:line="276" w:lineRule="auto"/>
        <w:jc w:val="both"/>
        <w:rPr>
          <w:rFonts w:cs="Times New Roman"/>
          <w:sz w:val="28"/>
          <w:szCs w:val="28"/>
        </w:rPr>
      </w:pPr>
      <w:r>
        <w:rPr>
          <w:rFonts w:cs="Times New Roman"/>
          <w:sz w:val="28"/>
          <w:szCs w:val="28"/>
        </w:rPr>
        <w:t>использовать по назначению инвентарь для ухода за растениями;</w:t>
      </w:r>
    </w:p>
    <w:p w14:paraId="260EEC90">
      <w:pPr>
        <w:numPr>
          <w:ilvl w:val="0"/>
          <w:numId w:val="11"/>
        </w:numPr>
        <w:spacing w:line="276" w:lineRule="auto"/>
        <w:jc w:val="both"/>
        <w:rPr>
          <w:rFonts w:cs="Times New Roman"/>
          <w:sz w:val="28"/>
          <w:szCs w:val="28"/>
        </w:rPr>
      </w:pPr>
      <w:r>
        <w:rPr>
          <w:rFonts w:cs="Times New Roman"/>
          <w:sz w:val="28"/>
          <w:szCs w:val="28"/>
        </w:rPr>
        <w:t>использовать садовый инвентарь по его назначению;</w:t>
      </w:r>
    </w:p>
    <w:p w14:paraId="7EF8F2A9">
      <w:pPr>
        <w:pStyle w:val="32"/>
        <w:spacing w:after="0"/>
        <w:jc w:val="both"/>
        <w:rPr>
          <w:rFonts w:cs="Times New Roman"/>
          <w:b/>
          <w:sz w:val="28"/>
          <w:szCs w:val="28"/>
        </w:rPr>
      </w:pPr>
      <w:r>
        <w:rPr>
          <w:rFonts w:ascii="Times New Roman" w:hAnsi="Times New Roman" w:cs="Times New Roman"/>
          <w:b/>
          <w:sz w:val="28"/>
          <w:szCs w:val="28"/>
          <w:u w:val="single"/>
        </w:rPr>
        <w:t>Минимальный уровень:</w:t>
      </w:r>
    </w:p>
    <w:p w14:paraId="14194D46">
      <w:pPr>
        <w:ind w:firstLine="360"/>
        <w:jc w:val="both"/>
        <w:rPr>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знать:</w:t>
      </w:r>
    </w:p>
    <w:p w14:paraId="2E77E800">
      <w:pPr>
        <w:pStyle w:val="28"/>
        <w:numPr>
          <w:ilvl w:val="0"/>
          <w:numId w:val="12"/>
        </w:numPr>
        <w:spacing w:line="240" w:lineRule="auto"/>
        <w:jc w:val="both"/>
        <w:rPr>
          <w:sz w:val="28"/>
          <w:szCs w:val="28"/>
        </w:rPr>
      </w:pPr>
      <w:r>
        <w:rPr>
          <w:sz w:val="28"/>
          <w:szCs w:val="28"/>
        </w:rPr>
        <w:t>названия</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основные</w:t>
      </w:r>
      <w:r>
        <w:rPr>
          <w:rFonts w:eastAsia="Times New Roman"/>
          <w:sz w:val="28"/>
          <w:szCs w:val="28"/>
        </w:rPr>
        <w:t xml:space="preserve"> </w:t>
      </w:r>
      <w:r>
        <w:rPr>
          <w:sz w:val="28"/>
          <w:szCs w:val="28"/>
        </w:rPr>
        <w:t>свойства</w:t>
      </w:r>
      <w:r>
        <w:rPr>
          <w:rFonts w:eastAsia="Times New Roman"/>
          <w:sz w:val="28"/>
          <w:szCs w:val="28"/>
        </w:rPr>
        <w:t xml:space="preserve"> </w:t>
      </w:r>
      <w:r>
        <w:rPr>
          <w:sz w:val="28"/>
          <w:szCs w:val="28"/>
        </w:rPr>
        <w:t>материалов,</w:t>
      </w:r>
      <w:r>
        <w:rPr>
          <w:rFonts w:eastAsia="Times New Roman"/>
          <w:sz w:val="28"/>
          <w:szCs w:val="28"/>
        </w:rPr>
        <w:t xml:space="preserve"> </w:t>
      </w:r>
      <w:r>
        <w:rPr>
          <w:sz w:val="28"/>
          <w:szCs w:val="28"/>
        </w:rPr>
        <w:t>используемых</w:t>
      </w:r>
      <w:r>
        <w:rPr>
          <w:rFonts w:eastAsia="Times New Roman"/>
          <w:sz w:val="28"/>
          <w:szCs w:val="28"/>
        </w:rPr>
        <w:t xml:space="preserve"> </w:t>
      </w:r>
      <w:r>
        <w:rPr>
          <w:sz w:val="28"/>
          <w:szCs w:val="28"/>
        </w:rPr>
        <w:t>при</w:t>
      </w:r>
      <w:r>
        <w:rPr>
          <w:rFonts w:eastAsia="Times New Roman"/>
          <w:sz w:val="28"/>
          <w:szCs w:val="28"/>
        </w:rPr>
        <w:t xml:space="preserve"> </w:t>
      </w:r>
      <w:r>
        <w:rPr>
          <w:sz w:val="28"/>
          <w:szCs w:val="28"/>
        </w:rPr>
        <w:t>выполнении</w:t>
      </w:r>
      <w:r>
        <w:rPr>
          <w:rFonts w:eastAsia="Times New Roman"/>
          <w:sz w:val="28"/>
          <w:szCs w:val="28"/>
        </w:rPr>
        <w:t xml:space="preserve"> </w:t>
      </w:r>
      <w:r>
        <w:rPr>
          <w:sz w:val="28"/>
          <w:szCs w:val="28"/>
        </w:rPr>
        <w:t>поделок;</w:t>
      </w:r>
    </w:p>
    <w:p w14:paraId="211D4020">
      <w:pPr>
        <w:pStyle w:val="28"/>
        <w:numPr>
          <w:ilvl w:val="0"/>
          <w:numId w:val="10"/>
        </w:numPr>
        <w:spacing w:line="240" w:lineRule="auto"/>
        <w:jc w:val="both"/>
        <w:rPr>
          <w:sz w:val="28"/>
          <w:szCs w:val="28"/>
        </w:rPr>
      </w:pPr>
      <w:r>
        <w:rPr>
          <w:sz w:val="28"/>
          <w:szCs w:val="28"/>
        </w:rPr>
        <w:t>основные</w:t>
      </w:r>
      <w:r>
        <w:rPr>
          <w:rFonts w:eastAsia="Times New Roman"/>
          <w:sz w:val="28"/>
          <w:szCs w:val="28"/>
        </w:rPr>
        <w:t xml:space="preserve"> </w:t>
      </w:r>
      <w:r>
        <w:rPr>
          <w:sz w:val="28"/>
          <w:szCs w:val="28"/>
        </w:rPr>
        <w:t>цвета:</w:t>
      </w:r>
      <w:r>
        <w:rPr>
          <w:rFonts w:eastAsia="Times New Roman"/>
          <w:sz w:val="28"/>
          <w:szCs w:val="28"/>
        </w:rPr>
        <w:t xml:space="preserve"> </w:t>
      </w:r>
      <w:r>
        <w:rPr>
          <w:sz w:val="28"/>
          <w:szCs w:val="28"/>
        </w:rPr>
        <w:t>красный,</w:t>
      </w:r>
      <w:r>
        <w:rPr>
          <w:rFonts w:eastAsia="Times New Roman"/>
          <w:sz w:val="28"/>
          <w:szCs w:val="28"/>
        </w:rPr>
        <w:t xml:space="preserve"> </w:t>
      </w:r>
      <w:r>
        <w:rPr>
          <w:sz w:val="28"/>
          <w:szCs w:val="28"/>
        </w:rPr>
        <w:t>желтый,</w:t>
      </w:r>
      <w:r>
        <w:rPr>
          <w:rFonts w:eastAsia="Times New Roman"/>
          <w:sz w:val="28"/>
          <w:szCs w:val="28"/>
        </w:rPr>
        <w:t xml:space="preserve"> </w:t>
      </w:r>
      <w:r>
        <w:rPr>
          <w:sz w:val="28"/>
          <w:szCs w:val="28"/>
        </w:rPr>
        <w:t>зеленый,</w:t>
      </w:r>
      <w:r>
        <w:rPr>
          <w:rFonts w:eastAsia="Times New Roman"/>
          <w:sz w:val="28"/>
          <w:szCs w:val="28"/>
        </w:rPr>
        <w:t xml:space="preserve"> </w:t>
      </w:r>
      <w:r>
        <w:rPr>
          <w:sz w:val="28"/>
          <w:szCs w:val="28"/>
        </w:rPr>
        <w:t>синий;</w:t>
      </w:r>
    </w:p>
    <w:p w14:paraId="1A974F6D">
      <w:pPr>
        <w:pStyle w:val="28"/>
        <w:numPr>
          <w:ilvl w:val="0"/>
          <w:numId w:val="10"/>
        </w:numPr>
        <w:spacing w:line="240" w:lineRule="auto"/>
        <w:jc w:val="both"/>
        <w:rPr>
          <w:sz w:val="28"/>
          <w:szCs w:val="28"/>
        </w:rPr>
      </w:pPr>
      <w:r>
        <w:rPr>
          <w:sz w:val="28"/>
          <w:szCs w:val="28"/>
        </w:rPr>
        <w:t>правила</w:t>
      </w:r>
      <w:r>
        <w:rPr>
          <w:rFonts w:eastAsia="Times New Roman"/>
          <w:sz w:val="28"/>
          <w:szCs w:val="28"/>
        </w:rPr>
        <w:t xml:space="preserve"> </w:t>
      </w:r>
      <w:r>
        <w:rPr>
          <w:sz w:val="28"/>
          <w:szCs w:val="28"/>
        </w:rPr>
        <w:t>безопасности</w:t>
      </w:r>
      <w:r>
        <w:rPr>
          <w:rFonts w:eastAsia="Times New Roman"/>
          <w:sz w:val="28"/>
          <w:szCs w:val="28"/>
        </w:rPr>
        <w:t xml:space="preserve"> </w:t>
      </w:r>
      <w:r>
        <w:rPr>
          <w:sz w:val="28"/>
          <w:szCs w:val="28"/>
        </w:rPr>
        <w:t>работы</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личной</w:t>
      </w:r>
      <w:r>
        <w:rPr>
          <w:rFonts w:eastAsia="Times New Roman"/>
          <w:sz w:val="28"/>
          <w:szCs w:val="28"/>
        </w:rPr>
        <w:t xml:space="preserve"> </w:t>
      </w:r>
      <w:r>
        <w:rPr>
          <w:sz w:val="28"/>
          <w:szCs w:val="28"/>
        </w:rPr>
        <w:t>гигиены;</w:t>
      </w:r>
    </w:p>
    <w:p w14:paraId="3607DAFA">
      <w:pPr>
        <w:jc w:val="both"/>
        <w:rPr>
          <w:sz w:val="28"/>
          <w:szCs w:val="28"/>
        </w:rPr>
      </w:pPr>
      <w:r>
        <w:rPr>
          <w:rFonts w:cs="Times New Roman"/>
          <w:b/>
          <w:sz w:val="28"/>
          <w:szCs w:val="28"/>
        </w:rPr>
        <w:t>Учащиеся</w:t>
      </w:r>
      <w:r>
        <w:rPr>
          <w:rFonts w:eastAsia="Times New Roman" w:cs="Times New Roman"/>
          <w:b/>
          <w:sz w:val="28"/>
          <w:szCs w:val="28"/>
        </w:rPr>
        <w:t xml:space="preserve"> </w:t>
      </w:r>
      <w:r>
        <w:rPr>
          <w:rFonts w:cs="Times New Roman"/>
          <w:b/>
          <w:sz w:val="28"/>
          <w:szCs w:val="28"/>
        </w:rPr>
        <w:t>должны</w:t>
      </w:r>
      <w:r>
        <w:rPr>
          <w:rFonts w:eastAsia="Times New Roman" w:cs="Times New Roman"/>
          <w:b/>
          <w:sz w:val="28"/>
          <w:szCs w:val="28"/>
        </w:rPr>
        <w:t xml:space="preserve"> </w:t>
      </w:r>
      <w:r>
        <w:rPr>
          <w:rFonts w:cs="Times New Roman"/>
          <w:b/>
          <w:sz w:val="28"/>
          <w:szCs w:val="28"/>
        </w:rPr>
        <w:t>уметь:</w:t>
      </w:r>
    </w:p>
    <w:p w14:paraId="0BECFF50">
      <w:pPr>
        <w:pStyle w:val="28"/>
        <w:numPr>
          <w:ilvl w:val="0"/>
          <w:numId w:val="13"/>
        </w:numPr>
        <w:spacing w:line="240" w:lineRule="auto"/>
        <w:jc w:val="both"/>
        <w:rPr>
          <w:rFonts w:eastAsia="Times New Roman"/>
          <w:sz w:val="28"/>
          <w:szCs w:val="28"/>
        </w:rPr>
      </w:pPr>
      <w:r>
        <w:rPr>
          <w:sz w:val="28"/>
          <w:szCs w:val="28"/>
        </w:rPr>
        <w:t>организовывать</w:t>
      </w:r>
      <w:r>
        <w:rPr>
          <w:rFonts w:eastAsia="Times New Roman"/>
          <w:sz w:val="28"/>
          <w:szCs w:val="28"/>
        </w:rPr>
        <w:t xml:space="preserve"> </w:t>
      </w:r>
      <w:r>
        <w:rPr>
          <w:sz w:val="28"/>
          <w:szCs w:val="28"/>
        </w:rPr>
        <w:t>своё</w:t>
      </w:r>
      <w:r>
        <w:rPr>
          <w:rFonts w:eastAsia="Times New Roman"/>
          <w:sz w:val="28"/>
          <w:szCs w:val="28"/>
        </w:rPr>
        <w:t xml:space="preserve"> </w:t>
      </w:r>
      <w:r>
        <w:rPr>
          <w:sz w:val="28"/>
          <w:szCs w:val="28"/>
        </w:rPr>
        <w:t>рабочее</w:t>
      </w:r>
      <w:r>
        <w:rPr>
          <w:rFonts w:eastAsia="Times New Roman"/>
          <w:sz w:val="28"/>
          <w:szCs w:val="28"/>
        </w:rPr>
        <w:t xml:space="preserve"> </w:t>
      </w:r>
      <w:r>
        <w:rPr>
          <w:sz w:val="28"/>
          <w:szCs w:val="28"/>
        </w:rPr>
        <w:t>место</w:t>
      </w:r>
      <w:r>
        <w:rPr>
          <w:rFonts w:eastAsia="Times New Roman"/>
          <w:sz w:val="28"/>
          <w:szCs w:val="28"/>
        </w:rPr>
        <w:t xml:space="preserve"> </w:t>
      </w:r>
      <w:r>
        <w:rPr>
          <w:sz w:val="28"/>
          <w:szCs w:val="28"/>
        </w:rPr>
        <w:t>с</w:t>
      </w:r>
      <w:r>
        <w:rPr>
          <w:rFonts w:eastAsia="Times New Roman"/>
          <w:sz w:val="28"/>
          <w:szCs w:val="28"/>
        </w:rPr>
        <w:t xml:space="preserve"> </w:t>
      </w:r>
      <w:r>
        <w:rPr>
          <w:sz w:val="28"/>
          <w:szCs w:val="28"/>
        </w:rPr>
        <w:t>помощью</w:t>
      </w:r>
      <w:r>
        <w:rPr>
          <w:rFonts w:eastAsia="Times New Roman"/>
          <w:sz w:val="28"/>
          <w:szCs w:val="28"/>
        </w:rPr>
        <w:t xml:space="preserve"> </w:t>
      </w:r>
      <w:r>
        <w:rPr>
          <w:sz w:val="28"/>
          <w:szCs w:val="28"/>
        </w:rPr>
        <w:t>педагога;</w:t>
      </w:r>
    </w:p>
    <w:p w14:paraId="070D9621">
      <w:pPr>
        <w:numPr>
          <w:ilvl w:val="0"/>
          <w:numId w:val="11"/>
        </w:numPr>
        <w:spacing w:before="28" w:after="28"/>
        <w:jc w:val="both"/>
        <w:rPr>
          <w:rFonts w:eastAsia="Times New Roman" w:cs="Times New Roman"/>
          <w:sz w:val="28"/>
          <w:szCs w:val="28"/>
        </w:rPr>
      </w:pPr>
      <w:r>
        <w:rPr>
          <w:rFonts w:eastAsia="Times New Roman" w:cs="Times New Roman"/>
          <w:sz w:val="28"/>
          <w:szCs w:val="28"/>
        </w:rPr>
        <w:t> выполнять основные приемы работы с пластилином (разминать, раскатывать в руках и на подкладной доске, раскатывать кругообразными движениями ладоней (мяч), вдавливать, делить на части, сплющивать между ладонями (лепешка, блин), соединять две части (гриб со шляпкой), вытягивание одного конца столбика при изготовлении моркови, соединение плоских деталей с объемными);</w:t>
      </w:r>
    </w:p>
    <w:p w14:paraId="7C8533BA">
      <w:pPr>
        <w:numPr>
          <w:ilvl w:val="0"/>
          <w:numId w:val="11"/>
        </w:numPr>
        <w:jc w:val="both"/>
        <w:rPr>
          <w:rFonts w:eastAsia="Times New Roman" w:cs="Times New Roman"/>
          <w:sz w:val="28"/>
          <w:szCs w:val="28"/>
        </w:rPr>
      </w:pPr>
      <w:r>
        <w:rPr>
          <w:rFonts w:eastAsia="Times New Roman" w:cs="Times New Roman"/>
          <w:sz w:val="28"/>
          <w:szCs w:val="28"/>
        </w:rPr>
        <w:t>закреплять детали на подставку;</w:t>
      </w:r>
    </w:p>
    <w:p w14:paraId="46463356">
      <w:pPr>
        <w:numPr>
          <w:ilvl w:val="0"/>
          <w:numId w:val="11"/>
        </w:numPr>
        <w:jc w:val="both"/>
        <w:rPr>
          <w:rFonts w:eastAsia="Times New Roman" w:cs="Times New Roman"/>
          <w:sz w:val="28"/>
          <w:szCs w:val="28"/>
        </w:rPr>
      </w:pPr>
      <w:r>
        <w:rPr>
          <w:rFonts w:eastAsia="Times New Roman" w:cs="Times New Roman"/>
          <w:sz w:val="28"/>
          <w:szCs w:val="28"/>
        </w:rPr>
        <w:t>выполнять основные действия с бумагой (сминание, разглаживание ладонями, отрывание небольших кусочков);</w:t>
      </w:r>
    </w:p>
    <w:p w14:paraId="71EC6625">
      <w:pPr>
        <w:numPr>
          <w:ilvl w:val="0"/>
          <w:numId w:val="11"/>
        </w:numPr>
        <w:jc w:val="both"/>
        <w:rPr>
          <w:rFonts w:eastAsia="Times New Roman" w:cs="Times New Roman"/>
          <w:sz w:val="28"/>
          <w:szCs w:val="28"/>
        </w:rPr>
      </w:pPr>
      <w:r>
        <w:rPr>
          <w:rFonts w:eastAsia="Times New Roman" w:cs="Times New Roman"/>
          <w:sz w:val="28"/>
          <w:szCs w:val="28"/>
        </w:rPr>
        <w:t>выполнять простейшие работы совместно с педагогом из природного материала.</w:t>
      </w:r>
    </w:p>
    <w:p w14:paraId="7EB3F741">
      <w:pPr>
        <w:numPr>
          <w:ilvl w:val="0"/>
          <w:numId w:val="11"/>
        </w:numPr>
        <w:jc w:val="both"/>
        <w:rPr>
          <w:rFonts w:eastAsia="Times New Roman" w:cs="Times New Roman"/>
          <w:sz w:val="28"/>
          <w:szCs w:val="28"/>
        </w:rPr>
      </w:pPr>
      <w:r>
        <w:rPr>
          <w:rFonts w:eastAsia="Times New Roman" w:cs="Times New Roman"/>
          <w:sz w:val="28"/>
          <w:szCs w:val="28"/>
        </w:rPr>
        <w:t>выполнять основные приемы работы с нитками (наматывание).</w:t>
      </w:r>
    </w:p>
    <w:p w14:paraId="47E35AC3">
      <w:pPr>
        <w:numPr>
          <w:ilvl w:val="0"/>
          <w:numId w:val="11"/>
        </w:numPr>
        <w:jc w:val="both"/>
        <w:rPr>
          <w:rFonts w:eastAsia="Times New Roman" w:cs="Times New Roman"/>
          <w:sz w:val="28"/>
          <w:szCs w:val="28"/>
        </w:rPr>
      </w:pPr>
      <w:r>
        <w:rPr>
          <w:rFonts w:eastAsia="Times New Roman" w:cs="Times New Roman"/>
          <w:sz w:val="28"/>
          <w:szCs w:val="28"/>
        </w:rPr>
        <w:t>пользоваться клеящим карандашом;</w:t>
      </w:r>
    </w:p>
    <w:p w14:paraId="2EFD2F0A">
      <w:pPr>
        <w:numPr>
          <w:ilvl w:val="0"/>
          <w:numId w:val="11"/>
        </w:numPr>
        <w:jc w:val="both"/>
        <w:rPr>
          <w:rFonts w:cs="Times New Roman"/>
          <w:sz w:val="28"/>
          <w:szCs w:val="28"/>
        </w:rPr>
      </w:pPr>
      <w:r>
        <w:rPr>
          <w:rFonts w:eastAsia="Times New Roman" w:cs="Times New Roman"/>
          <w:sz w:val="28"/>
          <w:szCs w:val="28"/>
        </w:rPr>
        <w:t>приклеивать аппликацию по контуру;</w:t>
      </w:r>
    </w:p>
    <w:p w14:paraId="013C71C9">
      <w:pPr>
        <w:numPr>
          <w:ilvl w:val="0"/>
          <w:numId w:val="11"/>
        </w:numPr>
        <w:jc w:val="both"/>
        <w:rPr>
          <w:rFonts w:cs="Times New Roman"/>
          <w:b/>
          <w:sz w:val="28"/>
          <w:szCs w:val="28"/>
        </w:rPr>
      </w:pPr>
      <w:r>
        <w:rPr>
          <w:rFonts w:cs="Times New Roman"/>
          <w:sz w:val="28"/>
          <w:szCs w:val="28"/>
        </w:rPr>
        <w:t>подбирать</w:t>
      </w:r>
      <w:r>
        <w:rPr>
          <w:rFonts w:eastAsia="Times New Roman" w:cs="Times New Roman"/>
          <w:sz w:val="28"/>
          <w:szCs w:val="28"/>
        </w:rPr>
        <w:t xml:space="preserve"> </w:t>
      </w:r>
      <w:r>
        <w:rPr>
          <w:rFonts w:cs="Times New Roman"/>
          <w:sz w:val="28"/>
          <w:szCs w:val="28"/>
        </w:rPr>
        <w:t>соответствующие</w:t>
      </w:r>
      <w:r>
        <w:rPr>
          <w:rFonts w:eastAsia="Times New Roman" w:cs="Times New Roman"/>
          <w:sz w:val="28"/>
          <w:szCs w:val="28"/>
        </w:rPr>
        <w:t xml:space="preserve"> </w:t>
      </w:r>
      <w:r>
        <w:rPr>
          <w:rFonts w:cs="Times New Roman"/>
          <w:sz w:val="28"/>
          <w:szCs w:val="28"/>
        </w:rPr>
        <w:t>цвета с опорой на образец;</w:t>
      </w:r>
    </w:p>
    <w:p w14:paraId="593B2B2A">
      <w:pPr>
        <w:numPr>
          <w:ilvl w:val="0"/>
          <w:numId w:val="11"/>
        </w:numPr>
        <w:jc w:val="both"/>
        <w:rPr>
          <w:rFonts w:cs="Times New Roman"/>
          <w:sz w:val="28"/>
          <w:szCs w:val="28"/>
        </w:rPr>
      </w:pPr>
      <w:r>
        <w:rPr>
          <w:rFonts w:cs="Times New Roman"/>
          <w:sz w:val="28"/>
          <w:szCs w:val="28"/>
        </w:rPr>
        <w:t>выбирать инвентарь для уборки класса и использовать его по назначению;</w:t>
      </w:r>
    </w:p>
    <w:p w14:paraId="0DDEDC3E">
      <w:pPr>
        <w:numPr>
          <w:ilvl w:val="0"/>
          <w:numId w:val="11"/>
        </w:numPr>
        <w:jc w:val="both"/>
        <w:rPr>
          <w:rFonts w:cs="Times New Roman"/>
          <w:sz w:val="28"/>
          <w:szCs w:val="28"/>
        </w:rPr>
      </w:pPr>
      <w:r>
        <w:rPr>
          <w:rFonts w:cs="Times New Roman"/>
          <w:sz w:val="28"/>
          <w:szCs w:val="28"/>
        </w:rPr>
        <w:t>использовать по назначению инвентарь для ухода за растениями;</w:t>
      </w:r>
    </w:p>
    <w:p w14:paraId="7C14BB16">
      <w:pPr>
        <w:numPr>
          <w:ilvl w:val="0"/>
          <w:numId w:val="11"/>
        </w:numPr>
        <w:jc w:val="both"/>
        <w:rPr>
          <w:rFonts w:cs="Times New Roman"/>
          <w:sz w:val="28"/>
          <w:szCs w:val="28"/>
        </w:rPr>
      </w:pPr>
      <w:r>
        <w:rPr>
          <w:rFonts w:cs="Times New Roman"/>
          <w:sz w:val="28"/>
          <w:szCs w:val="28"/>
        </w:rPr>
        <w:t>использовать с помощью педагога садовый инвентарь по его назначению;</w:t>
      </w:r>
    </w:p>
    <w:p w14:paraId="66A08168">
      <w:pPr>
        <w:tabs>
          <w:tab w:val="left" w:pos="708"/>
        </w:tabs>
        <w:jc w:val="center"/>
        <w:rPr>
          <w:rFonts w:cs="Times New Roman"/>
          <w:b/>
          <w:sz w:val="40"/>
          <w:szCs w:val="40"/>
        </w:rPr>
      </w:pPr>
      <w:r>
        <w:rPr>
          <w:rFonts w:cs="Times New Roman"/>
          <w:b/>
          <w:sz w:val="28"/>
          <w:szCs w:val="28"/>
        </w:rPr>
        <w:t>Критерии и нормы оценки достижений обучающихся:</w:t>
      </w:r>
    </w:p>
    <w:p w14:paraId="313A1233">
      <w:pPr>
        <w:suppressAutoHyphens w:val="0"/>
        <w:ind w:firstLine="360"/>
        <w:jc w:val="both"/>
        <w:rPr>
          <w:rFonts w:cs="Times New Roman"/>
          <w:sz w:val="28"/>
          <w:szCs w:val="28"/>
          <w:lang w:eastAsia="ar-SA" w:bidi="ar-SA"/>
        </w:rPr>
      </w:pPr>
      <w:r>
        <w:rPr>
          <w:rFonts w:cs="Times New Roman"/>
          <w:sz w:val="28"/>
          <w:szCs w:val="28"/>
          <w:lang w:eastAsia="ar-SA" w:bidi="ar-SA"/>
        </w:rPr>
        <w:t>Задания оцениваются по пятибалльной системе в соответствии с двумя уровнями подготовки учащихся.</w:t>
      </w:r>
    </w:p>
    <w:p w14:paraId="5F40DA7B">
      <w:pPr>
        <w:suppressAutoHyphens w:val="0"/>
        <w:ind w:firstLine="360"/>
        <w:jc w:val="both"/>
        <w:rPr>
          <w:rFonts w:cs="Times New Roman"/>
          <w:sz w:val="28"/>
          <w:szCs w:val="28"/>
          <w:lang w:eastAsia="ar-SA" w:bidi="ar-SA"/>
        </w:rPr>
      </w:pPr>
      <w:r>
        <w:rPr>
          <w:rFonts w:cs="Times New Roman"/>
          <w:sz w:val="28"/>
          <w:szCs w:val="28"/>
          <w:lang w:eastAsia="ar-SA" w:bidi="ar-SA"/>
        </w:rPr>
        <w:t>«Удовлетворительно» - если усвоено 35 -50 % учебного материала. Задания выполняются при участии или совместно с учителем;</w:t>
      </w:r>
    </w:p>
    <w:p w14:paraId="385786C7">
      <w:pPr>
        <w:suppressAutoHyphens w:val="0"/>
        <w:ind w:firstLine="360"/>
        <w:jc w:val="both"/>
        <w:rPr>
          <w:rFonts w:cs="Times New Roman"/>
          <w:sz w:val="28"/>
          <w:szCs w:val="28"/>
          <w:lang w:eastAsia="ar-SA" w:bidi="ar-SA"/>
        </w:rPr>
      </w:pPr>
      <w:r>
        <w:rPr>
          <w:rFonts w:cs="Times New Roman"/>
          <w:sz w:val="28"/>
          <w:szCs w:val="28"/>
          <w:lang w:eastAsia="ar-SA" w:bidi="ar-SA"/>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14:paraId="7C9D0613">
      <w:pPr>
        <w:suppressAutoHyphens w:val="0"/>
        <w:ind w:firstLine="360"/>
        <w:jc w:val="both"/>
        <w:rPr>
          <w:rFonts w:eastAsia="Times New Roman" w:cs="Times New Roman"/>
          <w:sz w:val="28"/>
          <w:szCs w:val="28"/>
          <w:lang w:eastAsia="ar-SA" w:bidi="ar-SA"/>
        </w:rPr>
      </w:pPr>
      <w:r>
        <w:rPr>
          <w:rFonts w:cs="Times New Roman"/>
          <w:sz w:val="28"/>
          <w:szCs w:val="28"/>
          <w:lang w:eastAsia="ar-SA" w:bidi="ar-SA"/>
        </w:rPr>
        <w:t>«Отлично» - если усвоено 65% и выше учебного материала, все устные и практические задания выполнены практически самостоятельно и без ошибок.</w:t>
      </w:r>
    </w:p>
    <w:p w14:paraId="277B0F68">
      <w:pPr>
        <w:tabs>
          <w:tab w:val="left" w:pos="709"/>
        </w:tabs>
        <w:suppressAutoHyphens w:val="0"/>
        <w:ind w:firstLine="360"/>
        <w:jc w:val="both"/>
        <w:rPr>
          <w:rFonts w:cs="Times New Roman"/>
          <w:b/>
          <w:sz w:val="28"/>
          <w:szCs w:val="28"/>
        </w:rPr>
      </w:pPr>
      <w:r>
        <w:rPr>
          <w:rFonts w:eastAsia="Times New Roman" w:cs="Times New Roman"/>
          <w:sz w:val="28"/>
          <w:szCs w:val="28"/>
          <w:lang w:eastAsia="ar-SA" w:bidi="ar-SA"/>
        </w:rPr>
        <w:tab/>
      </w:r>
      <w:r>
        <w:rPr>
          <w:rFonts w:eastAsia="Times New Roman" w:cs="Times New Roman"/>
          <w:sz w:val="28"/>
          <w:szCs w:val="28"/>
          <w:lang w:eastAsia="ar-SA" w:bidi="ar-SA"/>
        </w:rPr>
        <w:t xml:space="preserve">При реализации данной программы используется форма </w:t>
      </w:r>
      <w:r>
        <w:rPr>
          <w:rFonts w:eastAsia="Times New Roman" w:cs="Times New Roman"/>
          <w:b/>
          <w:sz w:val="28"/>
          <w:szCs w:val="28"/>
          <w:lang w:eastAsia="ar-SA" w:bidi="ar-SA"/>
        </w:rPr>
        <w:t xml:space="preserve">контроля </w:t>
      </w:r>
      <w:r>
        <w:rPr>
          <w:rFonts w:eastAsia="Times New Roman" w:cs="Times New Roman"/>
          <w:sz w:val="28"/>
          <w:szCs w:val="28"/>
          <w:lang w:eastAsia="ar-SA" w:bidi="ar-SA"/>
        </w:rPr>
        <w:t>– индивидуальная.</w:t>
      </w:r>
      <w:r>
        <w:rPr>
          <w:rFonts w:eastAsia="Times New Roman" w:cs="Times New Roman"/>
          <w:i/>
          <w:sz w:val="28"/>
          <w:szCs w:val="28"/>
          <w:lang w:eastAsia="ar-SA" w:bidi="ar-SA"/>
        </w:rPr>
        <w:t xml:space="preserve"> </w:t>
      </w:r>
      <w:r>
        <w:rPr>
          <w:rFonts w:eastAsia="Times New Roman" w:cs="Times New Roman"/>
          <w:sz w:val="28"/>
          <w:szCs w:val="28"/>
          <w:lang w:eastAsia="ar-SA" w:bidi="ar-SA"/>
        </w:rPr>
        <w:t>Контроль (диагностика) проводится в начале учебного года (вводный контроль) и итоговый (в конце учебного года).</w:t>
      </w:r>
    </w:p>
    <w:p w14:paraId="3C7EAFB5">
      <w:pPr>
        <w:tabs>
          <w:tab w:val="left" w:pos="709"/>
        </w:tabs>
        <w:suppressAutoHyphens w:val="0"/>
        <w:ind w:firstLine="360"/>
        <w:jc w:val="center"/>
        <w:rPr>
          <w:rFonts w:eastAsia="Times New Roman" w:cs="Times New Roman"/>
          <w:sz w:val="28"/>
          <w:szCs w:val="28"/>
          <w:lang w:eastAsia="ar-SA" w:bidi="ar-SA"/>
        </w:rPr>
      </w:pPr>
      <w:r>
        <w:rPr>
          <w:rFonts w:eastAsia="Times New Roman" w:cs="Times New Roman"/>
          <w:sz w:val="28"/>
          <w:szCs w:val="28"/>
          <w:lang w:eastAsia="ar-SA" w:bidi="ar-SA"/>
        </w:rPr>
        <w:t>У</w:t>
      </w:r>
      <w:r>
        <w:rPr>
          <w:rFonts w:eastAsia="Times New Roman" w:cs="Times New Roman"/>
          <w:b/>
          <w:sz w:val="28"/>
          <w:szCs w:val="28"/>
          <w:lang w:eastAsia="ar-SA" w:bidi="ar-SA"/>
        </w:rPr>
        <w:t>чебно-методическое и материально-техническое обеспечение.</w:t>
      </w:r>
    </w:p>
    <w:p w14:paraId="0676253F">
      <w:pPr>
        <w:suppressAutoHyphens w:val="0"/>
        <w:ind w:firstLine="360"/>
        <w:jc w:val="both"/>
        <w:rPr>
          <w:rFonts w:eastAsia="Times New Roman" w:cs="Times New Roman"/>
          <w:sz w:val="28"/>
          <w:szCs w:val="28"/>
          <w:lang w:eastAsia="ar-SA" w:bidi="ar-SA"/>
        </w:rPr>
      </w:pPr>
      <w:r>
        <w:rPr>
          <w:rFonts w:eastAsia="Times New Roman" w:cs="Times New Roman"/>
          <w:sz w:val="28"/>
          <w:szCs w:val="28"/>
          <w:lang w:eastAsia="ar-SA" w:bidi="ar-SA"/>
        </w:rPr>
        <w:t xml:space="preserve">Методические пособия (рекомендации к проведению уроков технологии); классная доска с набором приспособлений для крепления таблиц; магнитная доска;  </w:t>
      </w:r>
      <w:r>
        <w:rPr>
          <w:rFonts w:eastAsia="Times New Roman" w:cs="Times New Roman"/>
          <w:sz w:val="28"/>
          <w:szCs w:val="28"/>
          <w:lang w:eastAsia="en-US" w:bidi="en-US"/>
        </w:rPr>
        <w:t>поделки из геометрических фигур</w:t>
      </w:r>
      <w:r>
        <w:rPr>
          <w:rFonts w:eastAsia="Times New Roman" w:cs="Times New Roman"/>
          <w:b/>
          <w:sz w:val="28"/>
          <w:szCs w:val="28"/>
          <w:lang w:eastAsia="ar-SA" w:bidi="ar-SA"/>
        </w:rPr>
        <w:t xml:space="preserve">; </w:t>
      </w:r>
      <w:r>
        <w:rPr>
          <w:rFonts w:eastAsia="Times New Roman" w:cs="Times New Roman"/>
          <w:sz w:val="28"/>
          <w:szCs w:val="28"/>
          <w:lang w:eastAsia="en-US" w:bidi="en-US"/>
        </w:rPr>
        <w:t>образцы изделий из бумаги;</w:t>
      </w:r>
      <w:r>
        <w:rPr>
          <w:rFonts w:eastAsia="Times New Roman" w:cs="Times New Roman"/>
          <w:sz w:val="28"/>
          <w:szCs w:val="28"/>
          <w:lang w:eastAsia="ar-SA" w:bidi="ar-SA"/>
        </w:rPr>
        <w:t xml:space="preserve"> образцы тканей; </w:t>
      </w:r>
      <w:r>
        <w:rPr>
          <w:rFonts w:eastAsia="Times New Roman" w:cs="Times New Roman"/>
          <w:sz w:val="28"/>
          <w:szCs w:val="28"/>
          <w:lang w:eastAsia="en-US" w:bidi="en-US"/>
        </w:rPr>
        <w:t>образцы изделий;</w:t>
      </w:r>
      <w:r>
        <w:rPr>
          <w:rFonts w:eastAsia="Times New Roman" w:cs="Times New Roman"/>
          <w:sz w:val="28"/>
          <w:szCs w:val="28"/>
          <w:lang w:eastAsia="ar-SA" w:bidi="ar-SA"/>
        </w:rPr>
        <w:t xml:space="preserve"> оборудования для садовых работ (грабли, лопаты, лейки)</w:t>
      </w:r>
      <w:r>
        <w:rPr>
          <w:rFonts w:eastAsia="Times New Roman" w:cs="Times New Roman"/>
          <w:sz w:val="28"/>
          <w:szCs w:val="28"/>
          <w:lang w:eastAsia="en-US" w:bidi="en-US"/>
        </w:rPr>
        <w:t xml:space="preserve">.                                                                                                                                                 </w:t>
      </w:r>
    </w:p>
    <w:p w14:paraId="19A69BBF">
      <w:pPr>
        <w:ind w:firstLine="567"/>
        <w:jc w:val="center"/>
        <w:rPr>
          <w:rFonts w:eastAsia="Times New Roman" w:cs="Times New Roman"/>
          <w:b/>
          <w:color w:val="000000"/>
          <w:sz w:val="28"/>
          <w:szCs w:val="28"/>
          <w:lang w:eastAsia="ar-SA" w:bidi="ar-SA"/>
        </w:rPr>
      </w:pPr>
      <w:r>
        <w:rPr>
          <w:rFonts w:eastAsia="Times New Roman" w:cs="Times New Roman"/>
          <w:b/>
          <w:sz w:val="28"/>
          <w:szCs w:val="28"/>
          <w:lang w:eastAsia="ar-SA" w:bidi="ar-SA"/>
        </w:rPr>
        <w:t>Список методической литературы:</w:t>
      </w:r>
    </w:p>
    <w:p w14:paraId="63C1274D">
      <w:pPr>
        <w:numPr>
          <w:ilvl w:val="0"/>
          <w:numId w:val="12"/>
        </w:numPr>
        <w:suppressAutoHyphens w:val="0"/>
        <w:ind w:left="709"/>
        <w:jc w:val="both"/>
        <w:rPr>
          <w:rFonts w:eastAsia="Times New Roman" w:cs="Times New Roman"/>
          <w:sz w:val="28"/>
          <w:szCs w:val="28"/>
          <w:lang w:eastAsia="ar-SA" w:bidi="ar-SA"/>
        </w:rPr>
      </w:pPr>
      <w:r>
        <w:rPr>
          <w:rFonts w:eastAsia="Times New Roman" w:cs="Times New Roman"/>
          <w:bCs/>
          <w:sz w:val="28"/>
          <w:szCs w:val="28"/>
          <w:lang w:eastAsia="ar-SA" w:bidi="ar-SA"/>
        </w:rPr>
        <w:t xml:space="preserve">Программа для 0-4 классов «Особый ребенок» под ред. Е.Д. Худенко, Баряевой Л.Б. и др.; Москва 2010 г. </w:t>
      </w:r>
    </w:p>
    <w:p w14:paraId="186C3A89">
      <w:pPr>
        <w:numPr>
          <w:ilvl w:val="0"/>
          <w:numId w:val="12"/>
        </w:numPr>
        <w:suppressAutoHyphens w:val="0"/>
        <w:ind w:left="709"/>
        <w:jc w:val="both"/>
        <w:rPr>
          <w:rFonts w:eastAsia="Times New Roman" w:cs="Times New Roman"/>
          <w:sz w:val="28"/>
          <w:szCs w:val="28"/>
        </w:rPr>
      </w:pPr>
      <w:r>
        <w:rPr>
          <w:rFonts w:eastAsia="Times New Roman" w:cs="Times New Roman"/>
          <w:sz w:val="28"/>
          <w:szCs w:val="28"/>
          <w:lang w:eastAsia="ar-SA" w:bidi="ar-SA"/>
        </w:rPr>
        <w:t xml:space="preserve">Воспитание и обучение детей с тяжелой интеллектуальной недостаточностью. А.Р. Маллер, Г.В. Цикато. Москва, 2003 г. </w:t>
      </w:r>
    </w:p>
    <w:p w14:paraId="078E4597">
      <w:pPr>
        <w:numPr>
          <w:ilvl w:val="0"/>
          <w:numId w:val="12"/>
        </w:numPr>
        <w:spacing w:before="28" w:after="28"/>
        <w:jc w:val="both"/>
        <w:rPr>
          <w:rFonts w:cs="Times New Roman"/>
          <w:sz w:val="28"/>
          <w:szCs w:val="28"/>
        </w:rPr>
      </w:pPr>
      <w:r>
        <w:rPr>
          <w:rFonts w:eastAsia="Times New Roman" w:cs="Times New Roman"/>
          <w:sz w:val="28"/>
          <w:szCs w:val="28"/>
        </w:rPr>
        <w:t>И.А.Лыкова</w:t>
      </w:r>
      <w:r>
        <w:rPr>
          <w:rFonts w:eastAsia="Times New Roman" w:cs="Times New Roman"/>
          <w:sz w:val="28"/>
          <w:szCs w:val="28"/>
        </w:rPr>
        <w:tab/>
      </w:r>
      <w:r>
        <w:rPr>
          <w:rFonts w:eastAsia="Times New Roman" w:cs="Times New Roman"/>
          <w:sz w:val="28"/>
          <w:szCs w:val="28"/>
        </w:rPr>
        <w:t>«Изобразительная деятельность в детском саду. Ранний возраст. Планирование, конспекты, методические рекомендации.», М. «Карапуз», 2010г.</w:t>
      </w:r>
    </w:p>
    <w:p w14:paraId="45DC9CBE">
      <w:pPr>
        <w:numPr>
          <w:ilvl w:val="0"/>
          <w:numId w:val="12"/>
        </w:numPr>
        <w:spacing w:before="28" w:after="28"/>
        <w:jc w:val="both"/>
        <w:rPr>
          <w:rFonts w:cs="Times New Roman"/>
          <w:sz w:val="28"/>
          <w:szCs w:val="28"/>
        </w:rPr>
      </w:pPr>
      <w:r>
        <w:rPr>
          <w:rFonts w:cs="Times New Roman"/>
          <w:sz w:val="28"/>
          <w:szCs w:val="28"/>
        </w:rPr>
        <w:t>И.А.Лыкова</w:t>
      </w:r>
      <w:r>
        <w:rPr>
          <w:rFonts w:cs="Times New Roman"/>
          <w:sz w:val="28"/>
          <w:szCs w:val="28"/>
        </w:rPr>
        <w:tab/>
      </w:r>
      <w:r>
        <w:rPr>
          <w:rFonts w:cs="Times New Roman"/>
          <w:sz w:val="28"/>
          <w:szCs w:val="28"/>
        </w:rPr>
        <w:t>«Изобразительная деятельность в детском саду. Ранний возраст. Планирование, конспекты, методические рекомендации.», М. «Карапуз», 2011г.</w:t>
      </w:r>
    </w:p>
    <w:p w14:paraId="523F1A56">
      <w:pPr>
        <w:numPr>
          <w:ilvl w:val="0"/>
          <w:numId w:val="12"/>
        </w:numPr>
        <w:spacing w:before="28" w:after="28"/>
        <w:jc w:val="both"/>
        <w:rPr>
          <w:rFonts w:eastAsia="Times New Roman" w:cs="Times New Roman"/>
          <w:sz w:val="28"/>
          <w:szCs w:val="28"/>
        </w:rPr>
      </w:pPr>
      <w:r>
        <w:rPr>
          <w:rFonts w:cs="Times New Roman"/>
          <w:sz w:val="28"/>
          <w:szCs w:val="28"/>
        </w:rPr>
        <w:t xml:space="preserve">А.В. Белошистая «Волшебные коврики. Пособие для занятий с детьми.», </w:t>
      </w:r>
      <w:r>
        <w:rPr>
          <w:rFonts w:cs="Times New Roman"/>
          <w:sz w:val="28"/>
          <w:szCs w:val="28"/>
        </w:rPr>
        <w:tab/>
      </w:r>
      <w:r>
        <w:rPr>
          <w:rFonts w:cs="Times New Roman"/>
          <w:sz w:val="28"/>
          <w:szCs w:val="28"/>
        </w:rPr>
        <w:t xml:space="preserve">                 М. «Аркти», 2008г.</w:t>
      </w:r>
    </w:p>
    <w:p w14:paraId="15098F5A">
      <w:pPr>
        <w:numPr>
          <w:ilvl w:val="0"/>
          <w:numId w:val="12"/>
        </w:numPr>
        <w:spacing w:before="28" w:after="28"/>
        <w:jc w:val="both"/>
        <w:rPr>
          <w:rFonts w:eastAsia="Times New Roman" w:cs="Times New Roman"/>
          <w:sz w:val="28"/>
          <w:szCs w:val="28"/>
        </w:rPr>
      </w:pPr>
      <w:r>
        <w:rPr>
          <w:rFonts w:eastAsia="Times New Roman" w:cs="Times New Roman"/>
          <w:sz w:val="28"/>
          <w:szCs w:val="28"/>
        </w:rPr>
        <w:t>А.А лет..Грибовская</w:t>
      </w:r>
      <w:r>
        <w:rPr>
          <w:rFonts w:eastAsia="Times New Roman" w:cs="Times New Roman"/>
          <w:sz w:val="28"/>
          <w:szCs w:val="28"/>
        </w:rPr>
        <w:tab/>
      </w:r>
      <w:r>
        <w:rPr>
          <w:rFonts w:eastAsia="Times New Roman" w:cs="Times New Roman"/>
          <w:sz w:val="28"/>
          <w:szCs w:val="28"/>
        </w:rPr>
        <w:t xml:space="preserve"> «Силуэтная аппликация для детей 6-7»,</w:t>
      </w:r>
      <w:r>
        <w:rPr>
          <w:rFonts w:eastAsia="Times New Roman" w:cs="Times New Roman"/>
          <w:sz w:val="28"/>
          <w:szCs w:val="28"/>
        </w:rPr>
        <w:tab/>
      </w:r>
    </w:p>
    <w:p w14:paraId="626EBE68">
      <w:pPr>
        <w:numPr>
          <w:ilvl w:val="0"/>
          <w:numId w:val="12"/>
        </w:numPr>
        <w:spacing w:before="28" w:after="28"/>
        <w:jc w:val="both"/>
        <w:rPr>
          <w:rFonts w:eastAsia="Times New Roman" w:cs="Times New Roman"/>
          <w:sz w:val="28"/>
          <w:szCs w:val="28"/>
        </w:rPr>
      </w:pPr>
      <w:r>
        <w:rPr>
          <w:rFonts w:eastAsia="Times New Roman" w:cs="Times New Roman"/>
          <w:sz w:val="28"/>
          <w:szCs w:val="28"/>
        </w:rPr>
        <w:t>Н.А.Цирулик, Т.Н.Проснякова «Уроки творчества», учебник для второго класса, Самара «Учебная литература», 2002г.</w:t>
      </w:r>
    </w:p>
    <w:p w14:paraId="23E4E27B">
      <w:pPr>
        <w:numPr>
          <w:ilvl w:val="0"/>
          <w:numId w:val="12"/>
        </w:numPr>
        <w:spacing w:before="28" w:after="28"/>
        <w:jc w:val="both"/>
        <w:rPr>
          <w:rFonts w:eastAsia="Times New Roman" w:cs="Times New Roman"/>
          <w:sz w:val="28"/>
          <w:szCs w:val="28"/>
        </w:rPr>
      </w:pPr>
      <w:r>
        <w:rPr>
          <w:rFonts w:eastAsia="Times New Roman" w:cs="Times New Roman"/>
          <w:sz w:val="28"/>
          <w:szCs w:val="28"/>
        </w:rPr>
        <w:t>Н.А.Цирулик, Т.Н.Проснякова «Умные руки» Моделирование и конструирование, 1 класс, Самара «Учебная литература», 2004г.</w:t>
      </w:r>
    </w:p>
    <w:p w14:paraId="75AC1959">
      <w:pPr>
        <w:numPr>
          <w:ilvl w:val="0"/>
          <w:numId w:val="12"/>
        </w:numPr>
        <w:spacing w:before="28" w:after="28"/>
        <w:jc w:val="both"/>
        <w:rPr>
          <w:rFonts w:eastAsia="Times New Roman" w:cs="Times New Roman"/>
          <w:sz w:val="28"/>
          <w:szCs w:val="28"/>
          <w:lang w:eastAsia="ar-SA" w:bidi="ar-SA"/>
        </w:rPr>
      </w:pPr>
      <w:r>
        <w:rPr>
          <w:rFonts w:eastAsia="Times New Roman" w:cs="Times New Roman"/>
          <w:sz w:val="28"/>
          <w:szCs w:val="28"/>
        </w:rPr>
        <w:t>Т. Геронимус «Уроки труда 1 — 2 классы», М. «АСТ-ПРЕСС-ШКОЛА», 2001г.</w:t>
      </w:r>
    </w:p>
    <w:p w14:paraId="60FBA158">
      <w:pPr>
        <w:suppressAutoHyphens w:val="0"/>
        <w:spacing w:after="200"/>
        <w:ind w:left="1287"/>
        <w:jc w:val="both"/>
        <w:rPr>
          <w:rFonts w:eastAsia="Times New Roman" w:cs="Times New Roman"/>
          <w:sz w:val="28"/>
          <w:szCs w:val="28"/>
          <w:lang w:eastAsia="ar-SA" w:bidi="ar-SA"/>
        </w:rPr>
      </w:pPr>
    </w:p>
    <w:p w14:paraId="31530F93">
      <w:pPr>
        <w:suppressAutoHyphens w:val="0"/>
        <w:spacing w:after="200" w:line="276" w:lineRule="auto"/>
        <w:jc w:val="both"/>
        <w:rPr>
          <w:rFonts w:eastAsia="Times New Roman" w:cs="Times New Roman"/>
          <w:b/>
          <w:bCs/>
          <w:sz w:val="28"/>
          <w:szCs w:val="28"/>
          <w:lang w:eastAsia="ar-SA" w:bidi="ar-SA"/>
        </w:rPr>
      </w:pPr>
    </w:p>
    <w:p w14:paraId="699F87F1">
      <w:pPr>
        <w:suppressAutoHyphens w:val="0"/>
        <w:spacing w:after="200" w:line="276" w:lineRule="auto"/>
        <w:rPr>
          <w:rFonts w:eastAsia="Times New Roman" w:cs="Times New Roman"/>
          <w:sz w:val="28"/>
          <w:szCs w:val="28"/>
          <w:lang w:eastAsia="ar-SA" w:bidi="ar-SA"/>
        </w:rPr>
      </w:pPr>
    </w:p>
    <w:p w14:paraId="3163C4C0">
      <w:pPr>
        <w:pStyle w:val="32"/>
        <w:spacing w:after="0" w:line="360" w:lineRule="auto"/>
        <w:jc w:val="both"/>
        <w:rPr>
          <w:rFonts w:ascii="Times New Roman" w:hAnsi="Times New Roman" w:cs="Times New Roman"/>
          <w:b/>
          <w:sz w:val="28"/>
          <w:szCs w:val="28"/>
        </w:rPr>
      </w:pPr>
    </w:p>
    <w:tbl>
      <w:tblPr>
        <w:tblStyle w:val="3"/>
        <w:tblW w:w="9890" w:type="dxa"/>
        <w:tblInd w:w="-176" w:type="dxa"/>
        <w:tblLayout w:type="autofit"/>
        <w:tblCellMar>
          <w:top w:w="0" w:type="dxa"/>
          <w:left w:w="108" w:type="dxa"/>
          <w:bottom w:w="0" w:type="dxa"/>
          <w:right w:w="108" w:type="dxa"/>
        </w:tblCellMar>
      </w:tblPr>
      <w:tblGrid>
        <w:gridCol w:w="3511"/>
        <w:gridCol w:w="3010"/>
        <w:gridCol w:w="3369"/>
      </w:tblGrid>
      <w:tr w14:paraId="5703B64E">
        <w:tblPrEx>
          <w:tblCellMar>
            <w:top w:w="0" w:type="dxa"/>
            <w:left w:w="108" w:type="dxa"/>
            <w:bottom w:w="0" w:type="dxa"/>
            <w:right w:w="108" w:type="dxa"/>
          </w:tblCellMar>
        </w:tblPrEx>
        <w:tc>
          <w:tcPr>
            <w:tcW w:w="3511" w:type="dxa"/>
            <w:shd w:val="clear" w:color="auto" w:fill="auto"/>
          </w:tcPr>
          <w:p w14:paraId="12970B01">
            <w:pPr>
              <w:suppressAutoHyphens w:val="0"/>
              <w:spacing w:after="160" w:line="259" w:lineRule="auto"/>
              <w:rPr>
                <w:rFonts w:cs="Times New Roman"/>
              </w:rPr>
            </w:pPr>
          </w:p>
          <w:p w14:paraId="662AE6F1">
            <w:pPr>
              <w:suppressAutoHyphens w:val="0"/>
              <w:spacing w:after="160" w:line="259" w:lineRule="auto"/>
              <w:rPr>
                <w:rFonts w:cs="Times New Roman"/>
              </w:rPr>
            </w:pPr>
          </w:p>
        </w:tc>
        <w:tc>
          <w:tcPr>
            <w:tcW w:w="3010" w:type="dxa"/>
            <w:shd w:val="clear" w:color="auto" w:fill="auto"/>
          </w:tcPr>
          <w:p w14:paraId="47BDB4D8">
            <w:pPr>
              <w:ind w:right="-143"/>
              <w:rPr>
                <w:rFonts w:cs="Times New Roman"/>
              </w:rPr>
            </w:pPr>
          </w:p>
        </w:tc>
        <w:tc>
          <w:tcPr>
            <w:tcW w:w="3369" w:type="dxa"/>
            <w:shd w:val="clear" w:color="auto" w:fill="auto"/>
          </w:tcPr>
          <w:p w14:paraId="2FECF5EF">
            <w:pPr>
              <w:pStyle w:val="6"/>
              <w:tabs>
                <w:tab w:val="left" w:pos="0"/>
                <w:tab w:val="left" w:pos="6237"/>
              </w:tabs>
              <w:rPr>
                <w:rFonts w:cs="Times New Roman"/>
              </w:rPr>
            </w:pPr>
          </w:p>
        </w:tc>
      </w:tr>
    </w:tbl>
    <w:p w14:paraId="7DAA927E">
      <w:pPr>
        <w:suppressAutoHyphens w:val="0"/>
        <w:jc w:val="center"/>
        <w:rPr>
          <w:rFonts w:eastAsia="Times New Roman" w:cs="Times New Roman"/>
          <w:b/>
          <w:kern w:val="0"/>
          <w:szCs w:val="28"/>
          <w:lang w:eastAsia="ru-RU" w:bidi="ar-SA"/>
        </w:rPr>
      </w:pPr>
      <w:r>
        <w:rPr>
          <w:rFonts w:eastAsia="Times New Roman" w:cs="Times New Roman"/>
          <w:b/>
          <w:kern w:val="0"/>
          <w:szCs w:val="28"/>
          <w:lang w:eastAsia="ru-RU" w:bidi="ar-SA"/>
        </w:rPr>
        <w:t xml:space="preserve">Государственное казенное общеобразовательное учреждение </w:t>
      </w:r>
      <w:r>
        <w:rPr>
          <w:rFonts w:eastAsia="Times New Roman" w:cs="Times New Roman"/>
          <w:b/>
          <w:kern w:val="0"/>
          <w:szCs w:val="28"/>
          <w:lang w:eastAsia="ru-RU" w:bidi="ar-SA"/>
        </w:rPr>
        <w:br w:type="textWrapping"/>
      </w:r>
      <w:r>
        <w:rPr>
          <w:rFonts w:eastAsia="Times New Roman" w:cs="Times New Roman"/>
          <w:b/>
          <w:kern w:val="0"/>
          <w:szCs w:val="28"/>
          <w:lang w:eastAsia="ru-RU" w:bidi="ar-SA"/>
        </w:rPr>
        <w:t>«Волгоградская школа – интернат №2»</w:t>
      </w:r>
    </w:p>
    <w:p w14:paraId="375EE1E5">
      <w:pPr>
        <w:suppressAutoHyphens w:val="0"/>
        <w:jc w:val="center"/>
        <w:rPr>
          <w:rFonts w:eastAsia="Times New Roman" w:cs="Times New Roman"/>
          <w:b/>
          <w:kern w:val="0"/>
          <w:szCs w:val="28"/>
          <w:lang w:eastAsia="ru-RU" w:bidi="ar-SA"/>
        </w:rPr>
      </w:pPr>
    </w:p>
    <w:tbl>
      <w:tblPr>
        <w:tblStyle w:val="3"/>
        <w:tblW w:w="10032" w:type="dxa"/>
        <w:tblInd w:w="-284" w:type="dxa"/>
        <w:tblLayout w:type="autofit"/>
        <w:tblCellMar>
          <w:top w:w="0" w:type="dxa"/>
          <w:left w:w="108" w:type="dxa"/>
          <w:bottom w:w="0" w:type="dxa"/>
          <w:right w:w="108" w:type="dxa"/>
        </w:tblCellMar>
      </w:tblPr>
      <w:tblGrid>
        <w:gridCol w:w="3511"/>
        <w:gridCol w:w="3260"/>
        <w:gridCol w:w="3261"/>
      </w:tblGrid>
      <w:tr w14:paraId="0BB04B69">
        <w:tblPrEx>
          <w:tblCellMar>
            <w:top w:w="0" w:type="dxa"/>
            <w:left w:w="108" w:type="dxa"/>
            <w:bottom w:w="0" w:type="dxa"/>
            <w:right w:w="108" w:type="dxa"/>
          </w:tblCellMar>
        </w:tblPrEx>
        <w:tc>
          <w:tcPr>
            <w:tcW w:w="3511" w:type="dxa"/>
          </w:tcPr>
          <w:p w14:paraId="2C61F178">
            <w:pPr>
              <w:suppressAutoHyphens w:val="0"/>
              <w:ind w:right="-143"/>
              <w:jc w:val="both"/>
              <w:rPr>
                <w:rFonts w:eastAsia="Times New Roman" w:cs="Times New Roman"/>
                <w:kern w:val="0"/>
                <w:lang w:eastAsia="ru-RU" w:bidi="ar-SA"/>
              </w:rPr>
            </w:pPr>
            <w:r>
              <w:rPr>
                <w:rFonts w:eastAsia="Times New Roman" w:cs="Times New Roman"/>
                <w:kern w:val="0"/>
                <w:lang w:eastAsia="ru-RU" w:bidi="ar-SA"/>
              </w:rPr>
              <w:t>«Согласовано»</w:t>
            </w:r>
            <w:r>
              <w:rPr>
                <w:rFonts w:eastAsia="Times New Roman" w:cs="Times New Roman"/>
                <w:kern w:val="0"/>
                <w:lang w:eastAsia="ru-RU" w:bidi="ar-SA"/>
              </w:rPr>
              <w:br w:type="textWrapping"/>
            </w:r>
            <w:r>
              <w:rPr>
                <w:rFonts w:eastAsia="Times New Roman" w:cs="Times New Roman"/>
                <w:kern w:val="0"/>
                <w:lang w:eastAsia="ru-RU" w:bidi="ar-SA"/>
              </w:rPr>
              <w:t xml:space="preserve"> РуководительМО</w:t>
            </w:r>
            <w:r>
              <w:rPr>
                <w:rFonts w:eastAsia="Times New Roman" w:cs="Times New Roman"/>
                <w:kern w:val="0"/>
                <w:lang w:eastAsia="ru-RU" w:bidi="ar-SA"/>
              </w:rPr>
              <w:br w:type="textWrapping"/>
            </w:r>
            <w:r>
              <w:rPr>
                <w:rFonts w:eastAsia="Times New Roman" w:cs="Times New Roman"/>
                <w:kern w:val="0"/>
                <w:lang w:eastAsia="ru-RU" w:bidi="ar-SA"/>
              </w:rPr>
              <w:t>_________( Э</w:t>
            </w:r>
            <w:r>
              <w:rPr>
                <w:rFonts w:hint="default" w:eastAsia="Times New Roman" w:cs="Times New Roman"/>
                <w:kern w:val="0"/>
                <w:lang w:val="en-US" w:eastAsia="ru-RU" w:bidi="ar-SA"/>
              </w:rPr>
              <w:t>.А. Довгаль</w:t>
            </w:r>
            <w:r>
              <w:rPr>
                <w:rFonts w:eastAsia="Times New Roman" w:cs="Times New Roman"/>
                <w:kern w:val="0"/>
                <w:lang w:eastAsia="ru-RU" w:bidi="ar-SA"/>
              </w:rPr>
              <w:t xml:space="preserve">  )</w:t>
            </w:r>
          </w:p>
          <w:p w14:paraId="540F98CA">
            <w:pPr>
              <w:tabs>
                <w:tab w:val="left" w:pos="284"/>
                <w:tab w:val="left" w:pos="426"/>
                <w:tab w:val="left" w:pos="6237"/>
              </w:tabs>
              <w:suppressAutoHyphens w:val="0"/>
              <w:jc w:val="both"/>
              <w:rPr>
                <w:rFonts w:eastAsia="Times New Roman" w:cs="Times New Roman"/>
                <w:kern w:val="0"/>
                <w:lang w:eastAsia="ru-RU" w:bidi="ar-SA"/>
              </w:rPr>
            </w:pPr>
            <w:r>
              <w:rPr>
                <w:rFonts w:eastAsia="Times New Roman" w:cs="Times New Roman"/>
                <w:kern w:val="0"/>
                <w:lang w:eastAsia="ru-RU" w:bidi="ar-SA"/>
              </w:rPr>
              <w:t>Принято решением педагогического совета протокол</w:t>
            </w:r>
          </w:p>
          <w:p w14:paraId="0C9A9FF8">
            <w:pPr>
              <w:tabs>
                <w:tab w:val="left" w:pos="284"/>
                <w:tab w:val="left" w:pos="426"/>
                <w:tab w:val="left" w:pos="6237"/>
              </w:tabs>
              <w:suppressAutoHyphens w:val="0"/>
              <w:jc w:val="both"/>
              <w:rPr>
                <w:rFonts w:eastAsia="Times New Roman" w:cs="Times New Roman"/>
                <w:kern w:val="0"/>
                <w:lang w:eastAsia="ru-RU" w:bidi="ar-SA"/>
              </w:rPr>
            </w:pPr>
            <w:r>
              <w:rPr>
                <w:rFonts w:eastAsia="Times New Roman" w:cs="Times New Roman"/>
                <w:kern w:val="0"/>
                <w:lang w:eastAsia="ru-RU" w:bidi="ar-SA"/>
              </w:rPr>
              <w:t>от 28 августа 2025 г. №1</w:t>
            </w:r>
          </w:p>
          <w:p w14:paraId="5C3A27C2">
            <w:pPr>
              <w:tabs>
                <w:tab w:val="left" w:pos="284"/>
                <w:tab w:val="left" w:pos="426"/>
                <w:tab w:val="left" w:pos="6237"/>
              </w:tabs>
              <w:suppressAutoHyphens w:val="0"/>
              <w:jc w:val="both"/>
              <w:rPr>
                <w:rFonts w:eastAsia="Times New Roman" w:cs="Times New Roman"/>
                <w:kern w:val="0"/>
                <w:lang w:eastAsia="ru-RU" w:bidi="ar-SA"/>
              </w:rPr>
            </w:pPr>
          </w:p>
          <w:p w14:paraId="4927A3F8">
            <w:pPr>
              <w:tabs>
                <w:tab w:val="left" w:pos="284"/>
                <w:tab w:val="left" w:pos="426"/>
                <w:tab w:val="left" w:pos="6237"/>
              </w:tabs>
              <w:suppressAutoHyphens w:val="0"/>
              <w:jc w:val="both"/>
              <w:rPr>
                <w:rFonts w:eastAsia="Times New Roman" w:cs="Times New Roman"/>
                <w:kern w:val="0"/>
                <w:lang w:eastAsia="ru-RU" w:bidi="ar-SA"/>
              </w:rPr>
            </w:pPr>
            <w:r>
              <w:rPr>
                <w:rFonts w:eastAsia="Times New Roman" w:cs="Times New Roman"/>
                <w:kern w:val="0"/>
                <w:lang w:eastAsia="ru-RU" w:bidi="ar-SA"/>
              </w:rPr>
              <w:t>Рассмотрено и рекомендовано к утверждению на заседании МО</w:t>
            </w:r>
            <w:r>
              <w:rPr>
                <w:rFonts w:eastAsia="Times New Roman" w:cs="Times New Roman"/>
                <w:kern w:val="0"/>
                <w:lang w:eastAsia="ru-RU" w:bidi="ar-SA"/>
              </w:rPr>
              <w:br w:type="textWrapping"/>
            </w:r>
            <w:r>
              <w:rPr>
                <w:rFonts w:eastAsia="Times New Roman" w:cs="Times New Roman"/>
                <w:kern w:val="0"/>
                <w:lang w:eastAsia="ru-RU" w:bidi="ar-SA"/>
              </w:rPr>
              <w:t xml:space="preserve">протокол </w:t>
            </w:r>
            <w:r>
              <w:rPr>
                <w:rFonts w:eastAsia="Times New Roman" w:cs="Times New Roman"/>
                <w:kern w:val="0"/>
                <w:lang w:eastAsia="ru-RU" w:bidi="ar-SA"/>
              </w:rPr>
              <w:br w:type="textWrapping"/>
            </w:r>
            <w:r>
              <w:rPr>
                <w:rFonts w:eastAsia="Times New Roman" w:cs="Times New Roman"/>
                <w:kern w:val="0"/>
                <w:lang w:eastAsia="ru-RU" w:bidi="ar-SA"/>
              </w:rPr>
              <w:t>от «28» августа 2025г. № 1</w:t>
            </w:r>
          </w:p>
        </w:tc>
        <w:tc>
          <w:tcPr>
            <w:tcW w:w="3260" w:type="dxa"/>
          </w:tcPr>
          <w:p w14:paraId="515BE57A">
            <w:pPr>
              <w:suppressAutoHyphens w:val="0"/>
              <w:jc w:val="both"/>
              <w:rPr>
                <w:rFonts w:eastAsia="Times New Roman" w:cs="Times New Roman"/>
                <w:kern w:val="0"/>
                <w:lang w:eastAsia="ru-RU" w:bidi="ar-SA"/>
              </w:rPr>
            </w:pPr>
            <w:r>
              <w:rPr>
                <w:rFonts w:eastAsia="Times New Roman" w:cs="Times New Roman"/>
                <w:kern w:val="0"/>
                <w:lang w:eastAsia="ru-RU" w:bidi="ar-SA"/>
              </w:rPr>
              <w:t>«Согласовано»</w:t>
            </w:r>
            <w:r>
              <w:rPr>
                <w:rFonts w:eastAsia="Times New Roman" w:cs="Times New Roman"/>
                <w:kern w:val="0"/>
                <w:lang w:eastAsia="ru-RU" w:bidi="ar-SA"/>
              </w:rPr>
              <w:br w:type="textWrapping"/>
            </w:r>
            <w:r>
              <w:rPr>
                <w:rFonts w:eastAsia="Times New Roman" w:cs="Times New Roman"/>
                <w:kern w:val="0"/>
                <w:lang w:eastAsia="ru-RU" w:bidi="ar-SA"/>
              </w:rPr>
              <w:t xml:space="preserve"> заместитель директора</w:t>
            </w:r>
            <w:r>
              <w:rPr>
                <w:rFonts w:eastAsia="Times New Roman" w:cs="Times New Roman"/>
                <w:kern w:val="0"/>
                <w:lang w:eastAsia="ru-RU" w:bidi="ar-SA"/>
              </w:rPr>
              <w:br w:type="textWrapping"/>
            </w:r>
            <w:r>
              <w:rPr>
                <w:rFonts w:eastAsia="Times New Roman" w:cs="Times New Roman"/>
                <w:kern w:val="0"/>
                <w:lang w:eastAsia="ru-RU" w:bidi="ar-SA"/>
              </w:rPr>
              <w:t>________ (О.Н. Персидская)</w:t>
            </w:r>
          </w:p>
          <w:p w14:paraId="276A8EBD">
            <w:pPr>
              <w:suppressAutoHyphens w:val="0"/>
              <w:jc w:val="center"/>
              <w:rPr>
                <w:rFonts w:eastAsia="Times New Roman" w:cs="Times New Roman"/>
                <w:kern w:val="0"/>
                <w:lang w:eastAsia="ru-RU" w:bidi="ar-SA"/>
              </w:rPr>
            </w:pPr>
            <w:r>
              <w:rPr>
                <w:rFonts w:eastAsia="Times New Roman" w:cs="Times New Roman"/>
                <w:kern w:val="0"/>
                <w:lang w:eastAsia="ru-RU" w:bidi="ar-SA"/>
              </w:rPr>
              <w:t>28августа 2025г.</w:t>
            </w:r>
          </w:p>
        </w:tc>
        <w:tc>
          <w:tcPr>
            <w:tcW w:w="3261" w:type="dxa"/>
          </w:tcPr>
          <w:p w14:paraId="2DFD5D1B">
            <w:pPr>
              <w:tabs>
                <w:tab w:val="left" w:pos="0"/>
                <w:tab w:val="left" w:pos="6237"/>
              </w:tabs>
              <w:suppressAutoHyphens w:val="0"/>
              <w:jc w:val="both"/>
              <w:rPr>
                <w:rFonts w:eastAsia="Times New Roman" w:cs="Times New Roman"/>
                <w:kern w:val="0"/>
                <w:lang w:eastAsia="ru-RU" w:bidi="ar-SA"/>
              </w:rPr>
            </w:pPr>
            <w:r>
              <w:rPr>
                <w:rFonts w:eastAsia="Times New Roman" w:cs="Times New Roman"/>
                <w:kern w:val="0"/>
                <w:lang w:eastAsia="ru-RU" w:bidi="ar-SA"/>
              </w:rPr>
              <w:t>Утверждено и введено в действие приказом</w:t>
            </w:r>
          </w:p>
          <w:p w14:paraId="24CD9860">
            <w:pPr>
              <w:tabs>
                <w:tab w:val="left" w:pos="0"/>
                <w:tab w:val="left" w:pos="6237"/>
              </w:tabs>
              <w:suppressAutoHyphens w:val="0"/>
              <w:jc w:val="both"/>
              <w:rPr>
                <w:rFonts w:eastAsia="Times New Roman" w:cs="Times New Roman"/>
                <w:kern w:val="0"/>
                <w:lang w:eastAsia="ru-RU" w:bidi="ar-SA"/>
              </w:rPr>
            </w:pPr>
            <w:r>
              <w:rPr>
                <w:rFonts w:eastAsia="Times New Roman" w:cs="Times New Roman"/>
                <w:kern w:val="0"/>
                <w:lang w:eastAsia="ru-RU" w:bidi="ar-SA"/>
              </w:rPr>
              <w:t>от 28августа   2025г. № 312</w:t>
            </w:r>
          </w:p>
          <w:p w14:paraId="36936A68">
            <w:pPr>
              <w:tabs>
                <w:tab w:val="left" w:pos="0"/>
                <w:tab w:val="left" w:pos="6237"/>
              </w:tabs>
              <w:suppressAutoHyphens w:val="0"/>
              <w:jc w:val="both"/>
              <w:rPr>
                <w:rFonts w:eastAsia="Times New Roman" w:cs="Times New Roman"/>
                <w:kern w:val="0"/>
                <w:lang w:eastAsia="ru-RU" w:bidi="ar-SA"/>
              </w:rPr>
            </w:pPr>
          </w:p>
        </w:tc>
      </w:tr>
    </w:tbl>
    <w:p w14:paraId="16D74782">
      <w:pPr>
        <w:tabs>
          <w:tab w:val="left" w:pos="708"/>
        </w:tabs>
        <w:spacing w:line="100" w:lineRule="atLeast"/>
        <w:ind w:left="360"/>
        <w:jc w:val="center"/>
        <w:textAlignment w:val="baseline"/>
        <w:rPr>
          <w:rFonts w:cs="Times New Roman"/>
          <w:b/>
          <w:color w:val="00000A"/>
          <w:sz w:val="28"/>
          <w:szCs w:val="28"/>
          <w:lang w:eastAsia="ar-SA" w:bidi="ar-SA"/>
        </w:rPr>
      </w:pPr>
    </w:p>
    <w:p w14:paraId="515629AB">
      <w:pPr>
        <w:tabs>
          <w:tab w:val="left" w:pos="708"/>
        </w:tabs>
        <w:spacing w:line="100" w:lineRule="atLeast"/>
        <w:ind w:left="360"/>
        <w:jc w:val="center"/>
        <w:textAlignment w:val="baseline"/>
        <w:rPr>
          <w:rFonts w:cs="Times New Roman"/>
          <w:b/>
          <w:color w:val="00000A"/>
          <w:sz w:val="28"/>
          <w:szCs w:val="28"/>
          <w:lang w:eastAsia="ar-SA" w:bidi="ar-SA"/>
        </w:rPr>
      </w:pPr>
    </w:p>
    <w:p w14:paraId="20C4F905">
      <w:pPr>
        <w:tabs>
          <w:tab w:val="left" w:pos="708"/>
        </w:tabs>
        <w:spacing w:line="100" w:lineRule="atLeast"/>
        <w:ind w:left="360"/>
        <w:jc w:val="center"/>
        <w:textAlignment w:val="baseline"/>
        <w:rPr>
          <w:rFonts w:cs="Times New Roman"/>
          <w:b/>
          <w:color w:val="00000A"/>
          <w:sz w:val="28"/>
          <w:szCs w:val="28"/>
          <w:lang w:eastAsia="ar-SA" w:bidi="ar-SA"/>
        </w:rPr>
      </w:pPr>
    </w:p>
    <w:p w14:paraId="120E177D">
      <w:pPr>
        <w:suppressAutoHyphens w:val="0"/>
        <w:jc w:val="center"/>
        <w:rPr>
          <w:rFonts w:eastAsia="Times New Roman" w:cs="Times New Roman"/>
          <w:b/>
          <w:sz w:val="36"/>
          <w:szCs w:val="36"/>
          <w:lang w:eastAsia="ar-SA" w:bidi="ar-SA"/>
        </w:rPr>
      </w:pPr>
      <w:r>
        <w:rPr>
          <w:rFonts w:eastAsia="Times New Roman" w:cs="Times New Roman"/>
          <w:b/>
          <w:sz w:val="36"/>
          <w:szCs w:val="36"/>
          <w:lang w:eastAsia="ar-SA" w:bidi="ar-SA"/>
        </w:rPr>
        <w:t>Календарно-тематическое планирование</w:t>
      </w:r>
    </w:p>
    <w:p w14:paraId="6B8D0D99">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 xml:space="preserve">Рабочая программа </w:t>
      </w:r>
    </w:p>
    <w:p w14:paraId="302A1ED8">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по  учебному предмету</w:t>
      </w:r>
    </w:p>
    <w:p w14:paraId="15C63437">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«Ручной труд»</w:t>
      </w:r>
    </w:p>
    <w:p w14:paraId="4ED8F91B">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для 11 « Б » класса (вариант 2)</w:t>
      </w:r>
    </w:p>
    <w:p w14:paraId="081AD6D9">
      <w:pPr>
        <w:tabs>
          <w:tab w:val="left" w:pos="2190"/>
        </w:tabs>
        <w:spacing w:line="240" w:lineRule="auto"/>
        <w:jc w:val="center"/>
        <w:rPr>
          <w:rFonts w:ascii="Times New Roman" w:hAnsi="Times New Roman" w:cs="Times New Roman"/>
          <w:b/>
          <w:sz w:val="32"/>
        </w:rPr>
      </w:pPr>
      <w:r>
        <w:rPr>
          <w:rFonts w:ascii="Times New Roman" w:hAnsi="Times New Roman" w:cs="Times New Roman"/>
          <w:b/>
          <w:sz w:val="32"/>
        </w:rPr>
        <w:t>на 2025-2026 учебный год</w:t>
      </w:r>
    </w:p>
    <w:p w14:paraId="6DAF1C00">
      <w:pPr>
        <w:tabs>
          <w:tab w:val="left" w:pos="2190"/>
        </w:tabs>
        <w:suppressAutoHyphens w:val="0"/>
        <w:spacing w:after="200"/>
        <w:jc w:val="center"/>
        <w:rPr>
          <w:rFonts w:eastAsia="Times New Roman" w:cs="Times New Roman"/>
          <w:b/>
          <w:sz w:val="32"/>
          <w:szCs w:val="22"/>
          <w:lang w:eastAsia="ar-SA" w:bidi="ar-SA"/>
        </w:rPr>
      </w:pPr>
      <w:bookmarkStart w:id="0" w:name="_GoBack"/>
      <w:bookmarkEnd w:id="0"/>
    </w:p>
    <w:p w14:paraId="78820025">
      <w:pPr>
        <w:tabs>
          <w:tab w:val="left" w:pos="2190"/>
        </w:tabs>
        <w:suppressAutoHyphens w:val="0"/>
        <w:spacing w:after="200"/>
        <w:jc w:val="center"/>
        <w:rPr>
          <w:rFonts w:eastAsia="Times New Roman" w:cs="Times New Roman"/>
          <w:b/>
          <w:sz w:val="32"/>
          <w:szCs w:val="22"/>
          <w:lang w:eastAsia="ar-SA" w:bidi="ar-SA"/>
        </w:rPr>
      </w:pPr>
    </w:p>
    <w:p w14:paraId="70953653">
      <w:pPr>
        <w:tabs>
          <w:tab w:val="left" w:pos="2190"/>
        </w:tabs>
        <w:suppressAutoHyphens w:val="0"/>
        <w:spacing w:after="200"/>
        <w:jc w:val="center"/>
        <w:rPr>
          <w:rFonts w:eastAsia="Times New Roman" w:cs="Times New Roman"/>
          <w:b/>
          <w:sz w:val="32"/>
          <w:szCs w:val="22"/>
          <w:lang w:eastAsia="ar-SA" w:bidi="ar-SA"/>
        </w:rPr>
      </w:pPr>
    </w:p>
    <w:p w14:paraId="52D48253">
      <w:pPr>
        <w:jc w:val="both"/>
        <w:rPr>
          <w:rFonts w:cs="Times New Roman"/>
          <w:sz w:val="28"/>
        </w:rPr>
      </w:pPr>
    </w:p>
    <w:p w14:paraId="63E2293E">
      <w:pPr>
        <w:jc w:val="both"/>
        <w:rPr>
          <w:rFonts w:cs="Times New Roman"/>
          <w:sz w:val="28"/>
        </w:rPr>
      </w:pPr>
    </w:p>
    <w:p w14:paraId="7528B675">
      <w:pPr>
        <w:jc w:val="both"/>
        <w:rPr>
          <w:rFonts w:cs="Times New Roman"/>
          <w:sz w:val="28"/>
        </w:rPr>
      </w:pPr>
    </w:p>
    <w:p w14:paraId="6922C43F">
      <w:pPr>
        <w:jc w:val="both"/>
        <w:rPr>
          <w:rFonts w:cs="Times New Roman"/>
          <w:sz w:val="28"/>
          <w:szCs w:val="28"/>
        </w:rPr>
      </w:pPr>
    </w:p>
    <w:p w14:paraId="770A7C2E">
      <w:pPr>
        <w:tabs>
          <w:tab w:val="left" w:pos="2190"/>
        </w:tabs>
        <w:jc w:val="center"/>
        <w:rPr>
          <w:rFonts w:eastAsia="Times New Roman" w:cs="Times New Roman"/>
          <w:kern w:val="0"/>
          <w:sz w:val="28"/>
          <w:szCs w:val="28"/>
          <w:lang w:eastAsia="ru-RU" w:bidi="ar-SA"/>
        </w:rPr>
      </w:pPr>
      <w:r>
        <w:rPr>
          <w:rFonts w:cs="Times New Roman"/>
          <w:sz w:val="28"/>
          <w:szCs w:val="28"/>
        </w:rPr>
        <w:tab/>
      </w:r>
      <w:r>
        <w:rPr>
          <w:rFonts w:eastAsia="Times New Roman" w:cs="Times New Roman"/>
          <w:kern w:val="0"/>
          <w:sz w:val="28"/>
          <w:szCs w:val="28"/>
          <w:lang w:eastAsia="ru-RU" w:bidi="ar-SA"/>
        </w:rPr>
        <w:t>Разработала: учитель</w:t>
      </w:r>
    </w:p>
    <w:p w14:paraId="146CF7AB">
      <w:pPr>
        <w:tabs>
          <w:tab w:val="left" w:pos="2190"/>
        </w:tabs>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                                          </w:t>
      </w:r>
      <w:r>
        <w:rPr>
          <w:rFonts w:eastAsia="Times New Roman" w:cs="Times New Roman"/>
          <w:sz w:val="28"/>
          <w:szCs w:val="28"/>
          <w:lang w:eastAsia="ru-RU"/>
        </w:rPr>
        <w:t>Бражник</w:t>
      </w:r>
      <w:r>
        <w:rPr>
          <w:rFonts w:eastAsia="Times New Roman" w:cs="Times New Roman"/>
          <w:kern w:val="0"/>
          <w:sz w:val="28"/>
          <w:szCs w:val="28"/>
          <w:lang w:eastAsia="ru-RU" w:bidi="ar-SA"/>
        </w:rPr>
        <w:t xml:space="preserve"> Ольга Владимировна</w:t>
      </w:r>
    </w:p>
    <w:p w14:paraId="550A896E">
      <w:pPr>
        <w:tabs>
          <w:tab w:val="left" w:pos="2190"/>
        </w:tabs>
        <w:spacing w:after="160"/>
        <w:ind w:firstLine="567"/>
        <w:jc w:val="both"/>
        <w:rPr>
          <w:rFonts w:eastAsia="Times New Roman" w:cs="Times New Roman"/>
          <w:kern w:val="0"/>
          <w:sz w:val="28"/>
          <w:szCs w:val="20"/>
          <w:lang w:eastAsia="ar-SA" w:bidi="ar-SA"/>
        </w:rPr>
      </w:pPr>
      <w:r>
        <w:rPr>
          <w:rFonts w:eastAsia="Times New Roman" w:cs="Times New Roman"/>
          <w:kern w:val="0"/>
          <w:sz w:val="28"/>
          <w:szCs w:val="20"/>
          <w:lang w:eastAsia="ar-SA" w:bidi="ar-SA"/>
        </w:rPr>
        <w:t xml:space="preserve">                        </w:t>
      </w:r>
    </w:p>
    <w:p w14:paraId="25A69D2B">
      <w:pPr>
        <w:tabs>
          <w:tab w:val="left" w:pos="2190"/>
        </w:tabs>
        <w:spacing w:after="160"/>
        <w:rPr>
          <w:rFonts w:cs="Times New Roman"/>
          <w:sz w:val="28"/>
          <w:szCs w:val="28"/>
        </w:rPr>
      </w:pPr>
    </w:p>
    <w:p w14:paraId="45C83C89">
      <w:pPr>
        <w:spacing w:after="160"/>
        <w:jc w:val="both"/>
        <w:rPr>
          <w:rFonts w:cs="Times New Roman"/>
          <w:sz w:val="28"/>
          <w:szCs w:val="28"/>
        </w:rPr>
      </w:pPr>
    </w:p>
    <w:p w14:paraId="17795772">
      <w:pPr>
        <w:spacing w:after="160"/>
        <w:jc w:val="both"/>
        <w:rPr>
          <w:rFonts w:cs="Times New Roman"/>
          <w:sz w:val="28"/>
          <w:szCs w:val="28"/>
        </w:rPr>
      </w:pPr>
    </w:p>
    <w:p w14:paraId="6218C3D4">
      <w:pPr>
        <w:spacing w:after="160"/>
        <w:jc w:val="both"/>
        <w:rPr>
          <w:rFonts w:cs="Times New Roman"/>
          <w:sz w:val="28"/>
          <w:szCs w:val="28"/>
        </w:rPr>
      </w:pPr>
    </w:p>
    <w:p w14:paraId="5C23F574">
      <w:pPr>
        <w:jc w:val="both"/>
        <w:rPr>
          <w:rFonts w:cs="Times New Roman"/>
          <w:sz w:val="28"/>
          <w:szCs w:val="28"/>
        </w:rPr>
      </w:pPr>
    </w:p>
    <w:p w14:paraId="245214BB">
      <w:pPr>
        <w:jc w:val="both"/>
        <w:rPr>
          <w:rFonts w:cs="Times New Roman"/>
          <w:sz w:val="28"/>
          <w:szCs w:val="28"/>
        </w:rPr>
      </w:pPr>
      <w:r>
        <w:rPr>
          <w:rFonts w:cs="Times New Roman"/>
          <w:sz w:val="28"/>
          <w:szCs w:val="28"/>
        </w:rPr>
        <w:t>Календарно-тематическое планирование по ручному труду 11  «Б» класс (вариант 2)</w:t>
      </w:r>
    </w:p>
    <w:tbl>
      <w:tblPr>
        <w:tblStyle w:val="3"/>
        <w:tblW w:w="9735" w:type="dxa"/>
        <w:tblInd w:w="-156" w:type="dxa"/>
        <w:tblLayout w:type="fixed"/>
        <w:tblCellMar>
          <w:top w:w="0" w:type="dxa"/>
          <w:left w:w="108" w:type="dxa"/>
          <w:bottom w:w="0" w:type="dxa"/>
          <w:right w:w="108" w:type="dxa"/>
        </w:tblCellMar>
      </w:tblPr>
      <w:tblGrid>
        <w:gridCol w:w="798"/>
        <w:gridCol w:w="4610"/>
        <w:gridCol w:w="1233"/>
        <w:gridCol w:w="1200"/>
        <w:gridCol w:w="1894"/>
      </w:tblGrid>
      <w:tr w14:paraId="7E00094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176DF85">
            <w:pPr>
              <w:tabs>
                <w:tab w:val="left" w:pos="708"/>
              </w:tabs>
              <w:spacing w:line="276" w:lineRule="auto"/>
              <w:jc w:val="both"/>
              <w:rPr>
                <w:rFonts w:eastAsia="Calibri" w:cs="Times New Roman"/>
                <w:b/>
                <w:color w:val="00000A"/>
                <w:sz w:val="28"/>
                <w:szCs w:val="28"/>
                <w:lang w:eastAsia="ar-SA" w:bidi="ar-SA"/>
              </w:rPr>
            </w:pPr>
            <w:r>
              <w:rPr>
                <w:rFonts w:eastAsia="Times New Roman" w:cs="Times New Roman"/>
                <w:b/>
                <w:color w:val="00000A"/>
                <w:sz w:val="28"/>
                <w:szCs w:val="28"/>
                <w:lang w:eastAsia="ar-SA" w:bidi="ar-SA"/>
              </w:rPr>
              <w:t xml:space="preserve">№ </w:t>
            </w:r>
            <w:r>
              <w:rPr>
                <w:rFonts w:eastAsia="Calibri" w:cs="Times New Roman"/>
                <w:b/>
                <w:color w:val="00000A"/>
                <w:sz w:val="28"/>
                <w:szCs w:val="28"/>
                <w:lang w:eastAsia="ar-SA" w:bidi="ar-SA"/>
              </w:rPr>
              <w:t>п/п</w:t>
            </w:r>
          </w:p>
        </w:tc>
        <w:tc>
          <w:tcPr>
            <w:tcW w:w="4610" w:type="dxa"/>
            <w:tcBorders>
              <w:top w:val="single" w:color="000000" w:sz="4" w:space="0"/>
              <w:left w:val="single" w:color="000000" w:sz="4" w:space="0"/>
              <w:bottom w:val="single" w:color="000000" w:sz="4" w:space="0"/>
              <w:right w:val="nil"/>
            </w:tcBorders>
          </w:tcPr>
          <w:p w14:paraId="32EB21DD">
            <w:pPr>
              <w:tabs>
                <w:tab w:val="left" w:pos="708"/>
              </w:tabs>
              <w:spacing w:line="276" w:lineRule="auto"/>
              <w:jc w:val="both"/>
              <w:rPr>
                <w:rFonts w:eastAsia="Calibri" w:cs="Times New Roman"/>
                <w:b/>
                <w:color w:val="00000A"/>
                <w:sz w:val="28"/>
                <w:szCs w:val="28"/>
                <w:lang w:eastAsia="ar-SA" w:bidi="ar-SA"/>
              </w:rPr>
            </w:pPr>
            <w:r>
              <w:rPr>
                <w:rFonts w:eastAsia="Calibri" w:cs="Times New Roman"/>
                <w:b/>
                <w:color w:val="00000A"/>
                <w:sz w:val="28"/>
                <w:szCs w:val="28"/>
                <w:lang w:eastAsia="ar-SA" w:bidi="ar-SA"/>
              </w:rPr>
              <w:t>Тема</w:t>
            </w:r>
            <w:r>
              <w:rPr>
                <w:rFonts w:eastAsia="Times New Roman" w:cs="Times New Roman"/>
                <w:b/>
                <w:color w:val="00000A"/>
                <w:sz w:val="28"/>
                <w:szCs w:val="28"/>
                <w:lang w:eastAsia="ar-SA" w:bidi="ar-SA"/>
              </w:rPr>
              <w:t xml:space="preserve"> </w:t>
            </w:r>
            <w:r>
              <w:rPr>
                <w:rFonts w:eastAsia="Calibri" w:cs="Times New Roman"/>
                <w:b/>
                <w:color w:val="00000A"/>
                <w:sz w:val="28"/>
                <w:szCs w:val="28"/>
                <w:lang w:eastAsia="ar-SA" w:bidi="ar-SA"/>
              </w:rPr>
              <w:t>урока</w:t>
            </w:r>
          </w:p>
        </w:tc>
        <w:tc>
          <w:tcPr>
            <w:tcW w:w="1233" w:type="dxa"/>
            <w:tcBorders>
              <w:top w:val="single" w:color="000000" w:sz="4" w:space="0"/>
              <w:left w:val="single" w:color="000000" w:sz="4" w:space="0"/>
              <w:bottom w:val="single" w:color="000000" w:sz="4" w:space="0"/>
              <w:right w:val="nil"/>
            </w:tcBorders>
          </w:tcPr>
          <w:p w14:paraId="7DD52ED7">
            <w:pPr>
              <w:tabs>
                <w:tab w:val="left" w:pos="708"/>
              </w:tabs>
              <w:spacing w:line="276" w:lineRule="auto"/>
              <w:jc w:val="both"/>
              <w:rPr>
                <w:rFonts w:eastAsia="Calibri" w:cs="Times New Roman"/>
                <w:b/>
                <w:color w:val="00000A"/>
                <w:sz w:val="28"/>
                <w:szCs w:val="28"/>
                <w:lang w:eastAsia="ar-SA" w:bidi="ar-SA"/>
              </w:rPr>
            </w:pPr>
            <w:r>
              <w:rPr>
                <w:rFonts w:eastAsia="Calibri" w:cs="Times New Roman"/>
                <w:b/>
                <w:color w:val="00000A"/>
                <w:sz w:val="28"/>
                <w:szCs w:val="28"/>
                <w:lang w:eastAsia="ar-SA" w:bidi="ar-SA"/>
              </w:rPr>
              <w:t>Кол-во</w:t>
            </w:r>
          </w:p>
          <w:p w14:paraId="39EEF33A">
            <w:pPr>
              <w:tabs>
                <w:tab w:val="left" w:pos="708"/>
              </w:tabs>
              <w:spacing w:line="276" w:lineRule="auto"/>
              <w:jc w:val="both"/>
              <w:rPr>
                <w:rFonts w:eastAsia="Calibri" w:cs="Times New Roman"/>
                <w:b/>
                <w:color w:val="00000A"/>
                <w:sz w:val="28"/>
                <w:szCs w:val="28"/>
                <w:lang w:eastAsia="ar-SA" w:bidi="ar-SA"/>
              </w:rPr>
            </w:pPr>
            <w:r>
              <w:rPr>
                <w:rFonts w:eastAsia="Calibri" w:cs="Times New Roman"/>
                <w:b/>
                <w:color w:val="00000A"/>
                <w:sz w:val="28"/>
                <w:szCs w:val="28"/>
                <w:lang w:eastAsia="ar-SA" w:bidi="ar-SA"/>
              </w:rPr>
              <w:t>часов</w:t>
            </w:r>
          </w:p>
        </w:tc>
        <w:tc>
          <w:tcPr>
            <w:tcW w:w="1200" w:type="dxa"/>
            <w:tcBorders>
              <w:top w:val="single" w:color="000000" w:sz="4" w:space="0"/>
              <w:left w:val="single" w:color="000000" w:sz="4" w:space="0"/>
              <w:bottom w:val="single" w:color="000000" w:sz="4" w:space="0"/>
              <w:right w:val="nil"/>
            </w:tcBorders>
          </w:tcPr>
          <w:p w14:paraId="1EF1E5A9">
            <w:pPr>
              <w:tabs>
                <w:tab w:val="left" w:pos="708"/>
              </w:tabs>
              <w:spacing w:line="276" w:lineRule="auto"/>
              <w:jc w:val="both"/>
              <w:rPr>
                <w:rFonts w:eastAsia="Calibri" w:cs="Times New Roman"/>
                <w:b/>
                <w:color w:val="00000A"/>
                <w:sz w:val="28"/>
                <w:szCs w:val="28"/>
                <w:lang w:eastAsia="ar-SA" w:bidi="ar-SA"/>
              </w:rPr>
            </w:pPr>
            <w:r>
              <w:rPr>
                <w:rFonts w:eastAsia="Calibri" w:cs="Times New Roman"/>
                <w:b/>
                <w:color w:val="00000A"/>
                <w:sz w:val="28"/>
                <w:szCs w:val="28"/>
                <w:lang w:eastAsia="ar-SA" w:bidi="ar-SA"/>
              </w:rPr>
              <w:t>Дата</w:t>
            </w:r>
            <w:r>
              <w:rPr>
                <w:rFonts w:eastAsia="Times New Roman" w:cs="Times New Roman"/>
                <w:b/>
                <w:color w:val="00000A"/>
                <w:sz w:val="28"/>
                <w:szCs w:val="28"/>
                <w:lang w:eastAsia="ar-SA" w:bidi="ar-SA"/>
              </w:rPr>
              <w:t xml:space="preserve"> </w:t>
            </w:r>
            <w:r>
              <w:rPr>
                <w:rFonts w:eastAsia="Calibri" w:cs="Times New Roman"/>
                <w:b/>
                <w:color w:val="00000A"/>
                <w:sz w:val="28"/>
                <w:szCs w:val="28"/>
                <w:lang w:eastAsia="ar-SA" w:bidi="ar-SA"/>
              </w:rPr>
              <w:t>проведения</w:t>
            </w:r>
          </w:p>
        </w:tc>
        <w:tc>
          <w:tcPr>
            <w:tcW w:w="1894" w:type="dxa"/>
            <w:tcBorders>
              <w:top w:val="single" w:color="000000" w:sz="4" w:space="0"/>
              <w:left w:val="single" w:color="000000" w:sz="4" w:space="0"/>
              <w:bottom w:val="single" w:color="000000" w:sz="4" w:space="0"/>
              <w:right w:val="single" w:color="000000" w:sz="4" w:space="0"/>
            </w:tcBorders>
          </w:tcPr>
          <w:p w14:paraId="6EE5500A">
            <w:pPr>
              <w:tabs>
                <w:tab w:val="left" w:pos="708"/>
              </w:tabs>
              <w:spacing w:line="276" w:lineRule="auto"/>
              <w:jc w:val="both"/>
            </w:pPr>
            <w:r>
              <w:rPr>
                <w:rFonts w:eastAsia="Calibri" w:cs="Times New Roman"/>
                <w:b/>
                <w:color w:val="00000A"/>
                <w:sz w:val="28"/>
                <w:szCs w:val="28"/>
                <w:lang w:eastAsia="ar-SA" w:bidi="ar-SA"/>
              </w:rPr>
              <w:t>Примечание</w:t>
            </w:r>
          </w:p>
        </w:tc>
      </w:tr>
      <w:tr w14:paraId="2661C7B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871EA5A">
            <w:pPr>
              <w:suppressLineNumbers/>
              <w:spacing w:line="276" w:lineRule="auto"/>
              <w:jc w:val="both"/>
              <w:rPr>
                <w:rFonts w:cs="Times New Roman"/>
                <w:sz w:val="28"/>
                <w:szCs w:val="28"/>
              </w:rPr>
            </w:pPr>
            <w:r>
              <w:rPr>
                <w:rFonts w:cs="Times New Roman"/>
                <w:sz w:val="28"/>
                <w:szCs w:val="28"/>
              </w:rPr>
              <w:t>1</w:t>
            </w:r>
          </w:p>
        </w:tc>
        <w:tc>
          <w:tcPr>
            <w:tcW w:w="4610" w:type="dxa"/>
            <w:tcBorders>
              <w:top w:val="single" w:color="000000" w:sz="4" w:space="0"/>
              <w:left w:val="single" w:color="000000" w:sz="4" w:space="0"/>
              <w:bottom w:val="single" w:color="000000" w:sz="4" w:space="0"/>
              <w:right w:val="nil"/>
            </w:tcBorders>
          </w:tcPr>
          <w:p w14:paraId="7E735ED3">
            <w:pPr>
              <w:suppressLineNumbers/>
              <w:spacing w:line="276" w:lineRule="auto"/>
              <w:jc w:val="both"/>
              <w:rPr>
                <w:rFonts w:cs="Times New Roman"/>
                <w:sz w:val="28"/>
                <w:szCs w:val="28"/>
              </w:rPr>
            </w:pPr>
            <w:r>
              <w:rPr>
                <w:rFonts w:cs="Times New Roman"/>
                <w:sz w:val="28"/>
                <w:szCs w:val="28"/>
              </w:rPr>
              <w:t>Особенности</w:t>
            </w:r>
            <w:r>
              <w:rPr>
                <w:rFonts w:eastAsia="Times New Roman" w:cs="Times New Roman"/>
                <w:sz w:val="28"/>
                <w:szCs w:val="28"/>
              </w:rPr>
              <w:t xml:space="preserve"> </w:t>
            </w:r>
            <w:r>
              <w:rPr>
                <w:rFonts w:cs="Times New Roman"/>
                <w:sz w:val="28"/>
                <w:szCs w:val="28"/>
              </w:rPr>
              <w:t>уроков</w:t>
            </w:r>
            <w:r>
              <w:rPr>
                <w:rFonts w:eastAsia="Times New Roman" w:cs="Times New Roman"/>
                <w:sz w:val="28"/>
                <w:szCs w:val="28"/>
              </w:rPr>
              <w:t xml:space="preserve"> </w:t>
            </w:r>
            <w:r>
              <w:rPr>
                <w:rFonts w:cs="Times New Roman"/>
                <w:sz w:val="28"/>
                <w:szCs w:val="28"/>
              </w:rPr>
              <w:t>труда.</w:t>
            </w:r>
            <w:r>
              <w:rPr>
                <w:rFonts w:eastAsia="Times New Roman" w:cs="Times New Roman"/>
                <w:sz w:val="28"/>
                <w:szCs w:val="28"/>
              </w:rPr>
              <w:t xml:space="preserve"> </w:t>
            </w:r>
            <w:r>
              <w:rPr>
                <w:rFonts w:cs="Times New Roman"/>
                <w:sz w:val="28"/>
                <w:szCs w:val="28"/>
              </w:rPr>
              <w:t>Вводное</w:t>
            </w:r>
            <w:r>
              <w:rPr>
                <w:rFonts w:eastAsia="Times New Roman" w:cs="Times New Roman"/>
                <w:sz w:val="28"/>
                <w:szCs w:val="28"/>
              </w:rPr>
              <w:t xml:space="preserve"> </w:t>
            </w:r>
            <w:r>
              <w:rPr>
                <w:rFonts w:cs="Times New Roman"/>
                <w:sz w:val="28"/>
                <w:szCs w:val="28"/>
              </w:rPr>
              <w:t>занятие.</w:t>
            </w:r>
          </w:p>
        </w:tc>
        <w:tc>
          <w:tcPr>
            <w:tcW w:w="1233" w:type="dxa"/>
            <w:tcBorders>
              <w:top w:val="single" w:color="000000" w:sz="4" w:space="0"/>
              <w:left w:val="single" w:color="000000" w:sz="4" w:space="0"/>
              <w:bottom w:val="single" w:color="000000" w:sz="4" w:space="0"/>
              <w:right w:val="nil"/>
            </w:tcBorders>
          </w:tcPr>
          <w:p w14:paraId="0C58ECB7">
            <w:pPr>
              <w:suppressLineNumbers/>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BB6EC5D">
            <w:pPr>
              <w:spacing w:line="254" w:lineRule="auto"/>
              <w:rPr>
                <w:rFonts w:cs="Times New Roman"/>
                <w:sz w:val="28"/>
                <w:szCs w:val="28"/>
              </w:rPr>
            </w:pPr>
            <w:r>
              <w:rPr>
                <w:rFonts w:cs="Times New Roman"/>
                <w:sz w:val="28"/>
                <w:szCs w:val="28"/>
              </w:rPr>
              <w:t>01.09.25</w:t>
            </w:r>
          </w:p>
        </w:tc>
        <w:tc>
          <w:tcPr>
            <w:tcW w:w="1894" w:type="dxa"/>
            <w:tcBorders>
              <w:top w:val="single" w:color="000000" w:sz="4" w:space="0"/>
              <w:left w:val="single" w:color="000000" w:sz="4" w:space="0"/>
              <w:bottom w:val="single" w:color="000000" w:sz="4" w:space="0"/>
              <w:right w:val="single" w:color="000000" w:sz="4" w:space="0"/>
            </w:tcBorders>
          </w:tcPr>
          <w:p w14:paraId="0ABC0098">
            <w:pPr>
              <w:suppressLineNumbers/>
              <w:snapToGrid w:val="0"/>
              <w:spacing w:line="276" w:lineRule="auto"/>
              <w:jc w:val="both"/>
              <w:rPr>
                <w:rFonts w:cs="Times New Roman"/>
                <w:sz w:val="28"/>
                <w:szCs w:val="28"/>
              </w:rPr>
            </w:pPr>
          </w:p>
        </w:tc>
      </w:tr>
      <w:tr w14:paraId="0C9E081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87A3DD5">
            <w:pPr>
              <w:suppressLineNumbers/>
              <w:spacing w:line="276" w:lineRule="auto"/>
              <w:jc w:val="both"/>
              <w:rPr>
                <w:rFonts w:cs="Times New Roman"/>
                <w:sz w:val="28"/>
                <w:szCs w:val="28"/>
              </w:rPr>
            </w:pPr>
            <w:r>
              <w:rPr>
                <w:rFonts w:cs="Times New Roman"/>
                <w:sz w:val="28"/>
                <w:szCs w:val="28"/>
              </w:rPr>
              <w:t>2</w:t>
            </w:r>
          </w:p>
        </w:tc>
        <w:tc>
          <w:tcPr>
            <w:tcW w:w="4610" w:type="dxa"/>
            <w:tcBorders>
              <w:top w:val="single" w:color="000000" w:sz="4" w:space="0"/>
              <w:left w:val="single" w:color="000000" w:sz="4" w:space="0"/>
              <w:bottom w:val="single" w:color="000000" w:sz="4" w:space="0"/>
              <w:right w:val="nil"/>
            </w:tcBorders>
          </w:tcPr>
          <w:p w14:paraId="0BC3EC52">
            <w:pPr>
              <w:suppressLineNumbers/>
              <w:spacing w:line="276" w:lineRule="auto"/>
              <w:jc w:val="both"/>
              <w:rPr>
                <w:rFonts w:cs="Times New Roman"/>
                <w:sz w:val="28"/>
                <w:szCs w:val="28"/>
              </w:rPr>
            </w:pPr>
            <w:r>
              <w:rPr>
                <w:rFonts w:cs="Times New Roman"/>
                <w:sz w:val="28"/>
                <w:szCs w:val="28"/>
              </w:rPr>
              <w:t>Материалы,</w:t>
            </w:r>
            <w:r>
              <w:rPr>
                <w:rFonts w:eastAsia="Times New Roman" w:cs="Times New Roman"/>
                <w:sz w:val="28"/>
                <w:szCs w:val="28"/>
              </w:rPr>
              <w:t xml:space="preserve"> </w:t>
            </w:r>
            <w:r>
              <w:rPr>
                <w:rFonts w:cs="Times New Roman"/>
                <w:sz w:val="28"/>
                <w:szCs w:val="28"/>
              </w:rPr>
              <w:t>используемые</w:t>
            </w:r>
            <w:r>
              <w:rPr>
                <w:rFonts w:eastAsia="Times New Roman" w:cs="Times New Roman"/>
                <w:sz w:val="28"/>
                <w:szCs w:val="28"/>
              </w:rPr>
              <w:t xml:space="preserve"> </w:t>
            </w:r>
            <w:r>
              <w:rPr>
                <w:rFonts w:cs="Times New Roman"/>
                <w:sz w:val="28"/>
                <w:szCs w:val="28"/>
              </w:rPr>
              <w:t>на</w:t>
            </w:r>
            <w:r>
              <w:rPr>
                <w:rFonts w:eastAsia="Times New Roman" w:cs="Times New Roman"/>
                <w:sz w:val="28"/>
                <w:szCs w:val="28"/>
              </w:rPr>
              <w:t xml:space="preserve"> </w:t>
            </w:r>
            <w:r>
              <w:rPr>
                <w:rFonts w:cs="Times New Roman"/>
                <w:sz w:val="28"/>
                <w:szCs w:val="28"/>
              </w:rPr>
              <w:t>уроках</w:t>
            </w:r>
            <w:r>
              <w:rPr>
                <w:rFonts w:eastAsia="Times New Roman" w:cs="Times New Roman"/>
                <w:sz w:val="28"/>
                <w:szCs w:val="28"/>
              </w:rPr>
              <w:t xml:space="preserve"> </w:t>
            </w:r>
            <w:r>
              <w:rPr>
                <w:rFonts w:cs="Times New Roman"/>
                <w:sz w:val="28"/>
                <w:szCs w:val="28"/>
              </w:rPr>
              <w:t>ручного</w:t>
            </w:r>
            <w:r>
              <w:rPr>
                <w:rFonts w:eastAsia="Times New Roman" w:cs="Times New Roman"/>
                <w:sz w:val="28"/>
                <w:szCs w:val="28"/>
              </w:rPr>
              <w:t xml:space="preserve"> </w:t>
            </w:r>
            <w:r>
              <w:rPr>
                <w:rFonts w:cs="Times New Roman"/>
                <w:sz w:val="28"/>
                <w:szCs w:val="28"/>
              </w:rPr>
              <w:t>труда. Порядок на рабочем месте.</w:t>
            </w:r>
          </w:p>
        </w:tc>
        <w:tc>
          <w:tcPr>
            <w:tcW w:w="1233" w:type="dxa"/>
            <w:tcBorders>
              <w:top w:val="single" w:color="000000" w:sz="4" w:space="0"/>
              <w:left w:val="single" w:color="000000" w:sz="4" w:space="0"/>
              <w:bottom w:val="single" w:color="000000" w:sz="4" w:space="0"/>
              <w:right w:val="nil"/>
            </w:tcBorders>
          </w:tcPr>
          <w:p w14:paraId="3504441C">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E451D7C">
            <w:pPr>
              <w:spacing w:line="254" w:lineRule="auto"/>
              <w:rPr>
                <w:rFonts w:cs="Times New Roman"/>
                <w:sz w:val="28"/>
                <w:szCs w:val="28"/>
              </w:rPr>
            </w:pPr>
            <w:r>
              <w:rPr>
                <w:rFonts w:cs="Times New Roman"/>
                <w:sz w:val="28"/>
                <w:szCs w:val="28"/>
              </w:rPr>
              <w:t>01.09</w:t>
            </w:r>
          </w:p>
        </w:tc>
        <w:tc>
          <w:tcPr>
            <w:tcW w:w="1894" w:type="dxa"/>
            <w:tcBorders>
              <w:top w:val="single" w:color="000000" w:sz="4" w:space="0"/>
              <w:left w:val="single" w:color="000000" w:sz="4" w:space="0"/>
              <w:bottom w:val="single" w:color="000000" w:sz="4" w:space="0"/>
              <w:right w:val="single" w:color="000000" w:sz="4" w:space="0"/>
            </w:tcBorders>
          </w:tcPr>
          <w:p w14:paraId="06D4DE8C">
            <w:pPr>
              <w:suppressLineNumbers/>
              <w:snapToGrid w:val="0"/>
              <w:spacing w:line="276" w:lineRule="auto"/>
              <w:jc w:val="both"/>
              <w:rPr>
                <w:rFonts w:cs="Times New Roman"/>
                <w:sz w:val="28"/>
                <w:szCs w:val="28"/>
              </w:rPr>
            </w:pPr>
          </w:p>
        </w:tc>
      </w:tr>
      <w:tr w14:paraId="33440FE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E326539">
            <w:pPr>
              <w:suppressLineNumbers/>
              <w:spacing w:line="276" w:lineRule="auto"/>
              <w:jc w:val="both"/>
              <w:rPr>
                <w:rFonts w:cs="Times New Roman"/>
                <w:sz w:val="28"/>
                <w:szCs w:val="28"/>
              </w:rPr>
            </w:pPr>
            <w:r>
              <w:rPr>
                <w:rFonts w:cs="Times New Roman"/>
                <w:sz w:val="28"/>
                <w:szCs w:val="28"/>
              </w:rPr>
              <w:t>3</w:t>
            </w:r>
          </w:p>
        </w:tc>
        <w:tc>
          <w:tcPr>
            <w:tcW w:w="4610" w:type="dxa"/>
            <w:tcBorders>
              <w:top w:val="single" w:color="000000" w:sz="4" w:space="0"/>
              <w:left w:val="single" w:color="000000" w:sz="4" w:space="0"/>
              <w:bottom w:val="single" w:color="000000" w:sz="4" w:space="0"/>
              <w:right w:val="nil"/>
            </w:tcBorders>
          </w:tcPr>
          <w:p w14:paraId="33AA7946">
            <w:pPr>
              <w:suppressLineNumbers/>
              <w:spacing w:line="276" w:lineRule="auto"/>
              <w:jc w:val="both"/>
              <w:rPr>
                <w:rFonts w:cs="Times New Roman"/>
                <w:sz w:val="28"/>
                <w:szCs w:val="28"/>
              </w:rPr>
            </w:pPr>
            <w:r>
              <w:rPr>
                <w:rFonts w:cs="Times New Roman"/>
                <w:sz w:val="28"/>
                <w:szCs w:val="28"/>
              </w:rPr>
              <w:t>Инструменты,</w:t>
            </w:r>
            <w:r>
              <w:rPr>
                <w:rFonts w:eastAsia="Times New Roman" w:cs="Times New Roman"/>
                <w:sz w:val="28"/>
                <w:szCs w:val="28"/>
              </w:rPr>
              <w:t xml:space="preserve"> </w:t>
            </w:r>
            <w:r>
              <w:rPr>
                <w:rFonts w:cs="Times New Roman"/>
                <w:sz w:val="28"/>
                <w:szCs w:val="28"/>
              </w:rPr>
              <w:t>используемые</w:t>
            </w:r>
            <w:r>
              <w:rPr>
                <w:rFonts w:eastAsia="Times New Roman" w:cs="Times New Roman"/>
                <w:sz w:val="28"/>
                <w:szCs w:val="28"/>
              </w:rPr>
              <w:t xml:space="preserve"> </w:t>
            </w:r>
            <w:r>
              <w:rPr>
                <w:rFonts w:cs="Times New Roman"/>
                <w:sz w:val="28"/>
                <w:szCs w:val="28"/>
              </w:rPr>
              <w:t>на</w:t>
            </w:r>
            <w:r>
              <w:rPr>
                <w:rFonts w:eastAsia="Times New Roman" w:cs="Times New Roman"/>
                <w:sz w:val="28"/>
                <w:szCs w:val="28"/>
              </w:rPr>
              <w:t xml:space="preserve"> </w:t>
            </w:r>
            <w:r>
              <w:rPr>
                <w:rFonts w:cs="Times New Roman"/>
                <w:sz w:val="28"/>
                <w:szCs w:val="28"/>
              </w:rPr>
              <w:t>уроках</w:t>
            </w:r>
            <w:r>
              <w:rPr>
                <w:rFonts w:eastAsia="Times New Roman" w:cs="Times New Roman"/>
                <w:sz w:val="28"/>
                <w:szCs w:val="28"/>
              </w:rPr>
              <w:t xml:space="preserve"> </w:t>
            </w:r>
            <w:r>
              <w:rPr>
                <w:rFonts w:cs="Times New Roman"/>
                <w:sz w:val="28"/>
                <w:szCs w:val="28"/>
              </w:rPr>
              <w:t>ручного</w:t>
            </w:r>
            <w:r>
              <w:rPr>
                <w:rFonts w:eastAsia="Times New Roman" w:cs="Times New Roman"/>
                <w:sz w:val="28"/>
                <w:szCs w:val="28"/>
              </w:rPr>
              <w:t xml:space="preserve"> </w:t>
            </w:r>
            <w:r>
              <w:rPr>
                <w:rFonts w:cs="Times New Roman"/>
                <w:sz w:val="28"/>
                <w:szCs w:val="28"/>
              </w:rPr>
              <w:t>труда.</w:t>
            </w:r>
            <w:r>
              <w:rPr>
                <w:rFonts w:eastAsia="Times New Roman" w:cs="Times New Roman"/>
                <w:sz w:val="28"/>
                <w:szCs w:val="28"/>
              </w:rPr>
              <w:t xml:space="preserve"> </w:t>
            </w:r>
          </w:p>
        </w:tc>
        <w:tc>
          <w:tcPr>
            <w:tcW w:w="1233" w:type="dxa"/>
            <w:tcBorders>
              <w:top w:val="single" w:color="000000" w:sz="4" w:space="0"/>
              <w:left w:val="single" w:color="000000" w:sz="4" w:space="0"/>
              <w:bottom w:val="single" w:color="000000" w:sz="4" w:space="0"/>
              <w:right w:val="nil"/>
            </w:tcBorders>
          </w:tcPr>
          <w:p w14:paraId="79AB86B0">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8BE977A">
            <w:pPr>
              <w:spacing w:line="254" w:lineRule="auto"/>
              <w:rPr>
                <w:rFonts w:cs="Times New Roman"/>
                <w:sz w:val="28"/>
                <w:szCs w:val="28"/>
              </w:rPr>
            </w:pPr>
            <w:r>
              <w:rPr>
                <w:rFonts w:cs="Times New Roman"/>
                <w:sz w:val="28"/>
                <w:szCs w:val="28"/>
              </w:rPr>
              <w:t>02.09.</w:t>
            </w:r>
          </w:p>
        </w:tc>
        <w:tc>
          <w:tcPr>
            <w:tcW w:w="1894" w:type="dxa"/>
            <w:tcBorders>
              <w:top w:val="single" w:color="000000" w:sz="4" w:space="0"/>
              <w:left w:val="single" w:color="000000" w:sz="4" w:space="0"/>
              <w:bottom w:val="single" w:color="000000" w:sz="4" w:space="0"/>
              <w:right w:val="single" w:color="000000" w:sz="4" w:space="0"/>
            </w:tcBorders>
          </w:tcPr>
          <w:p w14:paraId="49C94B24">
            <w:pPr>
              <w:suppressLineNumbers/>
              <w:snapToGrid w:val="0"/>
              <w:spacing w:line="276" w:lineRule="auto"/>
              <w:jc w:val="both"/>
              <w:rPr>
                <w:rFonts w:cs="Times New Roman"/>
                <w:sz w:val="28"/>
                <w:szCs w:val="28"/>
              </w:rPr>
            </w:pPr>
          </w:p>
        </w:tc>
      </w:tr>
      <w:tr w14:paraId="5BC4885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43E9042">
            <w:pPr>
              <w:suppressLineNumbers/>
              <w:spacing w:line="276" w:lineRule="auto"/>
              <w:jc w:val="both"/>
              <w:rPr>
                <w:rFonts w:cs="Times New Roman"/>
                <w:sz w:val="28"/>
                <w:szCs w:val="28"/>
              </w:rPr>
            </w:pPr>
            <w:r>
              <w:rPr>
                <w:rFonts w:cs="Times New Roman"/>
                <w:sz w:val="28"/>
                <w:szCs w:val="28"/>
              </w:rPr>
              <w:t>4</w:t>
            </w:r>
          </w:p>
        </w:tc>
        <w:tc>
          <w:tcPr>
            <w:tcW w:w="4610" w:type="dxa"/>
            <w:tcBorders>
              <w:top w:val="single" w:color="000000" w:sz="4" w:space="0"/>
              <w:left w:val="single" w:color="000000" w:sz="4" w:space="0"/>
              <w:bottom w:val="single" w:color="000000" w:sz="4" w:space="0"/>
              <w:right w:val="nil"/>
            </w:tcBorders>
          </w:tcPr>
          <w:p w14:paraId="5EC4FB2E">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Свойства</w:t>
            </w:r>
            <w:r>
              <w:rPr>
                <w:rFonts w:eastAsia="Times New Roman" w:cs="Times New Roman"/>
                <w:sz w:val="28"/>
                <w:szCs w:val="28"/>
              </w:rPr>
              <w:t xml:space="preserve"> </w:t>
            </w:r>
            <w:r>
              <w:rPr>
                <w:rFonts w:cs="Times New Roman"/>
                <w:sz w:val="28"/>
                <w:szCs w:val="28"/>
              </w:rPr>
              <w:t>пластилина.</w:t>
            </w:r>
          </w:p>
        </w:tc>
        <w:tc>
          <w:tcPr>
            <w:tcW w:w="1233" w:type="dxa"/>
            <w:tcBorders>
              <w:top w:val="single" w:color="000000" w:sz="4" w:space="0"/>
              <w:left w:val="single" w:color="000000" w:sz="4" w:space="0"/>
              <w:bottom w:val="single" w:color="000000" w:sz="4" w:space="0"/>
              <w:right w:val="nil"/>
            </w:tcBorders>
          </w:tcPr>
          <w:p w14:paraId="1D9C72F1">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8A27D6B">
            <w:pPr>
              <w:spacing w:line="254" w:lineRule="auto"/>
              <w:rPr>
                <w:rFonts w:cs="Times New Roman"/>
                <w:sz w:val="28"/>
                <w:szCs w:val="28"/>
              </w:rPr>
            </w:pPr>
            <w:r>
              <w:rPr>
                <w:rFonts w:cs="Times New Roman"/>
                <w:sz w:val="28"/>
                <w:szCs w:val="28"/>
              </w:rPr>
              <w:t>02.09</w:t>
            </w:r>
          </w:p>
        </w:tc>
        <w:tc>
          <w:tcPr>
            <w:tcW w:w="1894" w:type="dxa"/>
            <w:tcBorders>
              <w:top w:val="single" w:color="000000" w:sz="4" w:space="0"/>
              <w:left w:val="single" w:color="000000" w:sz="4" w:space="0"/>
              <w:bottom w:val="single" w:color="000000" w:sz="4" w:space="0"/>
              <w:right w:val="single" w:color="000000" w:sz="4" w:space="0"/>
            </w:tcBorders>
          </w:tcPr>
          <w:p w14:paraId="08A39B9A">
            <w:pPr>
              <w:suppressLineNumbers/>
              <w:snapToGrid w:val="0"/>
              <w:spacing w:line="276" w:lineRule="auto"/>
              <w:jc w:val="both"/>
              <w:rPr>
                <w:rFonts w:cs="Times New Roman"/>
                <w:sz w:val="28"/>
                <w:szCs w:val="28"/>
              </w:rPr>
            </w:pPr>
          </w:p>
        </w:tc>
      </w:tr>
      <w:tr w14:paraId="5D11B91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1CF9C46">
            <w:pPr>
              <w:suppressLineNumbers/>
              <w:spacing w:line="276" w:lineRule="auto"/>
              <w:jc w:val="both"/>
              <w:rPr>
                <w:rFonts w:cs="Times New Roman"/>
                <w:sz w:val="28"/>
                <w:szCs w:val="28"/>
              </w:rPr>
            </w:pPr>
            <w:r>
              <w:rPr>
                <w:rFonts w:cs="Times New Roman"/>
                <w:sz w:val="28"/>
                <w:szCs w:val="28"/>
              </w:rPr>
              <w:t>5</w:t>
            </w:r>
          </w:p>
        </w:tc>
        <w:tc>
          <w:tcPr>
            <w:tcW w:w="4610" w:type="dxa"/>
            <w:tcBorders>
              <w:top w:val="single" w:color="000000" w:sz="4" w:space="0"/>
              <w:left w:val="single" w:color="000000" w:sz="4" w:space="0"/>
              <w:bottom w:val="single" w:color="000000" w:sz="4" w:space="0"/>
              <w:right w:val="nil"/>
            </w:tcBorders>
          </w:tcPr>
          <w:p w14:paraId="0FF3593B">
            <w:pPr>
              <w:suppressLineNumbers/>
              <w:spacing w:line="276" w:lineRule="auto"/>
              <w:jc w:val="both"/>
              <w:rPr>
                <w:rFonts w:cs="Times New Roman"/>
                <w:sz w:val="28"/>
                <w:szCs w:val="28"/>
              </w:rPr>
            </w:pPr>
            <w:r>
              <w:rPr>
                <w:rFonts w:cs="Times New Roman"/>
                <w:sz w:val="28"/>
                <w:szCs w:val="28"/>
              </w:rPr>
              <w:t>Глина.</w:t>
            </w:r>
            <w:r>
              <w:rPr>
                <w:rFonts w:eastAsia="Times New Roman" w:cs="Times New Roman"/>
                <w:sz w:val="28"/>
                <w:szCs w:val="28"/>
              </w:rPr>
              <w:t xml:space="preserve">  Знакомство с изделиями из глины. </w:t>
            </w:r>
            <w:r>
              <w:rPr>
                <w:rFonts w:cs="Times New Roman"/>
                <w:sz w:val="28"/>
                <w:szCs w:val="28"/>
              </w:rPr>
              <w:t>Дымковская</w:t>
            </w:r>
            <w:r>
              <w:rPr>
                <w:rFonts w:eastAsia="Times New Roman" w:cs="Times New Roman"/>
                <w:sz w:val="28"/>
                <w:szCs w:val="28"/>
              </w:rPr>
              <w:t xml:space="preserve"> </w:t>
            </w:r>
            <w:r>
              <w:rPr>
                <w:rFonts w:cs="Times New Roman"/>
                <w:sz w:val="28"/>
                <w:szCs w:val="28"/>
              </w:rPr>
              <w:t>игрушка.</w:t>
            </w:r>
          </w:p>
        </w:tc>
        <w:tc>
          <w:tcPr>
            <w:tcW w:w="1233" w:type="dxa"/>
            <w:tcBorders>
              <w:top w:val="single" w:color="000000" w:sz="4" w:space="0"/>
              <w:left w:val="single" w:color="000000" w:sz="4" w:space="0"/>
              <w:bottom w:val="single" w:color="000000" w:sz="4" w:space="0"/>
              <w:right w:val="nil"/>
            </w:tcBorders>
          </w:tcPr>
          <w:p w14:paraId="2AADF98C">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345B281">
            <w:pPr>
              <w:spacing w:line="254" w:lineRule="auto"/>
              <w:rPr>
                <w:rFonts w:cs="Times New Roman"/>
                <w:sz w:val="28"/>
                <w:szCs w:val="28"/>
              </w:rPr>
            </w:pPr>
            <w:r>
              <w:rPr>
                <w:rFonts w:cs="Times New Roman"/>
                <w:sz w:val="28"/>
                <w:szCs w:val="28"/>
              </w:rPr>
              <w:t>03.09.</w:t>
            </w:r>
          </w:p>
        </w:tc>
        <w:tc>
          <w:tcPr>
            <w:tcW w:w="1894" w:type="dxa"/>
            <w:tcBorders>
              <w:top w:val="single" w:color="000000" w:sz="4" w:space="0"/>
              <w:left w:val="single" w:color="000000" w:sz="4" w:space="0"/>
              <w:bottom w:val="single" w:color="000000" w:sz="4" w:space="0"/>
              <w:right w:val="single" w:color="000000" w:sz="4" w:space="0"/>
            </w:tcBorders>
          </w:tcPr>
          <w:p w14:paraId="2ECA2E47">
            <w:pPr>
              <w:suppressLineNumbers/>
              <w:snapToGrid w:val="0"/>
              <w:spacing w:line="276" w:lineRule="auto"/>
              <w:jc w:val="both"/>
              <w:rPr>
                <w:rFonts w:cs="Times New Roman"/>
                <w:sz w:val="28"/>
                <w:szCs w:val="28"/>
              </w:rPr>
            </w:pPr>
          </w:p>
        </w:tc>
      </w:tr>
      <w:tr w14:paraId="3429B52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DC5EB7B">
            <w:pPr>
              <w:suppressLineNumbers/>
              <w:spacing w:line="276" w:lineRule="auto"/>
              <w:jc w:val="both"/>
              <w:rPr>
                <w:rFonts w:cs="Times New Roman"/>
                <w:sz w:val="28"/>
                <w:szCs w:val="28"/>
              </w:rPr>
            </w:pPr>
            <w:r>
              <w:rPr>
                <w:rFonts w:cs="Times New Roman"/>
                <w:sz w:val="28"/>
                <w:szCs w:val="28"/>
              </w:rPr>
              <w:t>6</w:t>
            </w:r>
          </w:p>
        </w:tc>
        <w:tc>
          <w:tcPr>
            <w:tcW w:w="4610" w:type="dxa"/>
            <w:tcBorders>
              <w:top w:val="single" w:color="000000" w:sz="4" w:space="0"/>
              <w:left w:val="single" w:color="000000" w:sz="4" w:space="0"/>
              <w:bottom w:val="single" w:color="000000" w:sz="4" w:space="0"/>
              <w:right w:val="nil"/>
            </w:tcBorders>
          </w:tcPr>
          <w:p w14:paraId="21AE8119">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Правила</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пластилином.</w:t>
            </w:r>
          </w:p>
        </w:tc>
        <w:tc>
          <w:tcPr>
            <w:tcW w:w="1233" w:type="dxa"/>
            <w:tcBorders>
              <w:top w:val="single" w:color="000000" w:sz="4" w:space="0"/>
              <w:left w:val="single" w:color="000000" w:sz="4" w:space="0"/>
              <w:bottom w:val="single" w:color="000000" w:sz="4" w:space="0"/>
              <w:right w:val="nil"/>
            </w:tcBorders>
          </w:tcPr>
          <w:p w14:paraId="5B4AAA31">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3C3FE8B">
            <w:pPr>
              <w:spacing w:line="254" w:lineRule="auto"/>
              <w:rPr>
                <w:rFonts w:cs="Times New Roman"/>
                <w:sz w:val="28"/>
                <w:szCs w:val="28"/>
              </w:rPr>
            </w:pPr>
            <w:r>
              <w:rPr>
                <w:rFonts w:cs="Times New Roman"/>
                <w:sz w:val="28"/>
                <w:szCs w:val="28"/>
              </w:rPr>
              <w:t>03.09</w:t>
            </w:r>
          </w:p>
        </w:tc>
        <w:tc>
          <w:tcPr>
            <w:tcW w:w="1894" w:type="dxa"/>
            <w:tcBorders>
              <w:top w:val="single" w:color="000000" w:sz="4" w:space="0"/>
              <w:left w:val="single" w:color="000000" w:sz="4" w:space="0"/>
              <w:bottom w:val="single" w:color="000000" w:sz="4" w:space="0"/>
              <w:right w:val="single" w:color="000000" w:sz="4" w:space="0"/>
            </w:tcBorders>
          </w:tcPr>
          <w:p w14:paraId="3EC53494">
            <w:pPr>
              <w:suppressLineNumbers/>
              <w:snapToGrid w:val="0"/>
              <w:spacing w:line="276" w:lineRule="auto"/>
              <w:jc w:val="both"/>
              <w:rPr>
                <w:rFonts w:cs="Times New Roman"/>
                <w:sz w:val="28"/>
                <w:szCs w:val="28"/>
              </w:rPr>
            </w:pPr>
          </w:p>
        </w:tc>
      </w:tr>
      <w:tr w14:paraId="7B16E43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83E37D4">
            <w:pPr>
              <w:suppressLineNumbers/>
              <w:spacing w:line="276" w:lineRule="auto"/>
              <w:jc w:val="both"/>
              <w:rPr>
                <w:rFonts w:cs="Times New Roman"/>
                <w:sz w:val="28"/>
                <w:szCs w:val="28"/>
              </w:rPr>
            </w:pPr>
            <w:r>
              <w:rPr>
                <w:rFonts w:cs="Times New Roman"/>
                <w:sz w:val="28"/>
                <w:szCs w:val="28"/>
              </w:rPr>
              <w:t>7</w:t>
            </w:r>
          </w:p>
        </w:tc>
        <w:tc>
          <w:tcPr>
            <w:tcW w:w="4610" w:type="dxa"/>
            <w:tcBorders>
              <w:top w:val="single" w:color="000000" w:sz="4" w:space="0"/>
              <w:left w:val="single" w:color="000000" w:sz="4" w:space="0"/>
              <w:bottom w:val="single" w:color="000000" w:sz="4" w:space="0"/>
              <w:right w:val="nil"/>
            </w:tcBorders>
          </w:tcPr>
          <w:p w14:paraId="205A0CDC">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Приемы</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пластилином (защипывание, примазывание, вытягивание, раскатывание).</w:t>
            </w:r>
          </w:p>
        </w:tc>
        <w:tc>
          <w:tcPr>
            <w:tcW w:w="1233" w:type="dxa"/>
            <w:tcBorders>
              <w:top w:val="single" w:color="000000" w:sz="4" w:space="0"/>
              <w:left w:val="single" w:color="000000" w:sz="4" w:space="0"/>
              <w:bottom w:val="single" w:color="000000" w:sz="4" w:space="0"/>
              <w:right w:val="nil"/>
            </w:tcBorders>
          </w:tcPr>
          <w:p w14:paraId="0557E37F">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6EF1252">
            <w:pPr>
              <w:spacing w:line="254" w:lineRule="auto"/>
              <w:rPr>
                <w:rFonts w:cs="Times New Roman"/>
                <w:sz w:val="28"/>
                <w:szCs w:val="28"/>
              </w:rPr>
            </w:pPr>
            <w:r>
              <w:rPr>
                <w:rFonts w:cs="Times New Roman"/>
                <w:sz w:val="28"/>
                <w:szCs w:val="28"/>
              </w:rPr>
              <w:t>04.09</w:t>
            </w:r>
          </w:p>
        </w:tc>
        <w:tc>
          <w:tcPr>
            <w:tcW w:w="1894" w:type="dxa"/>
            <w:tcBorders>
              <w:top w:val="single" w:color="000000" w:sz="4" w:space="0"/>
              <w:left w:val="single" w:color="000000" w:sz="4" w:space="0"/>
              <w:bottom w:val="single" w:color="000000" w:sz="4" w:space="0"/>
              <w:right w:val="single" w:color="000000" w:sz="4" w:space="0"/>
            </w:tcBorders>
          </w:tcPr>
          <w:p w14:paraId="198D9E95">
            <w:pPr>
              <w:suppressLineNumbers/>
              <w:snapToGrid w:val="0"/>
              <w:spacing w:line="276" w:lineRule="auto"/>
              <w:jc w:val="both"/>
              <w:rPr>
                <w:rFonts w:cs="Times New Roman"/>
                <w:sz w:val="28"/>
                <w:szCs w:val="28"/>
              </w:rPr>
            </w:pPr>
          </w:p>
        </w:tc>
      </w:tr>
      <w:tr w14:paraId="774B259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E348853">
            <w:pPr>
              <w:suppressLineNumbers/>
              <w:spacing w:line="276" w:lineRule="auto"/>
              <w:jc w:val="both"/>
              <w:rPr>
                <w:rFonts w:cs="Times New Roman"/>
                <w:sz w:val="28"/>
                <w:szCs w:val="28"/>
              </w:rPr>
            </w:pPr>
            <w:r>
              <w:rPr>
                <w:rFonts w:cs="Times New Roman"/>
                <w:sz w:val="28"/>
                <w:szCs w:val="28"/>
              </w:rPr>
              <w:t>8</w:t>
            </w:r>
          </w:p>
        </w:tc>
        <w:tc>
          <w:tcPr>
            <w:tcW w:w="4610" w:type="dxa"/>
            <w:tcBorders>
              <w:top w:val="single" w:color="000000" w:sz="4" w:space="0"/>
              <w:left w:val="single" w:color="000000" w:sz="4" w:space="0"/>
              <w:bottom w:val="single" w:color="000000" w:sz="4" w:space="0"/>
              <w:right w:val="nil"/>
            </w:tcBorders>
          </w:tcPr>
          <w:p w14:paraId="22A23DF2">
            <w:pPr>
              <w:spacing w:line="276" w:lineRule="auto"/>
              <w:jc w:val="both"/>
              <w:rPr>
                <w:rFonts w:cs="Times New Roman"/>
                <w:sz w:val="28"/>
                <w:szCs w:val="28"/>
              </w:rPr>
            </w:pPr>
            <w:r>
              <w:rPr>
                <w:rFonts w:cs="Times New Roman"/>
                <w:sz w:val="28"/>
                <w:szCs w:val="28"/>
              </w:rPr>
              <w:t>Осенние виды работ.</w:t>
            </w:r>
          </w:p>
        </w:tc>
        <w:tc>
          <w:tcPr>
            <w:tcW w:w="1233" w:type="dxa"/>
            <w:tcBorders>
              <w:top w:val="single" w:color="000000" w:sz="4" w:space="0"/>
              <w:left w:val="single" w:color="000000" w:sz="4" w:space="0"/>
              <w:bottom w:val="single" w:color="000000" w:sz="4" w:space="0"/>
              <w:right w:val="nil"/>
            </w:tcBorders>
          </w:tcPr>
          <w:p w14:paraId="762E9120">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B697281">
            <w:pPr>
              <w:spacing w:line="254" w:lineRule="auto"/>
              <w:rPr>
                <w:rFonts w:cs="Times New Roman"/>
                <w:sz w:val="28"/>
                <w:szCs w:val="28"/>
              </w:rPr>
            </w:pPr>
            <w:r>
              <w:rPr>
                <w:rFonts w:cs="Times New Roman"/>
                <w:sz w:val="28"/>
                <w:szCs w:val="28"/>
              </w:rPr>
              <w:t>04.09</w:t>
            </w:r>
          </w:p>
        </w:tc>
        <w:tc>
          <w:tcPr>
            <w:tcW w:w="1894" w:type="dxa"/>
            <w:tcBorders>
              <w:top w:val="single" w:color="000000" w:sz="4" w:space="0"/>
              <w:left w:val="single" w:color="000000" w:sz="4" w:space="0"/>
              <w:bottom w:val="single" w:color="000000" w:sz="4" w:space="0"/>
              <w:right w:val="single" w:color="000000" w:sz="4" w:space="0"/>
            </w:tcBorders>
          </w:tcPr>
          <w:p w14:paraId="28283E4B">
            <w:pPr>
              <w:suppressLineNumbers/>
              <w:snapToGrid w:val="0"/>
              <w:spacing w:line="276" w:lineRule="auto"/>
              <w:jc w:val="both"/>
              <w:rPr>
                <w:rFonts w:cs="Times New Roman"/>
                <w:sz w:val="28"/>
                <w:szCs w:val="28"/>
              </w:rPr>
            </w:pPr>
          </w:p>
        </w:tc>
      </w:tr>
      <w:tr w14:paraId="4BE69FF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50141F6">
            <w:pPr>
              <w:suppressLineNumbers/>
              <w:spacing w:line="276" w:lineRule="auto"/>
              <w:jc w:val="both"/>
              <w:rPr>
                <w:rFonts w:cs="Times New Roman"/>
                <w:sz w:val="28"/>
                <w:szCs w:val="28"/>
              </w:rPr>
            </w:pPr>
            <w:r>
              <w:rPr>
                <w:rFonts w:cs="Times New Roman"/>
                <w:sz w:val="28"/>
                <w:szCs w:val="28"/>
              </w:rPr>
              <w:t>9</w:t>
            </w:r>
          </w:p>
        </w:tc>
        <w:tc>
          <w:tcPr>
            <w:tcW w:w="4610" w:type="dxa"/>
            <w:tcBorders>
              <w:top w:val="single" w:color="000000" w:sz="4" w:space="0"/>
              <w:left w:val="single" w:color="000000" w:sz="4" w:space="0"/>
              <w:bottom w:val="single" w:color="000000" w:sz="4" w:space="0"/>
              <w:right w:val="nil"/>
            </w:tcBorders>
          </w:tcPr>
          <w:p w14:paraId="088BE05D">
            <w:pPr>
              <w:spacing w:line="276" w:lineRule="auto"/>
              <w:jc w:val="both"/>
              <w:rPr>
                <w:rFonts w:cs="Times New Roman"/>
                <w:sz w:val="28"/>
                <w:szCs w:val="28"/>
              </w:rPr>
            </w:pPr>
            <w:r>
              <w:rPr>
                <w:rFonts w:cs="Times New Roman"/>
                <w:sz w:val="28"/>
                <w:szCs w:val="28"/>
              </w:rPr>
              <w:t>Садовый инвентарь, используемый осенью при работе.</w:t>
            </w:r>
          </w:p>
        </w:tc>
        <w:tc>
          <w:tcPr>
            <w:tcW w:w="1233" w:type="dxa"/>
            <w:tcBorders>
              <w:top w:val="single" w:color="000000" w:sz="4" w:space="0"/>
              <w:left w:val="single" w:color="000000" w:sz="4" w:space="0"/>
              <w:bottom w:val="single" w:color="000000" w:sz="4" w:space="0"/>
              <w:right w:val="nil"/>
            </w:tcBorders>
          </w:tcPr>
          <w:p w14:paraId="283D9119">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A879DB6">
            <w:pPr>
              <w:spacing w:line="254" w:lineRule="auto"/>
              <w:rPr>
                <w:rFonts w:cs="Times New Roman"/>
                <w:sz w:val="28"/>
                <w:szCs w:val="28"/>
              </w:rPr>
            </w:pPr>
            <w:r>
              <w:rPr>
                <w:rFonts w:cs="Times New Roman"/>
                <w:sz w:val="28"/>
                <w:szCs w:val="28"/>
              </w:rPr>
              <w:t>05.09</w:t>
            </w:r>
          </w:p>
        </w:tc>
        <w:tc>
          <w:tcPr>
            <w:tcW w:w="1894" w:type="dxa"/>
            <w:tcBorders>
              <w:top w:val="single" w:color="000000" w:sz="4" w:space="0"/>
              <w:left w:val="single" w:color="000000" w:sz="4" w:space="0"/>
              <w:bottom w:val="single" w:color="000000" w:sz="4" w:space="0"/>
              <w:right w:val="single" w:color="000000" w:sz="4" w:space="0"/>
            </w:tcBorders>
          </w:tcPr>
          <w:p w14:paraId="089A42CA">
            <w:pPr>
              <w:suppressLineNumbers/>
              <w:snapToGrid w:val="0"/>
              <w:spacing w:line="276" w:lineRule="auto"/>
              <w:jc w:val="both"/>
              <w:rPr>
                <w:rFonts w:cs="Times New Roman"/>
                <w:sz w:val="28"/>
                <w:szCs w:val="28"/>
              </w:rPr>
            </w:pPr>
          </w:p>
        </w:tc>
      </w:tr>
      <w:tr w14:paraId="6170B02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076D195">
            <w:pPr>
              <w:suppressLineNumbers/>
              <w:spacing w:line="276" w:lineRule="auto"/>
              <w:jc w:val="both"/>
              <w:rPr>
                <w:rFonts w:cs="Times New Roman"/>
                <w:i/>
                <w:sz w:val="28"/>
                <w:szCs w:val="28"/>
              </w:rPr>
            </w:pPr>
            <w:r>
              <w:rPr>
                <w:rFonts w:cs="Times New Roman"/>
                <w:sz w:val="28"/>
                <w:szCs w:val="28"/>
              </w:rPr>
              <w:t>10</w:t>
            </w:r>
          </w:p>
        </w:tc>
        <w:tc>
          <w:tcPr>
            <w:tcW w:w="4610" w:type="dxa"/>
            <w:tcBorders>
              <w:top w:val="single" w:color="000000" w:sz="4" w:space="0"/>
              <w:left w:val="single" w:color="000000" w:sz="4" w:space="0"/>
              <w:bottom w:val="single" w:color="000000" w:sz="4" w:space="0"/>
              <w:right w:val="nil"/>
            </w:tcBorders>
          </w:tcPr>
          <w:p w14:paraId="6461C523">
            <w:pPr>
              <w:spacing w:line="276" w:lineRule="auto"/>
              <w:jc w:val="both"/>
              <w:rPr>
                <w:rFonts w:cs="Times New Roman"/>
                <w:sz w:val="28"/>
                <w:szCs w:val="28"/>
              </w:rPr>
            </w:pPr>
            <w:r>
              <w:rPr>
                <w:rFonts w:cs="Times New Roman"/>
                <w:i/>
                <w:sz w:val="28"/>
                <w:szCs w:val="28"/>
              </w:rPr>
              <w:t xml:space="preserve">Пр.р. </w:t>
            </w:r>
            <w:r>
              <w:rPr>
                <w:rFonts w:cs="Times New Roman"/>
                <w:sz w:val="28"/>
                <w:szCs w:val="28"/>
              </w:rPr>
              <w:t>Осенние работы: подметание дорожек</w:t>
            </w:r>
            <w:r>
              <w:rPr>
                <w:rFonts w:cs="Times New Roman"/>
                <w:i/>
                <w:sz w:val="28"/>
                <w:szCs w:val="28"/>
              </w:rPr>
              <w:t>.</w:t>
            </w:r>
          </w:p>
        </w:tc>
        <w:tc>
          <w:tcPr>
            <w:tcW w:w="1233" w:type="dxa"/>
            <w:tcBorders>
              <w:top w:val="single" w:color="000000" w:sz="4" w:space="0"/>
              <w:left w:val="single" w:color="000000" w:sz="4" w:space="0"/>
              <w:bottom w:val="single" w:color="000000" w:sz="4" w:space="0"/>
              <w:right w:val="nil"/>
            </w:tcBorders>
          </w:tcPr>
          <w:p w14:paraId="2A9910E0">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360EF46">
            <w:pPr>
              <w:spacing w:line="254" w:lineRule="auto"/>
              <w:rPr>
                <w:rFonts w:cs="Times New Roman"/>
                <w:sz w:val="28"/>
                <w:szCs w:val="28"/>
              </w:rPr>
            </w:pPr>
            <w:r>
              <w:rPr>
                <w:rFonts w:cs="Times New Roman"/>
                <w:sz w:val="28"/>
                <w:szCs w:val="28"/>
              </w:rPr>
              <w:t>05.09</w:t>
            </w:r>
          </w:p>
        </w:tc>
        <w:tc>
          <w:tcPr>
            <w:tcW w:w="1894" w:type="dxa"/>
            <w:tcBorders>
              <w:top w:val="single" w:color="000000" w:sz="4" w:space="0"/>
              <w:left w:val="single" w:color="000000" w:sz="4" w:space="0"/>
              <w:bottom w:val="single" w:color="000000" w:sz="4" w:space="0"/>
              <w:right w:val="single" w:color="000000" w:sz="4" w:space="0"/>
            </w:tcBorders>
          </w:tcPr>
          <w:p w14:paraId="2ABB8672">
            <w:pPr>
              <w:suppressLineNumbers/>
              <w:snapToGrid w:val="0"/>
              <w:spacing w:line="276" w:lineRule="auto"/>
              <w:jc w:val="both"/>
              <w:rPr>
                <w:rFonts w:cs="Times New Roman"/>
                <w:sz w:val="28"/>
                <w:szCs w:val="28"/>
              </w:rPr>
            </w:pPr>
          </w:p>
        </w:tc>
      </w:tr>
      <w:tr w14:paraId="3D82E5F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0AB372A">
            <w:pPr>
              <w:suppressLineNumbers/>
              <w:spacing w:line="276" w:lineRule="auto"/>
              <w:jc w:val="both"/>
              <w:rPr>
                <w:rFonts w:cs="Times New Roman"/>
                <w:sz w:val="28"/>
                <w:szCs w:val="28"/>
              </w:rPr>
            </w:pPr>
            <w:r>
              <w:rPr>
                <w:rFonts w:cs="Times New Roman"/>
                <w:sz w:val="28"/>
                <w:szCs w:val="28"/>
              </w:rPr>
              <w:t>11</w:t>
            </w:r>
          </w:p>
        </w:tc>
        <w:tc>
          <w:tcPr>
            <w:tcW w:w="4610" w:type="dxa"/>
            <w:tcBorders>
              <w:top w:val="single" w:color="000000" w:sz="4" w:space="0"/>
              <w:left w:val="single" w:color="000000" w:sz="4" w:space="0"/>
              <w:bottom w:val="single" w:color="000000" w:sz="4" w:space="0"/>
              <w:right w:val="nil"/>
            </w:tcBorders>
          </w:tcPr>
          <w:p w14:paraId="5BCEA736">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w:t>
            </w:r>
            <w:r>
              <w:rPr>
                <w:rFonts w:eastAsia="Times New Roman" w:cs="Times New Roman"/>
                <w:sz w:val="28"/>
                <w:szCs w:val="28"/>
              </w:rPr>
              <w:t xml:space="preserve"> из жгутиков </w:t>
            </w:r>
            <w:r>
              <w:rPr>
                <w:rFonts w:cs="Times New Roman"/>
                <w:sz w:val="28"/>
                <w:szCs w:val="28"/>
              </w:rPr>
              <w:t>букв.</w:t>
            </w:r>
          </w:p>
        </w:tc>
        <w:tc>
          <w:tcPr>
            <w:tcW w:w="1233" w:type="dxa"/>
            <w:tcBorders>
              <w:top w:val="single" w:color="000000" w:sz="4" w:space="0"/>
              <w:left w:val="single" w:color="000000" w:sz="4" w:space="0"/>
              <w:bottom w:val="single" w:color="000000" w:sz="4" w:space="0"/>
              <w:right w:val="nil"/>
            </w:tcBorders>
          </w:tcPr>
          <w:p w14:paraId="75901A0B">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966C1DD">
            <w:pPr>
              <w:spacing w:line="254" w:lineRule="auto"/>
              <w:rPr>
                <w:rFonts w:cs="Times New Roman"/>
                <w:sz w:val="28"/>
                <w:szCs w:val="28"/>
              </w:rPr>
            </w:pPr>
            <w:r>
              <w:rPr>
                <w:rFonts w:cs="Times New Roman"/>
                <w:sz w:val="28"/>
                <w:szCs w:val="28"/>
              </w:rPr>
              <w:t>08.09</w:t>
            </w:r>
          </w:p>
        </w:tc>
        <w:tc>
          <w:tcPr>
            <w:tcW w:w="1894" w:type="dxa"/>
            <w:tcBorders>
              <w:top w:val="single" w:color="000000" w:sz="4" w:space="0"/>
              <w:left w:val="single" w:color="000000" w:sz="4" w:space="0"/>
              <w:bottom w:val="single" w:color="000000" w:sz="4" w:space="0"/>
              <w:right w:val="single" w:color="000000" w:sz="4" w:space="0"/>
            </w:tcBorders>
          </w:tcPr>
          <w:p w14:paraId="65599808">
            <w:pPr>
              <w:suppressLineNumbers/>
              <w:snapToGrid w:val="0"/>
              <w:spacing w:line="276" w:lineRule="auto"/>
              <w:jc w:val="both"/>
              <w:rPr>
                <w:rFonts w:cs="Times New Roman"/>
                <w:sz w:val="28"/>
                <w:szCs w:val="28"/>
              </w:rPr>
            </w:pPr>
          </w:p>
        </w:tc>
      </w:tr>
      <w:tr w14:paraId="302DC15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6F1B9B6">
            <w:pPr>
              <w:suppressLineNumbers/>
              <w:spacing w:line="276" w:lineRule="auto"/>
              <w:jc w:val="both"/>
              <w:rPr>
                <w:rFonts w:cs="Times New Roman"/>
                <w:sz w:val="28"/>
                <w:szCs w:val="28"/>
              </w:rPr>
            </w:pPr>
            <w:r>
              <w:rPr>
                <w:rFonts w:cs="Times New Roman"/>
                <w:sz w:val="28"/>
                <w:szCs w:val="28"/>
              </w:rPr>
              <w:t>12</w:t>
            </w:r>
          </w:p>
        </w:tc>
        <w:tc>
          <w:tcPr>
            <w:tcW w:w="4610" w:type="dxa"/>
            <w:tcBorders>
              <w:top w:val="single" w:color="000000" w:sz="4" w:space="0"/>
              <w:left w:val="single" w:color="000000" w:sz="4" w:space="0"/>
              <w:bottom w:val="single" w:color="000000" w:sz="4" w:space="0"/>
              <w:right w:val="nil"/>
            </w:tcBorders>
          </w:tcPr>
          <w:p w14:paraId="4B6EC097">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w:t>
            </w:r>
            <w:r>
              <w:rPr>
                <w:rFonts w:eastAsia="Times New Roman" w:cs="Times New Roman"/>
                <w:sz w:val="28"/>
                <w:szCs w:val="28"/>
              </w:rPr>
              <w:t xml:space="preserve"> из жгутиков </w:t>
            </w:r>
            <w:r>
              <w:rPr>
                <w:rFonts w:cs="Times New Roman"/>
                <w:sz w:val="28"/>
                <w:szCs w:val="28"/>
              </w:rPr>
              <w:t>цифр.</w:t>
            </w:r>
          </w:p>
        </w:tc>
        <w:tc>
          <w:tcPr>
            <w:tcW w:w="1233" w:type="dxa"/>
            <w:tcBorders>
              <w:top w:val="single" w:color="000000" w:sz="4" w:space="0"/>
              <w:left w:val="single" w:color="000000" w:sz="4" w:space="0"/>
              <w:bottom w:val="single" w:color="000000" w:sz="4" w:space="0"/>
              <w:right w:val="nil"/>
            </w:tcBorders>
          </w:tcPr>
          <w:p w14:paraId="0B1A974E">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471AEF9">
            <w:pPr>
              <w:spacing w:line="254" w:lineRule="auto"/>
              <w:rPr>
                <w:rFonts w:cs="Times New Roman"/>
                <w:sz w:val="28"/>
                <w:szCs w:val="28"/>
              </w:rPr>
            </w:pPr>
            <w:r>
              <w:rPr>
                <w:rFonts w:cs="Times New Roman"/>
                <w:sz w:val="28"/>
                <w:szCs w:val="28"/>
              </w:rPr>
              <w:t>08.09</w:t>
            </w:r>
          </w:p>
        </w:tc>
        <w:tc>
          <w:tcPr>
            <w:tcW w:w="1894" w:type="dxa"/>
            <w:tcBorders>
              <w:top w:val="single" w:color="000000" w:sz="4" w:space="0"/>
              <w:left w:val="single" w:color="000000" w:sz="4" w:space="0"/>
              <w:bottom w:val="single" w:color="000000" w:sz="4" w:space="0"/>
              <w:right w:val="single" w:color="000000" w:sz="4" w:space="0"/>
            </w:tcBorders>
          </w:tcPr>
          <w:p w14:paraId="712E9AE8">
            <w:pPr>
              <w:suppressLineNumbers/>
              <w:snapToGrid w:val="0"/>
              <w:spacing w:line="276" w:lineRule="auto"/>
              <w:jc w:val="both"/>
              <w:rPr>
                <w:rFonts w:cs="Times New Roman"/>
                <w:sz w:val="28"/>
                <w:szCs w:val="28"/>
              </w:rPr>
            </w:pPr>
          </w:p>
        </w:tc>
      </w:tr>
      <w:tr w14:paraId="682B0CF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F219816">
            <w:pPr>
              <w:suppressLineNumbers/>
              <w:spacing w:line="276" w:lineRule="auto"/>
              <w:jc w:val="both"/>
              <w:rPr>
                <w:rFonts w:cs="Times New Roman"/>
                <w:sz w:val="28"/>
                <w:szCs w:val="28"/>
              </w:rPr>
            </w:pPr>
            <w:r>
              <w:rPr>
                <w:rFonts w:cs="Times New Roman"/>
                <w:sz w:val="28"/>
                <w:szCs w:val="28"/>
              </w:rPr>
              <w:t>13</w:t>
            </w:r>
          </w:p>
        </w:tc>
        <w:tc>
          <w:tcPr>
            <w:tcW w:w="4610" w:type="dxa"/>
            <w:tcBorders>
              <w:top w:val="single" w:color="000000" w:sz="4" w:space="0"/>
              <w:left w:val="single" w:color="000000" w:sz="4" w:space="0"/>
              <w:bottom w:val="single" w:color="000000" w:sz="4" w:space="0"/>
              <w:right w:val="nil"/>
            </w:tcBorders>
          </w:tcPr>
          <w:p w14:paraId="636A866A">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Рисуем» жгутиками «цветик – семицветик».</w:t>
            </w:r>
          </w:p>
        </w:tc>
        <w:tc>
          <w:tcPr>
            <w:tcW w:w="1233" w:type="dxa"/>
            <w:tcBorders>
              <w:top w:val="single" w:color="000000" w:sz="4" w:space="0"/>
              <w:left w:val="single" w:color="000000" w:sz="4" w:space="0"/>
              <w:bottom w:val="single" w:color="000000" w:sz="4" w:space="0"/>
              <w:right w:val="nil"/>
            </w:tcBorders>
          </w:tcPr>
          <w:p w14:paraId="1F09C007">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F5BCC16">
            <w:pPr>
              <w:spacing w:line="254" w:lineRule="auto"/>
              <w:rPr>
                <w:rFonts w:cs="Times New Roman"/>
                <w:sz w:val="28"/>
                <w:szCs w:val="28"/>
              </w:rPr>
            </w:pPr>
            <w:r>
              <w:rPr>
                <w:rFonts w:cs="Times New Roman"/>
                <w:sz w:val="28"/>
                <w:szCs w:val="28"/>
              </w:rPr>
              <w:t>09.09</w:t>
            </w:r>
          </w:p>
        </w:tc>
        <w:tc>
          <w:tcPr>
            <w:tcW w:w="1894" w:type="dxa"/>
            <w:tcBorders>
              <w:top w:val="single" w:color="000000" w:sz="4" w:space="0"/>
              <w:left w:val="single" w:color="000000" w:sz="4" w:space="0"/>
              <w:bottom w:val="single" w:color="000000" w:sz="4" w:space="0"/>
              <w:right w:val="single" w:color="000000" w:sz="4" w:space="0"/>
            </w:tcBorders>
          </w:tcPr>
          <w:p w14:paraId="0EAAF3BF">
            <w:pPr>
              <w:suppressLineNumbers/>
              <w:snapToGrid w:val="0"/>
              <w:spacing w:line="276" w:lineRule="auto"/>
              <w:jc w:val="both"/>
              <w:rPr>
                <w:rFonts w:cs="Times New Roman"/>
                <w:sz w:val="28"/>
                <w:szCs w:val="28"/>
              </w:rPr>
            </w:pPr>
          </w:p>
        </w:tc>
      </w:tr>
      <w:tr w14:paraId="269514B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6FFB7FF">
            <w:pPr>
              <w:suppressLineNumbers/>
              <w:spacing w:line="276" w:lineRule="auto"/>
              <w:jc w:val="both"/>
              <w:rPr>
                <w:rFonts w:cs="Times New Roman"/>
                <w:sz w:val="28"/>
                <w:szCs w:val="28"/>
              </w:rPr>
            </w:pPr>
            <w:r>
              <w:rPr>
                <w:rFonts w:cs="Times New Roman"/>
                <w:sz w:val="28"/>
                <w:szCs w:val="28"/>
              </w:rPr>
              <w:t>14</w:t>
            </w:r>
          </w:p>
        </w:tc>
        <w:tc>
          <w:tcPr>
            <w:tcW w:w="4610" w:type="dxa"/>
            <w:tcBorders>
              <w:top w:val="single" w:color="000000" w:sz="4" w:space="0"/>
              <w:left w:val="single" w:color="000000" w:sz="4" w:space="0"/>
              <w:bottom w:val="single" w:color="000000" w:sz="4" w:space="0"/>
              <w:right w:val="nil"/>
            </w:tcBorders>
          </w:tcPr>
          <w:p w14:paraId="4C868616">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Рисуем жгутиками колокольчик.</w:t>
            </w:r>
          </w:p>
        </w:tc>
        <w:tc>
          <w:tcPr>
            <w:tcW w:w="1233" w:type="dxa"/>
            <w:tcBorders>
              <w:top w:val="single" w:color="000000" w:sz="4" w:space="0"/>
              <w:left w:val="single" w:color="000000" w:sz="4" w:space="0"/>
              <w:bottom w:val="single" w:color="000000" w:sz="4" w:space="0"/>
              <w:right w:val="nil"/>
            </w:tcBorders>
          </w:tcPr>
          <w:p w14:paraId="0E405A49">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9D21838">
            <w:pPr>
              <w:spacing w:line="254" w:lineRule="auto"/>
              <w:rPr>
                <w:rFonts w:cs="Times New Roman"/>
                <w:sz w:val="28"/>
                <w:szCs w:val="28"/>
              </w:rPr>
            </w:pPr>
            <w:r>
              <w:rPr>
                <w:rFonts w:cs="Times New Roman"/>
                <w:sz w:val="28"/>
                <w:szCs w:val="28"/>
              </w:rPr>
              <w:t>09.09</w:t>
            </w:r>
          </w:p>
        </w:tc>
        <w:tc>
          <w:tcPr>
            <w:tcW w:w="1894" w:type="dxa"/>
            <w:tcBorders>
              <w:top w:val="single" w:color="000000" w:sz="4" w:space="0"/>
              <w:left w:val="single" w:color="000000" w:sz="4" w:space="0"/>
              <w:bottom w:val="single" w:color="000000" w:sz="4" w:space="0"/>
              <w:right w:val="single" w:color="000000" w:sz="4" w:space="0"/>
            </w:tcBorders>
          </w:tcPr>
          <w:p w14:paraId="032A9CB3">
            <w:pPr>
              <w:suppressLineNumbers/>
              <w:snapToGrid w:val="0"/>
              <w:spacing w:line="276" w:lineRule="auto"/>
              <w:jc w:val="both"/>
              <w:rPr>
                <w:rFonts w:cs="Times New Roman"/>
                <w:sz w:val="28"/>
                <w:szCs w:val="28"/>
              </w:rPr>
            </w:pPr>
          </w:p>
        </w:tc>
      </w:tr>
      <w:tr w14:paraId="4ACA097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15A21F3">
            <w:pPr>
              <w:suppressLineNumbers/>
              <w:spacing w:line="276" w:lineRule="auto"/>
              <w:jc w:val="both"/>
              <w:rPr>
                <w:rFonts w:cs="Times New Roman"/>
                <w:sz w:val="28"/>
                <w:szCs w:val="28"/>
              </w:rPr>
            </w:pPr>
            <w:r>
              <w:rPr>
                <w:rFonts w:cs="Times New Roman"/>
                <w:sz w:val="28"/>
                <w:szCs w:val="28"/>
              </w:rPr>
              <w:t>15</w:t>
            </w:r>
          </w:p>
        </w:tc>
        <w:tc>
          <w:tcPr>
            <w:tcW w:w="4610" w:type="dxa"/>
            <w:tcBorders>
              <w:top w:val="single" w:color="000000" w:sz="4" w:space="0"/>
              <w:left w:val="single" w:color="000000" w:sz="4" w:space="0"/>
              <w:bottom w:val="single" w:color="000000" w:sz="4" w:space="0"/>
              <w:right w:val="nil"/>
            </w:tcBorders>
          </w:tcPr>
          <w:p w14:paraId="15E1A5A0">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w:t>
            </w:r>
            <w:r>
              <w:rPr>
                <w:rFonts w:eastAsia="Times New Roman" w:cs="Times New Roman"/>
                <w:sz w:val="28"/>
                <w:szCs w:val="28"/>
              </w:rPr>
              <w:t xml:space="preserve"> </w:t>
            </w:r>
            <w:r>
              <w:rPr>
                <w:rFonts w:cs="Times New Roman"/>
                <w:sz w:val="28"/>
                <w:szCs w:val="28"/>
              </w:rPr>
              <w:t>предметов шаровидной формы (колобок, яблоко).</w:t>
            </w:r>
          </w:p>
        </w:tc>
        <w:tc>
          <w:tcPr>
            <w:tcW w:w="1233" w:type="dxa"/>
            <w:tcBorders>
              <w:top w:val="single" w:color="000000" w:sz="4" w:space="0"/>
              <w:left w:val="single" w:color="000000" w:sz="4" w:space="0"/>
              <w:bottom w:val="single" w:color="000000" w:sz="4" w:space="0"/>
              <w:right w:val="nil"/>
            </w:tcBorders>
          </w:tcPr>
          <w:p w14:paraId="681C24E9">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04EF037">
            <w:pPr>
              <w:spacing w:line="254" w:lineRule="auto"/>
              <w:rPr>
                <w:rFonts w:cs="Times New Roman"/>
                <w:sz w:val="28"/>
                <w:szCs w:val="28"/>
              </w:rPr>
            </w:pPr>
            <w:r>
              <w:rPr>
                <w:rFonts w:cs="Times New Roman"/>
                <w:sz w:val="28"/>
                <w:szCs w:val="28"/>
              </w:rPr>
              <w:t>10.09</w:t>
            </w:r>
          </w:p>
        </w:tc>
        <w:tc>
          <w:tcPr>
            <w:tcW w:w="1894" w:type="dxa"/>
            <w:tcBorders>
              <w:top w:val="single" w:color="000000" w:sz="4" w:space="0"/>
              <w:left w:val="single" w:color="000000" w:sz="4" w:space="0"/>
              <w:bottom w:val="single" w:color="000000" w:sz="4" w:space="0"/>
              <w:right w:val="single" w:color="000000" w:sz="4" w:space="0"/>
            </w:tcBorders>
          </w:tcPr>
          <w:p w14:paraId="5184D46F">
            <w:pPr>
              <w:suppressLineNumbers/>
              <w:snapToGrid w:val="0"/>
              <w:spacing w:line="276" w:lineRule="auto"/>
              <w:jc w:val="both"/>
              <w:rPr>
                <w:rFonts w:cs="Times New Roman"/>
                <w:sz w:val="28"/>
                <w:szCs w:val="28"/>
              </w:rPr>
            </w:pPr>
          </w:p>
        </w:tc>
      </w:tr>
      <w:tr w14:paraId="4ED99A7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3206992">
            <w:pPr>
              <w:suppressLineNumbers/>
              <w:spacing w:line="276" w:lineRule="auto"/>
              <w:jc w:val="both"/>
              <w:rPr>
                <w:rFonts w:cs="Times New Roman"/>
                <w:sz w:val="28"/>
                <w:szCs w:val="28"/>
              </w:rPr>
            </w:pPr>
            <w:r>
              <w:rPr>
                <w:rFonts w:cs="Times New Roman"/>
                <w:sz w:val="28"/>
                <w:szCs w:val="28"/>
              </w:rPr>
              <w:t>16</w:t>
            </w:r>
          </w:p>
        </w:tc>
        <w:tc>
          <w:tcPr>
            <w:tcW w:w="4610" w:type="dxa"/>
            <w:tcBorders>
              <w:top w:val="single" w:color="000000" w:sz="4" w:space="0"/>
              <w:left w:val="single" w:color="000000" w:sz="4" w:space="0"/>
              <w:bottom w:val="single" w:color="000000" w:sz="4" w:space="0"/>
              <w:right w:val="nil"/>
            </w:tcBorders>
          </w:tcPr>
          <w:p w14:paraId="0F2414EA">
            <w:pPr>
              <w:spacing w:line="276" w:lineRule="auto"/>
              <w:jc w:val="both"/>
              <w:rPr>
                <w:rFonts w:cs="Times New Roman"/>
                <w:sz w:val="28"/>
                <w:szCs w:val="28"/>
              </w:rPr>
            </w:pPr>
            <w:r>
              <w:rPr>
                <w:rFonts w:cs="Times New Roman"/>
                <w:sz w:val="28"/>
                <w:szCs w:val="28"/>
              </w:rPr>
              <w:t>Общие представления о комнатных растениях.</w:t>
            </w:r>
          </w:p>
        </w:tc>
        <w:tc>
          <w:tcPr>
            <w:tcW w:w="1233" w:type="dxa"/>
            <w:tcBorders>
              <w:top w:val="single" w:color="000000" w:sz="4" w:space="0"/>
              <w:left w:val="single" w:color="000000" w:sz="4" w:space="0"/>
              <w:bottom w:val="single" w:color="000000" w:sz="4" w:space="0"/>
              <w:right w:val="nil"/>
            </w:tcBorders>
          </w:tcPr>
          <w:p w14:paraId="514CB8A9">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FEC274C">
            <w:pPr>
              <w:spacing w:line="254" w:lineRule="auto"/>
              <w:rPr>
                <w:rFonts w:cs="Times New Roman"/>
                <w:sz w:val="28"/>
                <w:szCs w:val="28"/>
              </w:rPr>
            </w:pPr>
            <w:r>
              <w:rPr>
                <w:rFonts w:cs="Times New Roman"/>
                <w:sz w:val="28"/>
                <w:szCs w:val="28"/>
              </w:rPr>
              <w:t>10.09</w:t>
            </w:r>
          </w:p>
        </w:tc>
        <w:tc>
          <w:tcPr>
            <w:tcW w:w="1894" w:type="dxa"/>
            <w:tcBorders>
              <w:top w:val="single" w:color="000000" w:sz="4" w:space="0"/>
              <w:left w:val="single" w:color="000000" w:sz="4" w:space="0"/>
              <w:bottom w:val="single" w:color="000000" w:sz="4" w:space="0"/>
              <w:right w:val="single" w:color="000000" w:sz="4" w:space="0"/>
            </w:tcBorders>
          </w:tcPr>
          <w:p w14:paraId="20664DDC">
            <w:pPr>
              <w:suppressLineNumbers/>
              <w:snapToGrid w:val="0"/>
              <w:spacing w:line="276" w:lineRule="auto"/>
              <w:jc w:val="both"/>
              <w:rPr>
                <w:rFonts w:cs="Times New Roman"/>
                <w:sz w:val="28"/>
                <w:szCs w:val="28"/>
              </w:rPr>
            </w:pPr>
          </w:p>
        </w:tc>
      </w:tr>
      <w:tr w14:paraId="52197E4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2404079">
            <w:pPr>
              <w:suppressLineNumbers/>
              <w:spacing w:line="276" w:lineRule="auto"/>
              <w:jc w:val="both"/>
              <w:rPr>
                <w:rFonts w:cs="Times New Roman"/>
                <w:sz w:val="28"/>
                <w:szCs w:val="28"/>
              </w:rPr>
            </w:pPr>
            <w:r>
              <w:rPr>
                <w:rFonts w:cs="Times New Roman"/>
                <w:sz w:val="28"/>
                <w:szCs w:val="28"/>
              </w:rPr>
              <w:t>17</w:t>
            </w:r>
          </w:p>
        </w:tc>
        <w:tc>
          <w:tcPr>
            <w:tcW w:w="4610" w:type="dxa"/>
            <w:tcBorders>
              <w:top w:val="single" w:color="000000" w:sz="4" w:space="0"/>
              <w:left w:val="single" w:color="000000" w:sz="4" w:space="0"/>
              <w:bottom w:val="single" w:color="000000" w:sz="4" w:space="0"/>
              <w:right w:val="nil"/>
            </w:tcBorders>
          </w:tcPr>
          <w:p w14:paraId="77C55B72">
            <w:pPr>
              <w:spacing w:line="276" w:lineRule="auto"/>
              <w:jc w:val="both"/>
              <w:rPr>
                <w:rFonts w:cs="Times New Roman"/>
                <w:sz w:val="28"/>
                <w:szCs w:val="28"/>
              </w:rPr>
            </w:pPr>
            <w:r>
              <w:rPr>
                <w:rFonts w:cs="Times New Roman"/>
                <w:sz w:val="28"/>
                <w:szCs w:val="28"/>
              </w:rPr>
              <w:t>Декоративно- лиственные комнатные растения.</w:t>
            </w:r>
          </w:p>
        </w:tc>
        <w:tc>
          <w:tcPr>
            <w:tcW w:w="1233" w:type="dxa"/>
            <w:tcBorders>
              <w:top w:val="single" w:color="000000" w:sz="4" w:space="0"/>
              <w:left w:val="single" w:color="000000" w:sz="4" w:space="0"/>
              <w:bottom w:val="single" w:color="000000" w:sz="4" w:space="0"/>
              <w:right w:val="nil"/>
            </w:tcBorders>
          </w:tcPr>
          <w:p w14:paraId="514692F5">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E074BFF">
            <w:pPr>
              <w:spacing w:line="254" w:lineRule="auto"/>
              <w:rPr>
                <w:rFonts w:cs="Times New Roman"/>
                <w:sz w:val="28"/>
                <w:szCs w:val="28"/>
              </w:rPr>
            </w:pPr>
            <w:r>
              <w:rPr>
                <w:rFonts w:cs="Times New Roman"/>
                <w:sz w:val="28"/>
                <w:szCs w:val="28"/>
              </w:rPr>
              <w:t>11.09</w:t>
            </w:r>
          </w:p>
        </w:tc>
        <w:tc>
          <w:tcPr>
            <w:tcW w:w="1894" w:type="dxa"/>
            <w:tcBorders>
              <w:top w:val="single" w:color="000000" w:sz="4" w:space="0"/>
              <w:left w:val="single" w:color="000000" w:sz="4" w:space="0"/>
              <w:bottom w:val="single" w:color="000000" w:sz="4" w:space="0"/>
              <w:right w:val="single" w:color="000000" w:sz="4" w:space="0"/>
            </w:tcBorders>
          </w:tcPr>
          <w:p w14:paraId="0B2E0B89">
            <w:pPr>
              <w:suppressLineNumbers/>
              <w:snapToGrid w:val="0"/>
              <w:spacing w:line="276" w:lineRule="auto"/>
              <w:jc w:val="both"/>
              <w:rPr>
                <w:rFonts w:cs="Times New Roman"/>
                <w:sz w:val="28"/>
                <w:szCs w:val="28"/>
              </w:rPr>
            </w:pPr>
          </w:p>
        </w:tc>
      </w:tr>
      <w:tr w14:paraId="57384BA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A73C5C6">
            <w:pPr>
              <w:suppressLineNumbers/>
              <w:spacing w:line="276" w:lineRule="auto"/>
              <w:jc w:val="both"/>
              <w:rPr>
                <w:rFonts w:cs="Times New Roman"/>
                <w:sz w:val="28"/>
                <w:szCs w:val="28"/>
              </w:rPr>
            </w:pPr>
            <w:r>
              <w:rPr>
                <w:rFonts w:cs="Times New Roman"/>
                <w:sz w:val="28"/>
                <w:szCs w:val="28"/>
              </w:rPr>
              <w:t>18</w:t>
            </w:r>
          </w:p>
        </w:tc>
        <w:tc>
          <w:tcPr>
            <w:tcW w:w="4610" w:type="dxa"/>
            <w:tcBorders>
              <w:top w:val="single" w:color="000000" w:sz="4" w:space="0"/>
              <w:left w:val="single" w:color="000000" w:sz="4" w:space="0"/>
              <w:bottom w:val="single" w:color="000000" w:sz="4" w:space="0"/>
              <w:right w:val="nil"/>
            </w:tcBorders>
          </w:tcPr>
          <w:p w14:paraId="498C2002">
            <w:pPr>
              <w:spacing w:line="276" w:lineRule="auto"/>
              <w:jc w:val="both"/>
              <w:rPr>
                <w:rFonts w:cs="Times New Roman"/>
                <w:sz w:val="28"/>
                <w:szCs w:val="28"/>
              </w:rPr>
            </w:pPr>
            <w:r>
              <w:rPr>
                <w:rFonts w:cs="Times New Roman"/>
                <w:sz w:val="28"/>
                <w:szCs w:val="28"/>
              </w:rPr>
              <w:t>Декоративно- цветущие комнатные растения.</w:t>
            </w:r>
          </w:p>
        </w:tc>
        <w:tc>
          <w:tcPr>
            <w:tcW w:w="1233" w:type="dxa"/>
            <w:tcBorders>
              <w:top w:val="single" w:color="000000" w:sz="4" w:space="0"/>
              <w:left w:val="single" w:color="000000" w:sz="4" w:space="0"/>
              <w:bottom w:val="single" w:color="000000" w:sz="4" w:space="0"/>
              <w:right w:val="nil"/>
            </w:tcBorders>
          </w:tcPr>
          <w:p w14:paraId="26E5DC1A">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6ABD7E1">
            <w:pPr>
              <w:spacing w:line="254" w:lineRule="auto"/>
              <w:rPr>
                <w:rFonts w:cs="Times New Roman"/>
                <w:sz w:val="28"/>
                <w:szCs w:val="28"/>
              </w:rPr>
            </w:pPr>
            <w:r>
              <w:rPr>
                <w:rFonts w:cs="Times New Roman"/>
                <w:sz w:val="28"/>
                <w:szCs w:val="28"/>
              </w:rPr>
              <w:t>11.09</w:t>
            </w:r>
          </w:p>
        </w:tc>
        <w:tc>
          <w:tcPr>
            <w:tcW w:w="1894" w:type="dxa"/>
            <w:tcBorders>
              <w:top w:val="single" w:color="000000" w:sz="4" w:space="0"/>
              <w:left w:val="single" w:color="000000" w:sz="4" w:space="0"/>
              <w:bottom w:val="single" w:color="000000" w:sz="4" w:space="0"/>
              <w:right w:val="single" w:color="000000" w:sz="4" w:space="0"/>
            </w:tcBorders>
          </w:tcPr>
          <w:p w14:paraId="2A672474">
            <w:pPr>
              <w:suppressLineNumbers/>
              <w:snapToGrid w:val="0"/>
              <w:spacing w:line="276" w:lineRule="auto"/>
              <w:jc w:val="both"/>
              <w:rPr>
                <w:rFonts w:cs="Times New Roman"/>
                <w:sz w:val="28"/>
                <w:szCs w:val="28"/>
              </w:rPr>
            </w:pPr>
          </w:p>
        </w:tc>
      </w:tr>
      <w:tr w14:paraId="004FC6A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981DF39">
            <w:pPr>
              <w:suppressLineNumbers/>
              <w:spacing w:line="276" w:lineRule="auto"/>
              <w:jc w:val="both"/>
              <w:rPr>
                <w:rFonts w:cs="Times New Roman"/>
                <w:sz w:val="28"/>
                <w:szCs w:val="28"/>
              </w:rPr>
            </w:pPr>
            <w:r>
              <w:rPr>
                <w:rFonts w:cs="Times New Roman"/>
                <w:sz w:val="28"/>
                <w:szCs w:val="28"/>
              </w:rPr>
              <w:t>19</w:t>
            </w:r>
          </w:p>
        </w:tc>
        <w:tc>
          <w:tcPr>
            <w:tcW w:w="4610" w:type="dxa"/>
            <w:tcBorders>
              <w:top w:val="single" w:color="000000" w:sz="4" w:space="0"/>
              <w:left w:val="single" w:color="000000" w:sz="4" w:space="0"/>
              <w:bottom w:val="single" w:color="000000" w:sz="4" w:space="0"/>
              <w:right w:val="nil"/>
            </w:tcBorders>
          </w:tcPr>
          <w:p w14:paraId="5CACBC3E">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 из отдельных частей: «Орнамент в круге».</w:t>
            </w:r>
          </w:p>
        </w:tc>
        <w:tc>
          <w:tcPr>
            <w:tcW w:w="1233" w:type="dxa"/>
            <w:tcBorders>
              <w:top w:val="single" w:color="000000" w:sz="4" w:space="0"/>
              <w:left w:val="single" w:color="000000" w:sz="4" w:space="0"/>
              <w:bottom w:val="single" w:color="000000" w:sz="4" w:space="0"/>
              <w:right w:val="nil"/>
            </w:tcBorders>
          </w:tcPr>
          <w:p w14:paraId="17E32FB7">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33CE8C5">
            <w:pPr>
              <w:spacing w:line="254" w:lineRule="auto"/>
              <w:rPr>
                <w:rFonts w:cs="Times New Roman"/>
                <w:sz w:val="28"/>
                <w:szCs w:val="28"/>
              </w:rPr>
            </w:pPr>
            <w:r>
              <w:rPr>
                <w:rFonts w:cs="Times New Roman"/>
                <w:sz w:val="28"/>
                <w:szCs w:val="28"/>
              </w:rPr>
              <w:t>12.09</w:t>
            </w:r>
          </w:p>
        </w:tc>
        <w:tc>
          <w:tcPr>
            <w:tcW w:w="1894" w:type="dxa"/>
            <w:tcBorders>
              <w:top w:val="single" w:color="000000" w:sz="4" w:space="0"/>
              <w:left w:val="single" w:color="000000" w:sz="4" w:space="0"/>
              <w:bottom w:val="single" w:color="000000" w:sz="4" w:space="0"/>
              <w:right w:val="single" w:color="000000" w:sz="4" w:space="0"/>
            </w:tcBorders>
          </w:tcPr>
          <w:p w14:paraId="00B19ADC">
            <w:pPr>
              <w:suppressLineNumbers/>
              <w:snapToGrid w:val="0"/>
              <w:spacing w:line="276" w:lineRule="auto"/>
              <w:jc w:val="both"/>
              <w:rPr>
                <w:rFonts w:cs="Times New Roman"/>
                <w:sz w:val="28"/>
                <w:szCs w:val="28"/>
              </w:rPr>
            </w:pPr>
          </w:p>
        </w:tc>
      </w:tr>
      <w:tr w14:paraId="34B7B5E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8FB028B">
            <w:pPr>
              <w:suppressLineNumbers/>
              <w:spacing w:line="276" w:lineRule="auto"/>
              <w:jc w:val="both"/>
              <w:rPr>
                <w:rFonts w:cs="Times New Roman"/>
                <w:sz w:val="28"/>
                <w:szCs w:val="28"/>
              </w:rPr>
            </w:pPr>
            <w:r>
              <w:rPr>
                <w:rFonts w:cs="Times New Roman"/>
                <w:sz w:val="28"/>
                <w:szCs w:val="28"/>
              </w:rPr>
              <w:t>20</w:t>
            </w:r>
          </w:p>
        </w:tc>
        <w:tc>
          <w:tcPr>
            <w:tcW w:w="4610" w:type="dxa"/>
            <w:tcBorders>
              <w:top w:val="single" w:color="000000" w:sz="4" w:space="0"/>
              <w:left w:val="single" w:color="000000" w:sz="4" w:space="0"/>
              <w:bottom w:val="single" w:color="000000" w:sz="4" w:space="0"/>
              <w:right w:val="nil"/>
            </w:tcBorders>
          </w:tcPr>
          <w:p w14:paraId="595CA840">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«Рисуем» рыбку.</w:t>
            </w:r>
          </w:p>
        </w:tc>
        <w:tc>
          <w:tcPr>
            <w:tcW w:w="1233" w:type="dxa"/>
            <w:tcBorders>
              <w:top w:val="single" w:color="000000" w:sz="4" w:space="0"/>
              <w:left w:val="single" w:color="000000" w:sz="4" w:space="0"/>
              <w:bottom w:val="single" w:color="000000" w:sz="4" w:space="0"/>
              <w:right w:val="nil"/>
            </w:tcBorders>
          </w:tcPr>
          <w:p w14:paraId="6E3491AE">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81743C3">
            <w:pPr>
              <w:spacing w:line="254" w:lineRule="auto"/>
              <w:rPr>
                <w:rFonts w:cs="Times New Roman"/>
                <w:sz w:val="28"/>
                <w:szCs w:val="28"/>
              </w:rPr>
            </w:pPr>
            <w:r>
              <w:rPr>
                <w:rFonts w:cs="Times New Roman"/>
                <w:sz w:val="28"/>
                <w:szCs w:val="28"/>
              </w:rPr>
              <w:t>12.09</w:t>
            </w:r>
          </w:p>
        </w:tc>
        <w:tc>
          <w:tcPr>
            <w:tcW w:w="1894" w:type="dxa"/>
            <w:tcBorders>
              <w:top w:val="single" w:color="000000" w:sz="4" w:space="0"/>
              <w:left w:val="single" w:color="000000" w:sz="4" w:space="0"/>
              <w:bottom w:val="single" w:color="000000" w:sz="4" w:space="0"/>
              <w:right w:val="single" w:color="000000" w:sz="4" w:space="0"/>
            </w:tcBorders>
          </w:tcPr>
          <w:p w14:paraId="4368C042">
            <w:pPr>
              <w:suppressLineNumbers/>
              <w:snapToGrid w:val="0"/>
              <w:spacing w:line="276" w:lineRule="auto"/>
              <w:jc w:val="both"/>
              <w:rPr>
                <w:rFonts w:cs="Times New Roman"/>
                <w:sz w:val="28"/>
                <w:szCs w:val="28"/>
              </w:rPr>
            </w:pPr>
          </w:p>
        </w:tc>
      </w:tr>
      <w:tr w14:paraId="3C0A110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41173D9">
            <w:pPr>
              <w:suppressLineNumbers/>
              <w:spacing w:line="276" w:lineRule="auto"/>
              <w:jc w:val="both"/>
              <w:rPr>
                <w:rFonts w:cs="Times New Roman"/>
                <w:sz w:val="28"/>
                <w:szCs w:val="28"/>
              </w:rPr>
            </w:pPr>
            <w:r>
              <w:rPr>
                <w:rFonts w:cs="Times New Roman"/>
                <w:sz w:val="28"/>
                <w:szCs w:val="28"/>
              </w:rPr>
              <w:t>21</w:t>
            </w:r>
          </w:p>
        </w:tc>
        <w:tc>
          <w:tcPr>
            <w:tcW w:w="4610" w:type="dxa"/>
            <w:tcBorders>
              <w:top w:val="single" w:color="000000" w:sz="4" w:space="0"/>
              <w:left w:val="single" w:color="000000" w:sz="4" w:space="0"/>
              <w:bottom w:val="single" w:color="000000" w:sz="4" w:space="0"/>
              <w:right w:val="nil"/>
            </w:tcBorders>
          </w:tcPr>
          <w:p w14:paraId="032B9919">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Осеннее дерево: приемы размазывания и надавливания</w:t>
            </w:r>
          </w:p>
        </w:tc>
        <w:tc>
          <w:tcPr>
            <w:tcW w:w="1233" w:type="dxa"/>
            <w:tcBorders>
              <w:top w:val="single" w:color="000000" w:sz="4" w:space="0"/>
              <w:left w:val="single" w:color="000000" w:sz="4" w:space="0"/>
              <w:bottom w:val="single" w:color="000000" w:sz="4" w:space="0"/>
              <w:right w:val="nil"/>
            </w:tcBorders>
          </w:tcPr>
          <w:p w14:paraId="1BEABB17">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7777870">
            <w:pPr>
              <w:spacing w:line="254" w:lineRule="auto"/>
              <w:rPr>
                <w:rFonts w:cs="Times New Roman"/>
                <w:color w:val="FF0000"/>
                <w:sz w:val="28"/>
                <w:szCs w:val="28"/>
              </w:rPr>
            </w:pPr>
            <w:r>
              <w:rPr>
                <w:rFonts w:cs="Times New Roman"/>
                <w:color w:val="auto"/>
                <w:sz w:val="28"/>
                <w:szCs w:val="28"/>
                <w:highlight w:val="none"/>
              </w:rPr>
              <w:t>16.09</w:t>
            </w:r>
          </w:p>
        </w:tc>
        <w:tc>
          <w:tcPr>
            <w:tcW w:w="1894" w:type="dxa"/>
            <w:tcBorders>
              <w:top w:val="single" w:color="000000" w:sz="4" w:space="0"/>
              <w:left w:val="single" w:color="000000" w:sz="4" w:space="0"/>
              <w:bottom w:val="single" w:color="000000" w:sz="4" w:space="0"/>
              <w:right w:val="single" w:color="000000" w:sz="4" w:space="0"/>
            </w:tcBorders>
          </w:tcPr>
          <w:p w14:paraId="568897AB">
            <w:pPr>
              <w:suppressLineNumbers/>
              <w:snapToGrid w:val="0"/>
              <w:spacing w:line="276" w:lineRule="auto"/>
              <w:jc w:val="both"/>
              <w:rPr>
                <w:rFonts w:cs="Times New Roman"/>
                <w:sz w:val="28"/>
                <w:szCs w:val="28"/>
              </w:rPr>
            </w:pPr>
          </w:p>
        </w:tc>
      </w:tr>
      <w:tr w14:paraId="3A167A0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0624915">
            <w:pPr>
              <w:suppressLineNumbers/>
              <w:spacing w:line="276" w:lineRule="auto"/>
              <w:jc w:val="both"/>
              <w:rPr>
                <w:rFonts w:cs="Times New Roman"/>
                <w:sz w:val="28"/>
                <w:szCs w:val="28"/>
              </w:rPr>
            </w:pPr>
            <w:r>
              <w:rPr>
                <w:rFonts w:cs="Times New Roman"/>
                <w:sz w:val="28"/>
                <w:szCs w:val="28"/>
              </w:rPr>
              <w:t>22</w:t>
            </w:r>
          </w:p>
        </w:tc>
        <w:tc>
          <w:tcPr>
            <w:tcW w:w="4610" w:type="dxa"/>
            <w:tcBorders>
              <w:top w:val="single" w:color="000000" w:sz="4" w:space="0"/>
              <w:left w:val="single" w:color="000000" w:sz="4" w:space="0"/>
              <w:bottom w:val="single" w:color="000000" w:sz="4" w:space="0"/>
              <w:right w:val="nil"/>
            </w:tcBorders>
          </w:tcPr>
          <w:p w14:paraId="6D9B369F">
            <w:pPr>
              <w:suppressLineNumbers/>
              <w:spacing w:line="276" w:lineRule="auto"/>
              <w:jc w:val="both"/>
              <w:rPr>
                <w:rFonts w:cs="Times New Roman"/>
                <w:sz w:val="28"/>
                <w:szCs w:val="28"/>
              </w:rPr>
            </w:pPr>
            <w:r>
              <w:rPr>
                <w:rFonts w:cs="Times New Roman"/>
                <w:sz w:val="28"/>
                <w:szCs w:val="28"/>
              </w:rPr>
              <w:t>Пластилин. Осеннее дерево. Размазывание пластилина.</w:t>
            </w:r>
          </w:p>
        </w:tc>
        <w:tc>
          <w:tcPr>
            <w:tcW w:w="1233" w:type="dxa"/>
            <w:tcBorders>
              <w:top w:val="single" w:color="000000" w:sz="4" w:space="0"/>
              <w:left w:val="single" w:color="000000" w:sz="4" w:space="0"/>
              <w:bottom w:val="single" w:color="000000" w:sz="4" w:space="0"/>
              <w:right w:val="nil"/>
            </w:tcBorders>
          </w:tcPr>
          <w:p w14:paraId="579E422E">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03358C2">
            <w:pPr>
              <w:spacing w:line="254" w:lineRule="auto"/>
              <w:rPr>
                <w:rFonts w:cs="Times New Roman"/>
                <w:sz w:val="28"/>
                <w:szCs w:val="28"/>
              </w:rPr>
            </w:pPr>
            <w:r>
              <w:rPr>
                <w:rFonts w:cs="Times New Roman"/>
                <w:sz w:val="28"/>
                <w:szCs w:val="28"/>
              </w:rPr>
              <w:t>17.09</w:t>
            </w:r>
          </w:p>
        </w:tc>
        <w:tc>
          <w:tcPr>
            <w:tcW w:w="1894" w:type="dxa"/>
            <w:tcBorders>
              <w:top w:val="single" w:color="000000" w:sz="4" w:space="0"/>
              <w:left w:val="single" w:color="000000" w:sz="4" w:space="0"/>
              <w:bottom w:val="single" w:color="000000" w:sz="4" w:space="0"/>
              <w:right w:val="single" w:color="000000" w:sz="4" w:space="0"/>
            </w:tcBorders>
          </w:tcPr>
          <w:p w14:paraId="5DBF02DA">
            <w:pPr>
              <w:suppressLineNumbers/>
              <w:snapToGrid w:val="0"/>
              <w:spacing w:line="276" w:lineRule="auto"/>
              <w:jc w:val="both"/>
              <w:rPr>
                <w:rFonts w:cs="Times New Roman"/>
                <w:sz w:val="28"/>
                <w:szCs w:val="28"/>
              </w:rPr>
            </w:pPr>
          </w:p>
        </w:tc>
      </w:tr>
      <w:tr w14:paraId="0AEFD0E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E973F3A">
            <w:pPr>
              <w:suppressLineNumbers/>
              <w:spacing w:line="276" w:lineRule="auto"/>
              <w:jc w:val="both"/>
              <w:rPr>
                <w:rFonts w:cs="Times New Roman"/>
                <w:sz w:val="28"/>
                <w:szCs w:val="28"/>
              </w:rPr>
            </w:pPr>
            <w:r>
              <w:rPr>
                <w:rFonts w:cs="Times New Roman"/>
                <w:sz w:val="28"/>
                <w:szCs w:val="28"/>
              </w:rPr>
              <w:t>23</w:t>
            </w:r>
          </w:p>
        </w:tc>
        <w:tc>
          <w:tcPr>
            <w:tcW w:w="4610" w:type="dxa"/>
            <w:tcBorders>
              <w:top w:val="single" w:color="000000" w:sz="4" w:space="0"/>
              <w:left w:val="single" w:color="000000" w:sz="4" w:space="0"/>
              <w:bottom w:val="single" w:color="000000" w:sz="4" w:space="0"/>
              <w:right w:val="nil"/>
            </w:tcBorders>
          </w:tcPr>
          <w:p w14:paraId="66900C7C">
            <w:pPr>
              <w:suppressLineNumbers/>
              <w:spacing w:line="276" w:lineRule="auto"/>
              <w:jc w:val="both"/>
              <w:rPr>
                <w:rFonts w:cs="Times New Roman"/>
                <w:sz w:val="28"/>
                <w:szCs w:val="28"/>
              </w:rPr>
            </w:pPr>
            <w:r>
              <w:rPr>
                <w:rFonts w:cs="Times New Roman"/>
                <w:sz w:val="28"/>
                <w:szCs w:val="28"/>
              </w:rPr>
              <w:t>Пластилин.</w:t>
            </w:r>
            <w:r>
              <w:rPr>
                <w:rFonts w:eastAsia="Times New Roman" w:cs="Times New Roman"/>
                <w:sz w:val="28"/>
                <w:szCs w:val="28"/>
              </w:rPr>
              <w:t xml:space="preserve"> </w:t>
            </w:r>
            <w:r>
              <w:rPr>
                <w:rFonts w:cs="Times New Roman"/>
                <w:sz w:val="28"/>
                <w:szCs w:val="28"/>
              </w:rPr>
              <w:t>Лепка</w:t>
            </w:r>
            <w:r>
              <w:rPr>
                <w:rFonts w:eastAsia="Times New Roman" w:cs="Times New Roman"/>
                <w:sz w:val="28"/>
                <w:szCs w:val="28"/>
              </w:rPr>
              <w:t xml:space="preserve"> </w:t>
            </w:r>
            <w:r>
              <w:rPr>
                <w:rFonts w:cs="Times New Roman"/>
                <w:sz w:val="28"/>
                <w:szCs w:val="28"/>
              </w:rPr>
              <w:t>предметов</w:t>
            </w:r>
            <w:r>
              <w:rPr>
                <w:rFonts w:eastAsia="Times New Roman" w:cs="Times New Roman"/>
                <w:sz w:val="28"/>
                <w:szCs w:val="28"/>
              </w:rPr>
              <w:t xml:space="preserve"> </w:t>
            </w:r>
            <w:r>
              <w:rPr>
                <w:rFonts w:cs="Times New Roman"/>
                <w:sz w:val="28"/>
                <w:szCs w:val="28"/>
              </w:rPr>
              <w:t>овальной</w:t>
            </w:r>
            <w:r>
              <w:rPr>
                <w:rFonts w:eastAsia="Times New Roman" w:cs="Times New Roman"/>
                <w:sz w:val="28"/>
                <w:szCs w:val="28"/>
              </w:rPr>
              <w:t xml:space="preserve"> </w:t>
            </w:r>
            <w:r>
              <w:rPr>
                <w:rFonts w:cs="Times New Roman"/>
                <w:sz w:val="28"/>
                <w:szCs w:val="28"/>
              </w:rPr>
              <w:t>формы</w:t>
            </w:r>
            <w:r>
              <w:rPr>
                <w:rFonts w:eastAsia="Times New Roman" w:cs="Times New Roman"/>
                <w:sz w:val="28"/>
                <w:szCs w:val="28"/>
              </w:rPr>
              <w:t xml:space="preserve"> </w:t>
            </w:r>
            <w:r>
              <w:rPr>
                <w:rFonts w:cs="Times New Roman"/>
                <w:sz w:val="28"/>
                <w:szCs w:val="28"/>
              </w:rPr>
              <w:t>«Слива».</w:t>
            </w:r>
          </w:p>
        </w:tc>
        <w:tc>
          <w:tcPr>
            <w:tcW w:w="1233" w:type="dxa"/>
            <w:tcBorders>
              <w:top w:val="single" w:color="000000" w:sz="4" w:space="0"/>
              <w:left w:val="single" w:color="000000" w:sz="4" w:space="0"/>
              <w:bottom w:val="single" w:color="000000" w:sz="4" w:space="0"/>
              <w:right w:val="nil"/>
            </w:tcBorders>
          </w:tcPr>
          <w:p w14:paraId="40218743">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2F2A7DE">
            <w:pPr>
              <w:spacing w:line="254" w:lineRule="auto"/>
              <w:rPr>
                <w:rFonts w:cs="Times New Roman"/>
                <w:sz w:val="28"/>
                <w:szCs w:val="28"/>
              </w:rPr>
            </w:pPr>
            <w:r>
              <w:rPr>
                <w:rFonts w:cs="Times New Roman"/>
                <w:sz w:val="28"/>
                <w:szCs w:val="28"/>
              </w:rPr>
              <w:t>17.09</w:t>
            </w:r>
          </w:p>
        </w:tc>
        <w:tc>
          <w:tcPr>
            <w:tcW w:w="1894" w:type="dxa"/>
            <w:tcBorders>
              <w:top w:val="single" w:color="000000" w:sz="4" w:space="0"/>
              <w:left w:val="single" w:color="000000" w:sz="4" w:space="0"/>
              <w:bottom w:val="single" w:color="000000" w:sz="4" w:space="0"/>
              <w:right w:val="single" w:color="000000" w:sz="4" w:space="0"/>
            </w:tcBorders>
          </w:tcPr>
          <w:p w14:paraId="77AF9F29">
            <w:pPr>
              <w:suppressLineNumbers/>
              <w:snapToGrid w:val="0"/>
              <w:spacing w:line="276" w:lineRule="auto"/>
              <w:jc w:val="both"/>
              <w:rPr>
                <w:rFonts w:cs="Times New Roman"/>
                <w:sz w:val="28"/>
                <w:szCs w:val="28"/>
              </w:rPr>
            </w:pPr>
          </w:p>
        </w:tc>
      </w:tr>
      <w:tr w14:paraId="1D70A24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44CCABA">
            <w:pPr>
              <w:suppressLineNumbers/>
              <w:snapToGrid w:val="0"/>
              <w:spacing w:line="276" w:lineRule="auto"/>
              <w:jc w:val="both"/>
              <w:rPr>
                <w:rFonts w:cs="Times New Roman"/>
                <w:sz w:val="28"/>
                <w:szCs w:val="28"/>
              </w:rPr>
            </w:pPr>
            <w:r>
              <w:rPr>
                <w:rFonts w:cs="Times New Roman"/>
                <w:sz w:val="28"/>
                <w:szCs w:val="28"/>
              </w:rPr>
              <w:t>24</w:t>
            </w:r>
          </w:p>
        </w:tc>
        <w:tc>
          <w:tcPr>
            <w:tcW w:w="4610" w:type="dxa"/>
            <w:tcBorders>
              <w:top w:val="single" w:color="000000" w:sz="4" w:space="0"/>
              <w:left w:val="single" w:color="000000" w:sz="4" w:space="0"/>
              <w:bottom w:val="single" w:color="000000" w:sz="4" w:space="0"/>
              <w:right w:val="nil"/>
            </w:tcBorders>
          </w:tcPr>
          <w:p w14:paraId="65BCC087">
            <w:pPr>
              <w:suppressLineNumbers/>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w:t>
            </w:r>
            <w:r>
              <w:rPr>
                <w:rFonts w:cs="Times New Roman"/>
                <w:sz w:val="28"/>
                <w:szCs w:val="28"/>
              </w:rPr>
              <w:t>Вводная</w:t>
            </w:r>
            <w:r>
              <w:rPr>
                <w:rFonts w:eastAsia="Times New Roman" w:cs="Times New Roman"/>
                <w:sz w:val="28"/>
                <w:szCs w:val="28"/>
              </w:rPr>
              <w:t xml:space="preserve"> </w:t>
            </w:r>
            <w:r>
              <w:rPr>
                <w:rFonts w:cs="Times New Roman"/>
                <w:sz w:val="28"/>
                <w:szCs w:val="28"/>
              </w:rPr>
              <w:t>беседа. Показ различных видов природного материала.</w:t>
            </w:r>
          </w:p>
        </w:tc>
        <w:tc>
          <w:tcPr>
            <w:tcW w:w="1233" w:type="dxa"/>
            <w:tcBorders>
              <w:top w:val="single" w:color="000000" w:sz="4" w:space="0"/>
              <w:left w:val="single" w:color="000000" w:sz="4" w:space="0"/>
              <w:bottom w:val="single" w:color="000000" w:sz="4" w:space="0"/>
              <w:right w:val="nil"/>
            </w:tcBorders>
          </w:tcPr>
          <w:p w14:paraId="5F983C3D">
            <w:pPr>
              <w:snapToGrid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D746059">
            <w:pPr>
              <w:spacing w:line="254" w:lineRule="auto"/>
              <w:rPr>
                <w:rFonts w:cs="Times New Roman"/>
                <w:sz w:val="28"/>
                <w:szCs w:val="28"/>
              </w:rPr>
            </w:pPr>
            <w:r>
              <w:rPr>
                <w:rFonts w:cs="Times New Roman"/>
                <w:sz w:val="28"/>
                <w:szCs w:val="28"/>
              </w:rPr>
              <w:t>18.09</w:t>
            </w:r>
          </w:p>
        </w:tc>
        <w:tc>
          <w:tcPr>
            <w:tcW w:w="1894" w:type="dxa"/>
            <w:tcBorders>
              <w:top w:val="single" w:color="000000" w:sz="4" w:space="0"/>
              <w:left w:val="single" w:color="000000" w:sz="4" w:space="0"/>
              <w:bottom w:val="single" w:color="000000" w:sz="4" w:space="0"/>
              <w:right w:val="single" w:color="000000" w:sz="4" w:space="0"/>
            </w:tcBorders>
          </w:tcPr>
          <w:p w14:paraId="056F6602">
            <w:pPr>
              <w:suppressLineNumbers/>
              <w:snapToGrid w:val="0"/>
              <w:spacing w:line="276" w:lineRule="auto"/>
              <w:jc w:val="both"/>
              <w:rPr>
                <w:rFonts w:cs="Times New Roman"/>
                <w:sz w:val="28"/>
                <w:szCs w:val="28"/>
              </w:rPr>
            </w:pPr>
          </w:p>
        </w:tc>
      </w:tr>
      <w:tr w14:paraId="4F47548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619BFB9">
            <w:pPr>
              <w:suppressLineNumbers/>
              <w:spacing w:line="276" w:lineRule="auto"/>
              <w:jc w:val="both"/>
              <w:rPr>
                <w:rFonts w:cs="Times New Roman"/>
                <w:sz w:val="28"/>
                <w:szCs w:val="28"/>
              </w:rPr>
            </w:pPr>
            <w:r>
              <w:rPr>
                <w:rFonts w:cs="Times New Roman"/>
                <w:sz w:val="28"/>
                <w:szCs w:val="28"/>
              </w:rPr>
              <w:t>25</w:t>
            </w:r>
          </w:p>
        </w:tc>
        <w:tc>
          <w:tcPr>
            <w:tcW w:w="4610" w:type="dxa"/>
            <w:tcBorders>
              <w:top w:val="single" w:color="000000" w:sz="4" w:space="0"/>
              <w:left w:val="single" w:color="000000" w:sz="4" w:space="0"/>
              <w:bottom w:val="single" w:color="000000" w:sz="4" w:space="0"/>
              <w:right w:val="nil"/>
            </w:tcBorders>
          </w:tcPr>
          <w:p w14:paraId="27ED49D6">
            <w:pPr>
              <w:suppressLineNumbers/>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w:t>
            </w:r>
            <w:r>
              <w:rPr>
                <w:rFonts w:cs="Times New Roman"/>
                <w:sz w:val="28"/>
                <w:szCs w:val="28"/>
              </w:rPr>
              <w:t>Сбор</w:t>
            </w:r>
            <w:r>
              <w:rPr>
                <w:rFonts w:eastAsia="Times New Roman" w:cs="Times New Roman"/>
                <w:sz w:val="28"/>
                <w:szCs w:val="28"/>
              </w:rPr>
              <w:t xml:space="preserve"> </w:t>
            </w:r>
            <w:r>
              <w:rPr>
                <w:rFonts w:cs="Times New Roman"/>
                <w:sz w:val="28"/>
                <w:szCs w:val="28"/>
              </w:rPr>
              <w:t>природного</w:t>
            </w:r>
            <w:r>
              <w:rPr>
                <w:rFonts w:eastAsia="Times New Roman" w:cs="Times New Roman"/>
                <w:sz w:val="28"/>
                <w:szCs w:val="28"/>
              </w:rPr>
              <w:t xml:space="preserve"> </w:t>
            </w:r>
            <w:r>
              <w:rPr>
                <w:rFonts w:cs="Times New Roman"/>
                <w:sz w:val="28"/>
                <w:szCs w:val="28"/>
              </w:rPr>
              <w:t>материала, сортировка.</w:t>
            </w:r>
          </w:p>
        </w:tc>
        <w:tc>
          <w:tcPr>
            <w:tcW w:w="1233" w:type="dxa"/>
            <w:tcBorders>
              <w:top w:val="single" w:color="000000" w:sz="4" w:space="0"/>
              <w:left w:val="single" w:color="000000" w:sz="4" w:space="0"/>
              <w:bottom w:val="single" w:color="000000" w:sz="4" w:space="0"/>
              <w:right w:val="nil"/>
            </w:tcBorders>
          </w:tcPr>
          <w:p w14:paraId="5EC07A66">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EE13A83">
            <w:pPr>
              <w:spacing w:line="254" w:lineRule="auto"/>
              <w:rPr>
                <w:rFonts w:cs="Times New Roman"/>
                <w:sz w:val="28"/>
                <w:szCs w:val="28"/>
              </w:rPr>
            </w:pPr>
            <w:r>
              <w:rPr>
                <w:rFonts w:cs="Times New Roman"/>
                <w:sz w:val="28"/>
                <w:szCs w:val="28"/>
              </w:rPr>
              <w:t>18.09</w:t>
            </w:r>
          </w:p>
        </w:tc>
        <w:tc>
          <w:tcPr>
            <w:tcW w:w="1894" w:type="dxa"/>
            <w:tcBorders>
              <w:top w:val="single" w:color="000000" w:sz="4" w:space="0"/>
              <w:left w:val="single" w:color="000000" w:sz="4" w:space="0"/>
              <w:bottom w:val="single" w:color="000000" w:sz="4" w:space="0"/>
              <w:right w:val="single" w:color="000000" w:sz="4" w:space="0"/>
            </w:tcBorders>
          </w:tcPr>
          <w:p w14:paraId="12BEDAFD">
            <w:pPr>
              <w:suppressLineNumbers/>
              <w:snapToGrid w:val="0"/>
              <w:spacing w:line="276" w:lineRule="auto"/>
              <w:jc w:val="both"/>
              <w:rPr>
                <w:rFonts w:cs="Times New Roman"/>
                <w:sz w:val="28"/>
                <w:szCs w:val="28"/>
              </w:rPr>
            </w:pPr>
          </w:p>
        </w:tc>
      </w:tr>
      <w:tr w14:paraId="5384DE3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76A9DA4">
            <w:pPr>
              <w:suppressLineNumbers/>
              <w:spacing w:line="276" w:lineRule="auto"/>
              <w:jc w:val="both"/>
              <w:rPr>
                <w:rFonts w:cs="Times New Roman"/>
                <w:sz w:val="28"/>
                <w:szCs w:val="28"/>
              </w:rPr>
            </w:pPr>
            <w:r>
              <w:rPr>
                <w:rFonts w:cs="Times New Roman"/>
                <w:sz w:val="28"/>
                <w:szCs w:val="28"/>
              </w:rPr>
              <w:t>26</w:t>
            </w:r>
          </w:p>
        </w:tc>
        <w:tc>
          <w:tcPr>
            <w:tcW w:w="4610" w:type="dxa"/>
            <w:tcBorders>
              <w:top w:val="single" w:color="000000" w:sz="4" w:space="0"/>
              <w:left w:val="single" w:color="000000" w:sz="4" w:space="0"/>
              <w:bottom w:val="single" w:color="000000" w:sz="4" w:space="0"/>
              <w:right w:val="nil"/>
            </w:tcBorders>
          </w:tcPr>
          <w:p w14:paraId="176B3FBC">
            <w:pPr>
              <w:suppressLineNumbers/>
              <w:spacing w:line="276" w:lineRule="auto"/>
              <w:jc w:val="both"/>
              <w:rPr>
                <w:rFonts w:cs="Times New Roman"/>
                <w:sz w:val="28"/>
                <w:szCs w:val="28"/>
              </w:rPr>
            </w:pPr>
            <w:r>
              <w:rPr>
                <w:rFonts w:cs="Times New Roman"/>
                <w:sz w:val="28"/>
                <w:szCs w:val="28"/>
              </w:rPr>
              <w:t>Классная комната. Уборка. Протирание пыли.</w:t>
            </w:r>
          </w:p>
        </w:tc>
        <w:tc>
          <w:tcPr>
            <w:tcW w:w="1233" w:type="dxa"/>
            <w:tcBorders>
              <w:top w:val="single" w:color="000000" w:sz="4" w:space="0"/>
              <w:left w:val="single" w:color="000000" w:sz="4" w:space="0"/>
              <w:bottom w:val="single" w:color="000000" w:sz="4" w:space="0"/>
              <w:right w:val="nil"/>
            </w:tcBorders>
          </w:tcPr>
          <w:p w14:paraId="5E841C50">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D1A4E70">
            <w:pPr>
              <w:spacing w:line="254" w:lineRule="auto"/>
              <w:rPr>
                <w:rFonts w:cs="Times New Roman"/>
                <w:sz w:val="28"/>
                <w:szCs w:val="28"/>
              </w:rPr>
            </w:pPr>
            <w:r>
              <w:rPr>
                <w:rFonts w:cs="Times New Roman"/>
                <w:sz w:val="28"/>
                <w:szCs w:val="28"/>
              </w:rPr>
              <w:t>19.09</w:t>
            </w:r>
          </w:p>
        </w:tc>
        <w:tc>
          <w:tcPr>
            <w:tcW w:w="1894" w:type="dxa"/>
            <w:tcBorders>
              <w:top w:val="single" w:color="000000" w:sz="4" w:space="0"/>
              <w:left w:val="single" w:color="000000" w:sz="4" w:space="0"/>
              <w:bottom w:val="single" w:color="000000" w:sz="4" w:space="0"/>
              <w:right w:val="single" w:color="000000" w:sz="4" w:space="0"/>
            </w:tcBorders>
          </w:tcPr>
          <w:p w14:paraId="403827FA">
            <w:pPr>
              <w:suppressLineNumbers/>
              <w:snapToGrid w:val="0"/>
              <w:spacing w:line="276" w:lineRule="auto"/>
              <w:jc w:val="both"/>
              <w:rPr>
                <w:rFonts w:cs="Times New Roman"/>
                <w:sz w:val="28"/>
                <w:szCs w:val="28"/>
              </w:rPr>
            </w:pPr>
          </w:p>
        </w:tc>
      </w:tr>
      <w:tr w14:paraId="0958293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548DB58">
            <w:pPr>
              <w:suppressLineNumbers/>
              <w:spacing w:line="276" w:lineRule="auto"/>
              <w:jc w:val="both"/>
              <w:rPr>
                <w:rFonts w:cs="Times New Roman"/>
                <w:i/>
                <w:sz w:val="28"/>
                <w:szCs w:val="28"/>
              </w:rPr>
            </w:pPr>
            <w:r>
              <w:rPr>
                <w:rFonts w:cs="Times New Roman"/>
                <w:sz w:val="28"/>
                <w:szCs w:val="28"/>
              </w:rPr>
              <w:t>27</w:t>
            </w:r>
          </w:p>
        </w:tc>
        <w:tc>
          <w:tcPr>
            <w:tcW w:w="4610" w:type="dxa"/>
            <w:tcBorders>
              <w:top w:val="single" w:color="000000" w:sz="4" w:space="0"/>
              <w:left w:val="single" w:color="000000" w:sz="4" w:space="0"/>
              <w:bottom w:val="single" w:color="000000" w:sz="4" w:space="0"/>
              <w:right w:val="nil"/>
            </w:tcBorders>
          </w:tcPr>
          <w:p w14:paraId="21BA80AE">
            <w:pPr>
              <w:spacing w:line="276" w:lineRule="auto"/>
              <w:jc w:val="both"/>
              <w:rPr>
                <w:rFonts w:cs="Times New Roman"/>
                <w:sz w:val="28"/>
                <w:szCs w:val="28"/>
              </w:rPr>
            </w:pPr>
            <w:r>
              <w:rPr>
                <w:rFonts w:cs="Times New Roman"/>
                <w:i/>
                <w:sz w:val="28"/>
                <w:szCs w:val="28"/>
              </w:rPr>
              <w:t>Пр.р.</w:t>
            </w:r>
            <w:r>
              <w:rPr>
                <w:rFonts w:cs="Times New Roman"/>
                <w:sz w:val="28"/>
                <w:szCs w:val="28"/>
              </w:rPr>
              <w:t xml:space="preserve"> Проветривание помещения.</w:t>
            </w:r>
          </w:p>
        </w:tc>
        <w:tc>
          <w:tcPr>
            <w:tcW w:w="1233" w:type="dxa"/>
            <w:tcBorders>
              <w:top w:val="single" w:color="000000" w:sz="4" w:space="0"/>
              <w:left w:val="single" w:color="000000" w:sz="4" w:space="0"/>
              <w:bottom w:val="single" w:color="000000" w:sz="4" w:space="0"/>
              <w:right w:val="nil"/>
            </w:tcBorders>
          </w:tcPr>
          <w:p w14:paraId="0CC286E5">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68884D5">
            <w:pPr>
              <w:spacing w:line="254" w:lineRule="auto"/>
              <w:rPr>
                <w:rFonts w:cs="Times New Roman"/>
                <w:sz w:val="28"/>
                <w:szCs w:val="28"/>
              </w:rPr>
            </w:pPr>
            <w:r>
              <w:rPr>
                <w:rFonts w:cs="Times New Roman"/>
                <w:sz w:val="28"/>
                <w:szCs w:val="28"/>
              </w:rPr>
              <w:t>19.09</w:t>
            </w:r>
          </w:p>
        </w:tc>
        <w:tc>
          <w:tcPr>
            <w:tcW w:w="1894" w:type="dxa"/>
            <w:tcBorders>
              <w:top w:val="single" w:color="000000" w:sz="4" w:space="0"/>
              <w:left w:val="single" w:color="000000" w:sz="4" w:space="0"/>
              <w:bottom w:val="single" w:color="000000" w:sz="4" w:space="0"/>
              <w:right w:val="single" w:color="000000" w:sz="4" w:space="0"/>
            </w:tcBorders>
          </w:tcPr>
          <w:p w14:paraId="417AC94A">
            <w:pPr>
              <w:suppressLineNumbers/>
              <w:snapToGrid w:val="0"/>
              <w:spacing w:line="276" w:lineRule="auto"/>
              <w:jc w:val="both"/>
              <w:rPr>
                <w:rFonts w:cs="Times New Roman"/>
                <w:sz w:val="28"/>
                <w:szCs w:val="28"/>
              </w:rPr>
            </w:pPr>
          </w:p>
        </w:tc>
      </w:tr>
      <w:tr w14:paraId="184C9F3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9013C5D">
            <w:pPr>
              <w:suppressLineNumbers/>
              <w:spacing w:line="276" w:lineRule="auto"/>
              <w:jc w:val="both"/>
              <w:rPr>
                <w:rFonts w:cs="Times New Roman"/>
                <w:i/>
                <w:sz w:val="28"/>
                <w:szCs w:val="28"/>
              </w:rPr>
            </w:pPr>
            <w:r>
              <w:rPr>
                <w:rFonts w:cs="Times New Roman"/>
                <w:sz w:val="28"/>
                <w:szCs w:val="28"/>
              </w:rPr>
              <w:t>28</w:t>
            </w:r>
          </w:p>
        </w:tc>
        <w:tc>
          <w:tcPr>
            <w:tcW w:w="4610" w:type="dxa"/>
            <w:tcBorders>
              <w:top w:val="single" w:color="000000" w:sz="4" w:space="0"/>
              <w:left w:val="single" w:color="000000" w:sz="4" w:space="0"/>
              <w:bottom w:val="single" w:color="000000" w:sz="4" w:space="0"/>
              <w:right w:val="nil"/>
            </w:tcBorders>
          </w:tcPr>
          <w:p w14:paraId="4DC239F4">
            <w:pPr>
              <w:spacing w:line="276" w:lineRule="auto"/>
              <w:jc w:val="both"/>
              <w:rPr>
                <w:rFonts w:cs="Times New Roman"/>
                <w:sz w:val="28"/>
                <w:szCs w:val="28"/>
              </w:rPr>
            </w:pPr>
            <w:r>
              <w:rPr>
                <w:rFonts w:cs="Times New Roman"/>
                <w:i/>
                <w:sz w:val="28"/>
                <w:szCs w:val="28"/>
              </w:rPr>
              <w:t>Пр.р.</w:t>
            </w:r>
            <w:r>
              <w:rPr>
                <w:rFonts w:cs="Times New Roman"/>
                <w:sz w:val="28"/>
                <w:szCs w:val="28"/>
              </w:rPr>
              <w:t xml:space="preserve"> Подметание пола веником.</w:t>
            </w:r>
          </w:p>
        </w:tc>
        <w:tc>
          <w:tcPr>
            <w:tcW w:w="1233" w:type="dxa"/>
            <w:tcBorders>
              <w:top w:val="single" w:color="000000" w:sz="4" w:space="0"/>
              <w:left w:val="single" w:color="000000" w:sz="4" w:space="0"/>
              <w:bottom w:val="single" w:color="000000" w:sz="4" w:space="0"/>
              <w:right w:val="nil"/>
            </w:tcBorders>
          </w:tcPr>
          <w:p w14:paraId="5B08C5FE">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37174A7">
            <w:pPr>
              <w:spacing w:line="254" w:lineRule="auto"/>
              <w:rPr>
                <w:rFonts w:cs="Times New Roman"/>
                <w:sz w:val="28"/>
                <w:szCs w:val="28"/>
              </w:rPr>
            </w:pPr>
            <w:r>
              <w:rPr>
                <w:rFonts w:cs="Times New Roman"/>
                <w:sz w:val="28"/>
                <w:szCs w:val="28"/>
              </w:rPr>
              <w:t>20.09</w:t>
            </w:r>
          </w:p>
        </w:tc>
        <w:tc>
          <w:tcPr>
            <w:tcW w:w="1894" w:type="dxa"/>
            <w:tcBorders>
              <w:top w:val="single" w:color="000000" w:sz="4" w:space="0"/>
              <w:left w:val="single" w:color="000000" w:sz="4" w:space="0"/>
              <w:bottom w:val="single" w:color="000000" w:sz="4" w:space="0"/>
              <w:right w:val="single" w:color="000000" w:sz="4" w:space="0"/>
            </w:tcBorders>
          </w:tcPr>
          <w:p w14:paraId="23191366">
            <w:pPr>
              <w:suppressLineNumbers/>
              <w:snapToGrid w:val="0"/>
              <w:spacing w:line="276" w:lineRule="auto"/>
              <w:jc w:val="both"/>
              <w:rPr>
                <w:rFonts w:cs="Times New Roman"/>
                <w:sz w:val="28"/>
                <w:szCs w:val="28"/>
              </w:rPr>
            </w:pPr>
          </w:p>
        </w:tc>
      </w:tr>
      <w:tr w14:paraId="63D268F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287F521">
            <w:pPr>
              <w:suppressLineNumbers/>
              <w:spacing w:line="276" w:lineRule="auto"/>
              <w:jc w:val="both"/>
              <w:rPr>
                <w:rFonts w:eastAsia="Times New Roman" w:cs="Times New Roman"/>
                <w:sz w:val="28"/>
                <w:szCs w:val="28"/>
              </w:rPr>
            </w:pPr>
            <w:r>
              <w:rPr>
                <w:rFonts w:cs="Times New Roman"/>
                <w:sz w:val="28"/>
                <w:szCs w:val="28"/>
              </w:rPr>
              <w:t>29</w:t>
            </w:r>
          </w:p>
        </w:tc>
        <w:tc>
          <w:tcPr>
            <w:tcW w:w="4610" w:type="dxa"/>
            <w:tcBorders>
              <w:top w:val="single" w:color="000000" w:sz="4" w:space="0"/>
              <w:left w:val="single" w:color="000000" w:sz="4" w:space="0"/>
              <w:bottom w:val="single" w:color="000000" w:sz="4" w:space="0"/>
              <w:right w:val="nil"/>
            </w:tcBorders>
          </w:tcPr>
          <w:p w14:paraId="1F88CBB0">
            <w:pPr>
              <w:suppressLineNumbers/>
              <w:spacing w:line="276" w:lineRule="auto"/>
              <w:jc w:val="both"/>
              <w:rPr>
                <w:rFonts w:cs="Times New Roman"/>
                <w:sz w:val="28"/>
                <w:szCs w:val="28"/>
              </w:rPr>
            </w:pPr>
            <w:r>
              <w:rPr>
                <w:rFonts w:eastAsia="Times New Roman" w:cs="Times New Roman"/>
                <w:sz w:val="28"/>
                <w:szCs w:val="28"/>
              </w:rPr>
              <w:t xml:space="preserve"> </w:t>
            </w:r>
            <w:r>
              <w:rPr>
                <w:rFonts w:cs="Times New Roman"/>
                <w:sz w:val="28"/>
                <w:szCs w:val="28"/>
              </w:rPr>
              <w:t>«Грибы» из скорлупы ореха, жёлудя, пластилина. Лепка по образцу.</w:t>
            </w:r>
          </w:p>
        </w:tc>
        <w:tc>
          <w:tcPr>
            <w:tcW w:w="1233" w:type="dxa"/>
            <w:tcBorders>
              <w:top w:val="single" w:color="000000" w:sz="4" w:space="0"/>
              <w:left w:val="single" w:color="000000" w:sz="4" w:space="0"/>
              <w:bottom w:val="single" w:color="000000" w:sz="4" w:space="0"/>
              <w:right w:val="nil"/>
            </w:tcBorders>
          </w:tcPr>
          <w:p w14:paraId="4B78E3C9">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C2DC68E">
            <w:pPr>
              <w:spacing w:line="254" w:lineRule="auto"/>
              <w:rPr>
                <w:rFonts w:cs="Times New Roman"/>
                <w:sz w:val="28"/>
                <w:szCs w:val="28"/>
              </w:rPr>
            </w:pPr>
            <w:r>
              <w:rPr>
                <w:rFonts w:cs="Times New Roman"/>
                <w:sz w:val="28"/>
                <w:szCs w:val="28"/>
              </w:rPr>
              <w:t>20.09</w:t>
            </w:r>
          </w:p>
        </w:tc>
        <w:tc>
          <w:tcPr>
            <w:tcW w:w="1894" w:type="dxa"/>
            <w:tcBorders>
              <w:top w:val="single" w:color="000000" w:sz="4" w:space="0"/>
              <w:left w:val="single" w:color="000000" w:sz="4" w:space="0"/>
              <w:bottom w:val="single" w:color="000000" w:sz="4" w:space="0"/>
              <w:right w:val="single" w:color="000000" w:sz="4" w:space="0"/>
            </w:tcBorders>
          </w:tcPr>
          <w:p w14:paraId="50B7976A">
            <w:pPr>
              <w:suppressLineNumbers/>
              <w:snapToGrid w:val="0"/>
              <w:spacing w:line="276" w:lineRule="auto"/>
              <w:jc w:val="both"/>
              <w:rPr>
                <w:rFonts w:cs="Times New Roman"/>
                <w:sz w:val="28"/>
                <w:szCs w:val="28"/>
              </w:rPr>
            </w:pPr>
          </w:p>
        </w:tc>
      </w:tr>
      <w:tr w14:paraId="4C38F96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1AB5235">
            <w:pPr>
              <w:suppressLineNumbers/>
              <w:spacing w:line="276" w:lineRule="auto"/>
              <w:jc w:val="both"/>
              <w:rPr>
                <w:rFonts w:cs="Times New Roman"/>
                <w:sz w:val="28"/>
                <w:szCs w:val="28"/>
              </w:rPr>
            </w:pPr>
            <w:r>
              <w:rPr>
                <w:rFonts w:cs="Times New Roman"/>
                <w:sz w:val="28"/>
                <w:szCs w:val="28"/>
              </w:rPr>
              <w:t>30</w:t>
            </w:r>
          </w:p>
        </w:tc>
        <w:tc>
          <w:tcPr>
            <w:tcW w:w="4610" w:type="dxa"/>
            <w:tcBorders>
              <w:top w:val="single" w:color="000000" w:sz="4" w:space="0"/>
              <w:left w:val="single" w:color="000000" w:sz="4" w:space="0"/>
              <w:bottom w:val="single" w:color="000000" w:sz="4" w:space="0"/>
              <w:right w:val="nil"/>
            </w:tcBorders>
          </w:tcPr>
          <w:p w14:paraId="49CD8867">
            <w:pPr>
              <w:suppressLineNumbers/>
              <w:spacing w:line="276" w:lineRule="auto"/>
              <w:jc w:val="both"/>
              <w:rPr>
                <w:rFonts w:cs="Times New Roman"/>
                <w:sz w:val="28"/>
                <w:szCs w:val="28"/>
              </w:rPr>
            </w:pPr>
            <w:r>
              <w:rPr>
                <w:rFonts w:cs="Times New Roman"/>
                <w:sz w:val="28"/>
                <w:szCs w:val="28"/>
              </w:rPr>
              <w:t>«Цветок» из пластилина и крылаток ясеня.</w:t>
            </w:r>
          </w:p>
        </w:tc>
        <w:tc>
          <w:tcPr>
            <w:tcW w:w="1233" w:type="dxa"/>
            <w:tcBorders>
              <w:top w:val="single" w:color="000000" w:sz="4" w:space="0"/>
              <w:left w:val="single" w:color="000000" w:sz="4" w:space="0"/>
              <w:bottom w:val="single" w:color="000000" w:sz="4" w:space="0"/>
              <w:right w:val="nil"/>
            </w:tcBorders>
          </w:tcPr>
          <w:p w14:paraId="7D37D606">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250967B">
            <w:pPr>
              <w:spacing w:line="254" w:lineRule="auto"/>
              <w:rPr>
                <w:rFonts w:cs="Times New Roman"/>
                <w:sz w:val="28"/>
                <w:szCs w:val="28"/>
              </w:rPr>
            </w:pPr>
            <w:r>
              <w:rPr>
                <w:rFonts w:cs="Times New Roman"/>
                <w:sz w:val="28"/>
                <w:szCs w:val="28"/>
              </w:rPr>
              <w:t>20.09</w:t>
            </w:r>
          </w:p>
        </w:tc>
        <w:tc>
          <w:tcPr>
            <w:tcW w:w="1894" w:type="dxa"/>
            <w:tcBorders>
              <w:top w:val="single" w:color="000000" w:sz="4" w:space="0"/>
              <w:left w:val="single" w:color="000000" w:sz="4" w:space="0"/>
              <w:bottom w:val="single" w:color="000000" w:sz="4" w:space="0"/>
              <w:right w:val="single" w:color="000000" w:sz="4" w:space="0"/>
            </w:tcBorders>
          </w:tcPr>
          <w:p w14:paraId="361791BC">
            <w:pPr>
              <w:suppressLineNumbers/>
              <w:snapToGrid w:val="0"/>
              <w:spacing w:line="276" w:lineRule="auto"/>
              <w:jc w:val="both"/>
              <w:rPr>
                <w:rFonts w:cs="Times New Roman"/>
                <w:sz w:val="28"/>
                <w:szCs w:val="28"/>
              </w:rPr>
            </w:pPr>
          </w:p>
        </w:tc>
      </w:tr>
      <w:tr w14:paraId="68D2ED0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3636CE3">
            <w:pPr>
              <w:suppressLineNumbers/>
              <w:spacing w:line="276" w:lineRule="auto"/>
              <w:jc w:val="both"/>
              <w:rPr>
                <w:rFonts w:cs="Times New Roman"/>
                <w:sz w:val="28"/>
                <w:szCs w:val="28"/>
              </w:rPr>
            </w:pPr>
            <w:r>
              <w:rPr>
                <w:rFonts w:cs="Times New Roman"/>
                <w:sz w:val="28"/>
                <w:szCs w:val="28"/>
              </w:rPr>
              <w:t>31</w:t>
            </w:r>
          </w:p>
        </w:tc>
        <w:tc>
          <w:tcPr>
            <w:tcW w:w="4610" w:type="dxa"/>
            <w:tcBorders>
              <w:top w:val="single" w:color="000000" w:sz="4" w:space="0"/>
              <w:left w:val="single" w:color="000000" w:sz="4" w:space="0"/>
              <w:bottom w:val="single" w:color="000000" w:sz="4" w:space="0"/>
              <w:right w:val="nil"/>
            </w:tcBorders>
          </w:tcPr>
          <w:p w14:paraId="429C615D">
            <w:pPr>
              <w:suppressLineNumbers/>
              <w:spacing w:line="276" w:lineRule="auto"/>
              <w:jc w:val="both"/>
              <w:rPr>
                <w:rFonts w:cs="Times New Roman"/>
                <w:sz w:val="28"/>
                <w:szCs w:val="28"/>
              </w:rPr>
            </w:pPr>
            <w:r>
              <w:rPr>
                <w:rFonts w:cs="Times New Roman"/>
                <w:sz w:val="28"/>
                <w:szCs w:val="28"/>
              </w:rPr>
              <w:t>«Мышка» из жёлудя и пластилина.</w:t>
            </w:r>
          </w:p>
        </w:tc>
        <w:tc>
          <w:tcPr>
            <w:tcW w:w="1233" w:type="dxa"/>
            <w:tcBorders>
              <w:top w:val="single" w:color="000000" w:sz="4" w:space="0"/>
              <w:left w:val="single" w:color="000000" w:sz="4" w:space="0"/>
              <w:bottom w:val="single" w:color="000000" w:sz="4" w:space="0"/>
              <w:right w:val="nil"/>
            </w:tcBorders>
          </w:tcPr>
          <w:p w14:paraId="207C1F2B">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43711D5">
            <w:pPr>
              <w:spacing w:line="254" w:lineRule="auto"/>
              <w:rPr>
                <w:rFonts w:cs="Times New Roman"/>
                <w:sz w:val="28"/>
                <w:szCs w:val="28"/>
              </w:rPr>
            </w:pPr>
            <w:r>
              <w:rPr>
                <w:rFonts w:cs="Times New Roman"/>
                <w:sz w:val="28"/>
                <w:szCs w:val="28"/>
              </w:rPr>
              <w:t>23.09</w:t>
            </w:r>
          </w:p>
        </w:tc>
        <w:tc>
          <w:tcPr>
            <w:tcW w:w="1894" w:type="dxa"/>
            <w:tcBorders>
              <w:top w:val="single" w:color="000000" w:sz="4" w:space="0"/>
              <w:left w:val="single" w:color="000000" w:sz="4" w:space="0"/>
              <w:bottom w:val="single" w:color="000000" w:sz="4" w:space="0"/>
              <w:right w:val="single" w:color="000000" w:sz="4" w:space="0"/>
            </w:tcBorders>
          </w:tcPr>
          <w:p w14:paraId="42D8B560">
            <w:pPr>
              <w:suppressLineNumbers/>
              <w:snapToGrid w:val="0"/>
              <w:spacing w:line="276" w:lineRule="auto"/>
              <w:jc w:val="both"/>
              <w:rPr>
                <w:rFonts w:cs="Times New Roman"/>
                <w:sz w:val="28"/>
                <w:szCs w:val="28"/>
              </w:rPr>
            </w:pPr>
          </w:p>
        </w:tc>
      </w:tr>
      <w:tr w14:paraId="5D75892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A6645C9">
            <w:pPr>
              <w:suppressLineNumbers/>
              <w:spacing w:line="276" w:lineRule="auto"/>
              <w:jc w:val="both"/>
              <w:rPr>
                <w:rFonts w:cs="Times New Roman"/>
                <w:sz w:val="28"/>
                <w:szCs w:val="28"/>
              </w:rPr>
            </w:pPr>
            <w:r>
              <w:rPr>
                <w:rFonts w:cs="Times New Roman"/>
                <w:sz w:val="28"/>
                <w:szCs w:val="28"/>
              </w:rPr>
              <w:t>32</w:t>
            </w:r>
          </w:p>
        </w:tc>
        <w:tc>
          <w:tcPr>
            <w:tcW w:w="4610" w:type="dxa"/>
            <w:tcBorders>
              <w:top w:val="single" w:color="000000" w:sz="4" w:space="0"/>
              <w:left w:val="single" w:color="000000" w:sz="4" w:space="0"/>
              <w:bottom w:val="single" w:color="000000" w:sz="4" w:space="0"/>
              <w:right w:val="nil"/>
            </w:tcBorders>
          </w:tcPr>
          <w:p w14:paraId="7A72085B">
            <w:pPr>
              <w:suppressLineNumbers/>
              <w:spacing w:line="276" w:lineRule="auto"/>
              <w:jc w:val="both"/>
              <w:rPr>
                <w:rFonts w:cs="Times New Roman"/>
                <w:sz w:val="28"/>
                <w:szCs w:val="28"/>
              </w:rPr>
            </w:pPr>
            <w:r>
              <w:rPr>
                <w:rFonts w:cs="Times New Roman"/>
                <w:sz w:val="28"/>
                <w:szCs w:val="28"/>
              </w:rPr>
              <w:t>«Стрекоза» из пластилина и крылаток ясеня.</w:t>
            </w:r>
          </w:p>
        </w:tc>
        <w:tc>
          <w:tcPr>
            <w:tcW w:w="1233" w:type="dxa"/>
            <w:tcBorders>
              <w:top w:val="single" w:color="000000" w:sz="4" w:space="0"/>
              <w:left w:val="single" w:color="000000" w:sz="4" w:space="0"/>
              <w:bottom w:val="single" w:color="000000" w:sz="4" w:space="0"/>
              <w:right w:val="nil"/>
            </w:tcBorders>
          </w:tcPr>
          <w:p w14:paraId="0DC54849">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49FCE41">
            <w:pPr>
              <w:spacing w:line="254" w:lineRule="auto"/>
              <w:rPr>
                <w:rFonts w:cs="Times New Roman"/>
                <w:sz w:val="28"/>
                <w:szCs w:val="28"/>
              </w:rPr>
            </w:pPr>
            <w:r>
              <w:rPr>
                <w:rFonts w:cs="Times New Roman"/>
                <w:sz w:val="28"/>
                <w:szCs w:val="28"/>
              </w:rPr>
              <w:t>24.09</w:t>
            </w:r>
          </w:p>
        </w:tc>
        <w:tc>
          <w:tcPr>
            <w:tcW w:w="1894" w:type="dxa"/>
            <w:tcBorders>
              <w:top w:val="single" w:color="000000" w:sz="4" w:space="0"/>
              <w:left w:val="single" w:color="000000" w:sz="4" w:space="0"/>
              <w:bottom w:val="single" w:color="000000" w:sz="4" w:space="0"/>
              <w:right w:val="single" w:color="000000" w:sz="4" w:space="0"/>
            </w:tcBorders>
          </w:tcPr>
          <w:p w14:paraId="5D371E2F">
            <w:pPr>
              <w:suppressLineNumbers/>
              <w:snapToGrid w:val="0"/>
              <w:spacing w:line="276" w:lineRule="auto"/>
              <w:jc w:val="both"/>
              <w:rPr>
                <w:rFonts w:cs="Times New Roman"/>
                <w:sz w:val="28"/>
                <w:szCs w:val="28"/>
              </w:rPr>
            </w:pPr>
          </w:p>
        </w:tc>
      </w:tr>
      <w:tr w14:paraId="118F5D5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BFEB93E">
            <w:pPr>
              <w:suppressLineNumbers/>
              <w:spacing w:line="276" w:lineRule="auto"/>
              <w:jc w:val="both"/>
              <w:rPr>
                <w:rFonts w:cs="Times New Roman"/>
                <w:sz w:val="28"/>
                <w:szCs w:val="28"/>
              </w:rPr>
            </w:pPr>
            <w:r>
              <w:rPr>
                <w:rFonts w:cs="Times New Roman"/>
                <w:sz w:val="28"/>
                <w:szCs w:val="28"/>
              </w:rPr>
              <w:t>33</w:t>
            </w:r>
          </w:p>
        </w:tc>
        <w:tc>
          <w:tcPr>
            <w:tcW w:w="4610" w:type="dxa"/>
            <w:tcBorders>
              <w:top w:val="single" w:color="000000" w:sz="4" w:space="0"/>
              <w:left w:val="single" w:color="000000" w:sz="4" w:space="0"/>
              <w:bottom w:val="single" w:color="000000" w:sz="4" w:space="0"/>
              <w:right w:val="nil"/>
            </w:tcBorders>
          </w:tcPr>
          <w:p w14:paraId="76E1316D">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Виды</w:t>
            </w:r>
            <w:r>
              <w:rPr>
                <w:rFonts w:eastAsia="Times New Roman" w:cs="Times New Roman"/>
                <w:sz w:val="28"/>
                <w:szCs w:val="28"/>
              </w:rPr>
              <w:t xml:space="preserve"> </w:t>
            </w:r>
            <w:r>
              <w:rPr>
                <w:rFonts w:cs="Times New Roman"/>
                <w:sz w:val="28"/>
                <w:szCs w:val="28"/>
              </w:rPr>
              <w:t>бумаги</w:t>
            </w:r>
            <w:r>
              <w:rPr>
                <w:rFonts w:eastAsia="Times New Roman" w:cs="Times New Roman"/>
                <w:sz w:val="28"/>
                <w:szCs w:val="28"/>
              </w:rPr>
              <w:t xml:space="preserve"> </w:t>
            </w:r>
            <w:r>
              <w:rPr>
                <w:rFonts w:cs="Times New Roman"/>
                <w:sz w:val="28"/>
                <w:szCs w:val="28"/>
              </w:rPr>
              <w:t>и</w:t>
            </w:r>
            <w:r>
              <w:rPr>
                <w:rFonts w:eastAsia="Times New Roman" w:cs="Times New Roman"/>
                <w:sz w:val="28"/>
                <w:szCs w:val="28"/>
              </w:rPr>
              <w:t xml:space="preserve"> </w:t>
            </w:r>
            <w:r>
              <w:rPr>
                <w:rFonts w:cs="Times New Roman"/>
                <w:sz w:val="28"/>
                <w:szCs w:val="28"/>
              </w:rPr>
              <w:t>её</w:t>
            </w:r>
            <w:r>
              <w:rPr>
                <w:rFonts w:eastAsia="Times New Roman" w:cs="Times New Roman"/>
                <w:sz w:val="28"/>
                <w:szCs w:val="28"/>
              </w:rPr>
              <w:t xml:space="preserve"> </w:t>
            </w:r>
            <w:r>
              <w:rPr>
                <w:rFonts w:cs="Times New Roman"/>
                <w:sz w:val="28"/>
                <w:szCs w:val="28"/>
              </w:rPr>
              <w:t>свойства.</w:t>
            </w:r>
          </w:p>
        </w:tc>
        <w:tc>
          <w:tcPr>
            <w:tcW w:w="1233" w:type="dxa"/>
            <w:tcBorders>
              <w:top w:val="single" w:color="000000" w:sz="4" w:space="0"/>
              <w:left w:val="single" w:color="000000" w:sz="4" w:space="0"/>
              <w:bottom w:val="single" w:color="000000" w:sz="4" w:space="0"/>
              <w:right w:val="nil"/>
            </w:tcBorders>
          </w:tcPr>
          <w:p w14:paraId="1A151140">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84D6CE3">
            <w:pPr>
              <w:spacing w:line="254" w:lineRule="auto"/>
              <w:rPr>
                <w:rFonts w:cs="Times New Roman"/>
                <w:sz w:val="28"/>
                <w:szCs w:val="28"/>
              </w:rPr>
            </w:pPr>
            <w:r>
              <w:rPr>
                <w:rFonts w:cs="Times New Roman"/>
                <w:sz w:val="28"/>
                <w:szCs w:val="28"/>
              </w:rPr>
              <w:t>24.09</w:t>
            </w:r>
          </w:p>
        </w:tc>
        <w:tc>
          <w:tcPr>
            <w:tcW w:w="1894" w:type="dxa"/>
            <w:tcBorders>
              <w:top w:val="single" w:color="000000" w:sz="4" w:space="0"/>
              <w:left w:val="single" w:color="000000" w:sz="4" w:space="0"/>
              <w:bottom w:val="single" w:color="000000" w:sz="4" w:space="0"/>
              <w:right w:val="single" w:color="000000" w:sz="4" w:space="0"/>
            </w:tcBorders>
          </w:tcPr>
          <w:p w14:paraId="729724F9">
            <w:pPr>
              <w:suppressLineNumbers/>
              <w:snapToGrid w:val="0"/>
              <w:spacing w:line="276" w:lineRule="auto"/>
              <w:jc w:val="both"/>
              <w:rPr>
                <w:rFonts w:cs="Times New Roman"/>
                <w:sz w:val="28"/>
                <w:szCs w:val="28"/>
              </w:rPr>
            </w:pPr>
          </w:p>
        </w:tc>
      </w:tr>
      <w:tr w14:paraId="4C498D2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74545B5">
            <w:pPr>
              <w:suppressLineNumbers/>
              <w:spacing w:line="276" w:lineRule="auto"/>
              <w:jc w:val="both"/>
              <w:rPr>
                <w:rFonts w:cs="Times New Roman"/>
                <w:sz w:val="28"/>
                <w:szCs w:val="28"/>
              </w:rPr>
            </w:pPr>
            <w:r>
              <w:rPr>
                <w:rFonts w:cs="Times New Roman"/>
                <w:sz w:val="28"/>
                <w:szCs w:val="28"/>
              </w:rPr>
              <w:t>34</w:t>
            </w:r>
          </w:p>
        </w:tc>
        <w:tc>
          <w:tcPr>
            <w:tcW w:w="4610" w:type="dxa"/>
            <w:tcBorders>
              <w:top w:val="single" w:color="000000" w:sz="4" w:space="0"/>
              <w:left w:val="single" w:color="000000" w:sz="4" w:space="0"/>
              <w:bottom w:val="single" w:color="000000" w:sz="4" w:space="0"/>
              <w:right w:val="nil"/>
            </w:tcBorders>
          </w:tcPr>
          <w:p w14:paraId="5FB4F5A3">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Приемы</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бумагой:</w:t>
            </w:r>
            <w:r>
              <w:rPr>
                <w:rFonts w:eastAsia="Times New Roman" w:cs="Times New Roman"/>
                <w:sz w:val="28"/>
                <w:szCs w:val="28"/>
              </w:rPr>
              <w:t xml:space="preserve"> </w:t>
            </w:r>
            <w:r>
              <w:rPr>
                <w:rFonts w:cs="Times New Roman"/>
                <w:sz w:val="28"/>
                <w:szCs w:val="28"/>
              </w:rPr>
              <w:t>разрывание</w:t>
            </w:r>
            <w:r>
              <w:rPr>
                <w:rFonts w:eastAsia="Times New Roman" w:cs="Times New Roman"/>
                <w:sz w:val="28"/>
                <w:szCs w:val="28"/>
              </w:rPr>
              <w:t xml:space="preserve"> </w:t>
            </w:r>
            <w:r>
              <w:rPr>
                <w:rFonts w:cs="Times New Roman"/>
                <w:sz w:val="28"/>
                <w:szCs w:val="28"/>
              </w:rPr>
              <w:t>цветной</w:t>
            </w:r>
            <w:r>
              <w:rPr>
                <w:rFonts w:eastAsia="Times New Roman" w:cs="Times New Roman"/>
                <w:sz w:val="28"/>
                <w:szCs w:val="28"/>
              </w:rPr>
              <w:t xml:space="preserve"> </w:t>
            </w:r>
            <w:r>
              <w:rPr>
                <w:rFonts w:cs="Times New Roman"/>
                <w:sz w:val="28"/>
                <w:szCs w:val="28"/>
              </w:rPr>
              <w:t>бумаги.</w:t>
            </w:r>
          </w:p>
        </w:tc>
        <w:tc>
          <w:tcPr>
            <w:tcW w:w="1233" w:type="dxa"/>
            <w:tcBorders>
              <w:top w:val="single" w:color="000000" w:sz="4" w:space="0"/>
              <w:left w:val="single" w:color="000000" w:sz="4" w:space="0"/>
              <w:bottom w:val="single" w:color="000000" w:sz="4" w:space="0"/>
              <w:right w:val="nil"/>
            </w:tcBorders>
          </w:tcPr>
          <w:p w14:paraId="31262C8F">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34031CC">
            <w:pPr>
              <w:spacing w:line="254" w:lineRule="auto"/>
              <w:rPr>
                <w:rFonts w:cs="Times New Roman"/>
                <w:sz w:val="28"/>
                <w:szCs w:val="28"/>
              </w:rPr>
            </w:pPr>
            <w:r>
              <w:rPr>
                <w:rFonts w:cs="Times New Roman"/>
                <w:sz w:val="28"/>
                <w:szCs w:val="28"/>
              </w:rPr>
              <w:t>25.09</w:t>
            </w:r>
          </w:p>
        </w:tc>
        <w:tc>
          <w:tcPr>
            <w:tcW w:w="1894" w:type="dxa"/>
            <w:tcBorders>
              <w:top w:val="single" w:color="000000" w:sz="4" w:space="0"/>
              <w:left w:val="single" w:color="000000" w:sz="4" w:space="0"/>
              <w:bottom w:val="single" w:color="000000" w:sz="4" w:space="0"/>
              <w:right w:val="single" w:color="000000" w:sz="4" w:space="0"/>
            </w:tcBorders>
          </w:tcPr>
          <w:p w14:paraId="78D6335F">
            <w:pPr>
              <w:suppressLineNumbers/>
              <w:snapToGrid w:val="0"/>
              <w:spacing w:line="276" w:lineRule="auto"/>
              <w:jc w:val="both"/>
              <w:rPr>
                <w:rFonts w:cs="Times New Roman"/>
                <w:sz w:val="28"/>
                <w:szCs w:val="28"/>
              </w:rPr>
            </w:pPr>
          </w:p>
        </w:tc>
      </w:tr>
      <w:tr w14:paraId="155300D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63936AB">
            <w:pPr>
              <w:suppressLineNumbers/>
              <w:spacing w:line="276" w:lineRule="auto"/>
              <w:jc w:val="both"/>
              <w:rPr>
                <w:rFonts w:cs="Times New Roman"/>
                <w:sz w:val="28"/>
                <w:szCs w:val="28"/>
              </w:rPr>
            </w:pPr>
            <w:r>
              <w:rPr>
                <w:rFonts w:cs="Times New Roman"/>
                <w:sz w:val="28"/>
                <w:szCs w:val="28"/>
              </w:rPr>
              <w:t>35</w:t>
            </w:r>
          </w:p>
        </w:tc>
        <w:tc>
          <w:tcPr>
            <w:tcW w:w="4610" w:type="dxa"/>
            <w:tcBorders>
              <w:top w:val="single" w:color="000000" w:sz="4" w:space="0"/>
              <w:left w:val="single" w:color="000000" w:sz="4" w:space="0"/>
              <w:bottom w:val="single" w:color="000000" w:sz="4" w:space="0"/>
              <w:right w:val="nil"/>
            </w:tcBorders>
          </w:tcPr>
          <w:p w14:paraId="5005BBE8">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Аппликация</w:t>
            </w:r>
            <w:r>
              <w:rPr>
                <w:rFonts w:eastAsia="Times New Roman" w:cs="Times New Roman"/>
                <w:sz w:val="28"/>
                <w:szCs w:val="28"/>
              </w:rPr>
              <w:t xml:space="preserve">  </w:t>
            </w:r>
            <w:r>
              <w:rPr>
                <w:rFonts w:cs="Times New Roman"/>
                <w:sz w:val="28"/>
                <w:szCs w:val="28"/>
              </w:rPr>
              <w:t>из</w:t>
            </w:r>
            <w:r>
              <w:rPr>
                <w:rFonts w:eastAsia="Times New Roman" w:cs="Times New Roman"/>
                <w:sz w:val="28"/>
                <w:szCs w:val="28"/>
              </w:rPr>
              <w:t xml:space="preserve"> </w:t>
            </w:r>
            <w:r>
              <w:rPr>
                <w:rFonts w:cs="Times New Roman"/>
                <w:sz w:val="28"/>
                <w:szCs w:val="28"/>
              </w:rPr>
              <w:t>обрывных</w:t>
            </w:r>
            <w:r>
              <w:rPr>
                <w:rFonts w:eastAsia="Times New Roman" w:cs="Times New Roman"/>
                <w:sz w:val="28"/>
                <w:szCs w:val="28"/>
              </w:rPr>
              <w:t xml:space="preserve"> </w:t>
            </w:r>
            <w:r>
              <w:rPr>
                <w:rFonts w:cs="Times New Roman"/>
                <w:sz w:val="28"/>
                <w:szCs w:val="28"/>
              </w:rPr>
              <w:t>кусочков</w:t>
            </w:r>
            <w:r>
              <w:rPr>
                <w:rFonts w:eastAsia="Times New Roman" w:cs="Times New Roman"/>
                <w:sz w:val="28"/>
                <w:szCs w:val="28"/>
              </w:rPr>
              <w:t xml:space="preserve"> </w:t>
            </w:r>
            <w:r>
              <w:rPr>
                <w:rFonts w:cs="Times New Roman"/>
                <w:sz w:val="28"/>
                <w:szCs w:val="28"/>
              </w:rPr>
              <w:t>«Осеннее</w:t>
            </w:r>
            <w:r>
              <w:rPr>
                <w:rFonts w:eastAsia="Times New Roman" w:cs="Times New Roman"/>
                <w:sz w:val="28"/>
                <w:szCs w:val="28"/>
              </w:rPr>
              <w:t xml:space="preserve"> </w:t>
            </w:r>
            <w:r>
              <w:rPr>
                <w:rFonts w:cs="Times New Roman"/>
                <w:sz w:val="28"/>
                <w:szCs w:val="28"/>
              </w:rPr>
              <w:t>дерево».</w:t>
            </w:r>
          </w:p>
        </w:tc>
        <w:tc>
          <w:tcPr>
            <w:tcW w:w="1233" w:type="dxa"/>
            <w:tcBorders>
              <w:top w:val="single" w:color="000000" w:sz="4" w:space="0"/>
              <w:left w:val="single" w:color="000000" w:sz="4" w:space="0"/>
              <w:bottom w:val="single" w:color="000000" w:sz="4" w:space="0"/>
              <w:right w:val="nil"/>
            </w:tcBorders>
          </w:tcPr>
          <w:p w14:paraId="6B4EC0BD">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D49E03E">
            <w:pPr>
              <w:spacing w:line="254" w:lineRule="auto"/>
              <w:rPr>
                <w:rFonts w:cs="Times New Roman"/>
                <w:sz w:val="28"/>
                <w:szCs w:val="28"/>
              </w:rPr>
            </w:pPr>
            <w:r>
              <w:rPr>
                <w:rFonts w:cs="Times New Roman"/>
                <w:sz w:val="28"/>
                <w:szCs w:val="28"/>
              </w:rPr>
              <w:t>25.09</w:t>
            </w:r>
          </w:p>
        </w:tc>
        <w:tc>
          <w:tcPr>
            <w:tcW w:w="1894" w:type="dxa"/>
            <w:tcBorders>
              <w:top w:val="single" w:color="000000" w:sz="4" w:space="0"/>
              <w:left w:val="single" w:color="000000" w:sz="4" w:space="0"/>
              <w:bottom w:val="single" w:color="000000" w:sz="4" w:space="0"/>
              <w:right w:val="single" w:color="000000" w:sz="4" w:space="0"/>
            </w:tcBorders>
          </w:tcPr>
          <w:p w14:paraId="39E8ABB2">
            <w:pPr>
              <w:suppressLineNumbers/>
              <w:snapToGrid w:val="0"/>
              <w:spacing w:line="276" w:lineRule="auto"/>
              <w:jc w:val="both"/>
              <w:rPr>
                <w:rFonts w:cs="Times New Roman"/>
                <w:sz w:val="28"/>
                <w:szCs w:val="28"/>
              </w:rPr>
            </w:pPr>
          </w:p>
        </w:tc>
      </w:tr>
      <w:tr w14:paraId="57B6267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CD0755C">
            <w:pPr>
              <w:suppressLineNumbers/>
              <w:spacing w:line="276" w:lineRule="auto"/>
              <w:jc w:val="both"/>
              <w:rPr>
                <w:rFonts w:cs="Times New Roman"/>
                <w:sz w:val="28"/>
                <w:szCs w:val="28"/>
              </w:rPr>
            </w:pPr>
            <w:r>
              <w:rPr>
                <w:rFonts w:cs="Times New Roman"/>
                <w:sz w:val="28"/>
                <w:szCs w:val="28"/>
              </w:rPr>
              <w:t>36</w:t>
            </w:r>
          </w:p>
        </w:tc>
        <w:tc>
          <w:tcPr>
            <w:tcW w:w="4610" w:type="dxa"/>
            <w:tcBorders>
              <w:top w:val="single" w:color="000000" w:sz="4" w:space="0"/>
              <w:left w:val="single" w:color="000000" w:sz="4" w:space="0"/>
              <w:bottom w:val="single" w:color="000000" w:sz="4" w:space="0"/>
              <w:right w:val="nil"/>
            </w:tcBorders>
          </w:tcPr>
          <w:p w14:paraId="3EA10113">
            <w:pPr>
              <w:spacing w:line="276" w:lineRule="auto"/>
              <w:jc w:val="both"/>
              <w:rPr>
                <w:rFonts w:cs="Times New Roman"/>
                <w:sz w:val="28"/>
                <w:szCs w:val="28"/>
              </w:rPr>
            </w:pPr>
            <w:r>
              <w:rPr>
                <w:rFonts w:cs="Times New Roman"/>
                <w:sz w:val="28"/>
                <w:szCs w:val="28"/>
              </w:rPr>
              <w:t xml:space="preserve">Спецодежда: рукавицы, перчатки, халат, фартук. </w:t>
            </w:r>
          </w:p>
        </w:tc>
        <w:tc>
          <w:tcPr>
            <w:tcW w:w="1233" w:type="dxa"/>
            <w:tcBorders>
              <w:top w:val="single" w:color="000000" w:sz="4" w:space="0"/>
              <w:left w:val="single" w:color="000000" w:sz="4" w:space="0"/>
              <w:bottom w:val="single" w:color="000000" w:sz="4" w:space="0"/>
              <w:right w:val="nil"/>
            </w:tcBorders>
          </w:tcPr>
          <w:p w14:paraId="71BF4DAE">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FF8695E">
            <w:pPr>
              <w:spacing w:line="254" w:lineRule="auto"/>
              <w:rPr>
                <w:rFonts w:cs="Times New Roman"/>
                <w:sz w:val="28"/>
                <w:szCs w:val="28"/>
              </w:rPr>
            </w:pPr>
            <w:r>
              <w:rPr>
                <w:rFonts w:cs="Times New Roman"/>
                <w:sz w:val="28"/>
                <w:szCs w:val="28"/>
              </w:rPr>
              <w:t>26.09</w:t>
            </w:r>
          </w:p>
        </w:tc>
        <w:tc>
          <w:tcPr>
            <w:tcW w:w="1894" w:type="dxa"/>
            <w:tcBorders>
              <w:top w:val="single" w:color="000000" w:sz="4" w:space="0"/>
              <w:left w:val="single" w:color="000000" w:sz="4" w:space="0"/>
              <w:bottom w:val="single" w:color="000000" w:sz="4" w:space="0"/>
              <w:right w:val="single" w:color="000000" w:sz="4" w:space="0"/>
            </w:tcBorders>
          </w:tcPr>
          <w:p w14:paraId="566B9592">
            <w:pPr>
              <w:suppressLineNumbers/>
              <w:snapToGrid w:val="0"/>
              <w:spacing w:line="276" w:lineRule="auto"/>
              <w:jc w:val="both"/>
              <w:rPr>
                <w:rFonts w:cs="Times New Roman"/>
                <w:sz w:val="28"/>
                <w:szCs w:val="28"/>
              </w:rPr>
            </w:pPr>
          </w:p>
        </w:tc>
      </w:tr>
      <w:tr w14:paraId="6557552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2A5E260">
            <w:pPr>
              <w:suppressLineNumbers/>
              <w:spacing w:line="276" w:lineRule="auto"/>
              <w:jc w:val="both"/>
              <w:rPr>
                <w:rFonts w:cs="Times New Roman"/>
                <w:sz w:val="28"/>
                <w:szCs w:val="28"/>
              </w:rPr>
            </w:pPr>
            <w:r>
              <w:rPr>
                <w:rFonts w:cs="Times New Roman"/>
                <w:sz w:val="28"/>
                <w:szCs w:val="28"/>
              </w:rPr>
              <w:t>37</w:t>
            </w:r>
          </w:p>
        </w:tc>
        <w:tc>
          <w:tcPr>
            <w:tcW w:w="4610" w:type="dxa"/>
            <w:tcBorders>
              <w:top w:val="single" w:color="000000" w:sz="4" w:space="0"/>
              <w:left w:val="single" w:color="000000" w:sz="4" w:space="0"/>
              <w:bottom w:val="single" w:color="000000" w:sz="4" w:space="0"/>
              <w:right w:val="nil"/>
            </w:tcBorders>
          </w:tcPr>
          <w:p w14:paraId="0474A76F">
            <w:pPr>
              <w:spacing w:line="276" w:lineRule="auto"/>
              <w:jc w:val="both"/>
              <w:rPr>
                <w:rFonts w:cs="Times New Roman"/>
                <w:sz w:val="28"/>
                <w:szCs w:val="28"/>
              </w:rPr>
            </w:pPr>
            <w:r>
              <w:rPr>
                <w:rFonts w:cs="Times New Roman"/>
                <w:sz w:val="28"/>
                <w:szCs w:val="28"/>
              </w:rPr>
              <w:t>Выбор спецодежды и инвентаря в зависимости от вида работы и времени года (осень, зима).</w:t>
            </w:r>
          </w:p>
        </w:tc>
        <w:tc>
          <w:tcPr>
            <w:tcW w:w="1233" w:type="dxa"/>
            <w:tcBorders>
              <w:top w:val="single" w:color="000000" w:sz="4" w:space="0"/>
              <w:left w:val="single" w:color="000000" w:sz="4" w:space="0"/>
              <w:bottom w:val="single" w:color="000000" w:sz="4" w:space="0"/>
              <w:right w:val="nil"/>
            </w:tcBorders>
          </w:tcPr>
          <w:p w14:paraId="78CB4300">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8CB5ADF">
            <w:pPr>
              <w:spacing w:line="254" w:lineRule="auto"/>
              <w:rPr>
                <w:rFonts w:cs="Times New Roman"/>
                <w:sz w:val="28"/>
                <w:szCs w:val="28"/>
              </w:rPr>
            </w:pPr>
            <w:r>
              <w:rPr>
                <w:rFonts w:cs="Times New Roman"/>
                <w:sz w:val="28"/>
                <w:szCs w:val="28"/>
              </w:rPr>
              <w:t>26.09</w:t>
            </w:r>
          </w:p>
        </w:tc>
        <w:tc>
          <w:tcPr>
            <w:tcW w:w="1894" w:type="dxa"/>
            <w:tcBorders>
              <w:top w:val="single" w:color="000000" w:sz="4" w:space="0"/>
              <w:left w:val="single" w:color="000000" w:sz="4" w:space="0"/>
              <w:bottom w:val="single" w:color="000000" w:sz="4" w:space="0"/>
              <w:right w:val="single" w:color="000000" w:sz="4" w:space="0"/>
            </w:tcBorders>
          </w:tcPr>
          <w:p w14:paraId="3C55E935">
            <w:pPr>
              <w:suppressLineNumbers/>
              <w:snapToGrid w:val="0"/>
              <w:spacing w:line="276" w:lineRule="auto"/>
              <w:jc w:val="both"/>
              <w:rPr>
                <w:rFonts w:cs="Times New Roman"/>
                <w:sz w:val="28"/>
                <w:szCs w:val="28"/>
              </w:rPr>
            </w:pPr>
          </w:p>
        </w:tc>
      </w:tr>
      <w:tr w14:paraId="70B2B78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620CA15">
            <w:pPr>
              <w:suppressLineNumbers/>
              <w:spacing w:line="276" w:lineRule="auto"/>
              <w:jc w:val="both"/>
              <w:rPr>
                <w:rFonts w:cs="Times New Roman"/>
                <w:i/>
                <w:sz w:val="28"/>
                <w:szCs w:val="28"/>
              </w:rPr>
            </w:pPr>
            <w:r>
              <w:rPr>
                <w:rFonts w:cs="Times New Roman"/>
                <w:sz w:val="28"/>
                <w:szCs w:val="28"/>
              </w:rPr>
              <w:t>38</w:t>
            </w:r>
          </w:p>
        </w:tc>
        <w:tc>
          <w:tcPr>
            <w:tcW w:w="4610" w:type="dxa"/>
            <w:tcBorders>
              <w:top w:val="single" w:color="000000" w:sz="4" w:space="0"/>
              <w:left w:val="single" w:color="000000" w:sz="4" w:space="0"/>
              <w:bottom w:val="single" w:color="000000" w:sz="4" w:space="0"/>
              <w:right w:val="nil"/>
            </w:tcBorders>
          </w:tcPr>
          <w:p w14:paraId="5D4F164A">
            <w:pPr>
              <w:spacing w:line="276" w:lineRule="auto"/>
              <w:jc w:val="both"/>
              <w:rPr>
                <w:rFonts w:cs="Times New Roman"/>
                <w:sz w:val="28"/>
                <w:szCs w:val="28"/>
              </w:rPr>
            </w:pPr>
            <w:r>
              <w:rPr>
                <w:rFonts w:cs="Times New Roman"/>
                <w:i/>
                <w:sz w:val="28"/>
                <w:szCs w:val="28"/>
              </w:rPr>
              <w:t xml:space="preserve">Пр.р. </w:t>
            </w:r>
            <w:r>
              <w:rPr>
                <w:rFonts w:cs="Times New Roman"/>
                <w:sz w:val="28"/>
                <w:szCs w:val="28"/>
              </w:rPr>
              <w:t>Осенние работы: подметание дорожек</w:t>
            </w:r>
            <w:r>
              <w:rPr>
                <w:rFonts w:cs="Times New Roman"/>
                <w:i/>
                <w:sz w:val="28"/>
                <w:szCs w:val="28"/>
              </w:rPr>
              <w:t>.</w:t>
            </w:r>
          </w:p>
        </w:tc>
        <w:tc>
          <w:tcPr>
            <w:tcW w:w="1233" w:type="dxa"/>
            <w:tcBorders>
              <w:top w:val="single" w:color="000000" w:sz="4" w:space="0"/>
              <w:left w:val="single" w:color="000000" w:sz="4" w:space="0"/>
              <w:bottom w:val="single" w:color="000000" w:sz="4" w:space="0"/>
              <w:right w:val="nil"/>
            </w:tcBorders>
          </w:tcPr>
          <w:p w14:paraId="7308FFA9">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1711CB9">
            <w:pPr>
              <w:spacing w:line="254" w:lineRule="auto"/>
              <w:rPr>
                <w:rFonts w:cs="Times New Roman"/>
                <w:sz w:val="28"/>
                <w:szCs w:val="28"/>
              </w:rPr>
            </w:pPr>
            <w:r>
              <w:rPr>
                <w:rFonts w:cs="Times New Roman"/>
                <w:sz w:val="28"/>
                <w:szCs w:val="28"/>
              </w:rPr>
              <w:t>27.09</w:t>
            </w:r>
          </w:p>
        </w:tc>
        <w:tc>
          <w:tcPr>
            <w:tcW w:w="1894" w:type="dxa"/>
            <w:tcBorders>
              <w:top w:val="single" w:color="000000" w:sz="4" w:space="0"/>
              <w:left w:val="single" w:color="000000" w:sz="4" w:space="0"/>
              <w:bottom w:val="single" w:color="000000" w:sz="4" w:space="0"/>
              <w:right w:val="single" w:color="000000" w:sz="4" w:space="0"/>
            </w:tcBorders>
          </w:tcPr>
          <w:p w14:paraId="71C6E0F3">
            <w:pPr>
              <w:suppressLineNumbers/>
              <w:snapToGrid w:val="0"/>
              <w:spacing w:line="276" w:lineRule="auto"/>
              <w:jc w:val="both"/>
              <w:rPr>
                <w:rFonts w:cs="Times New Roman"/>
                <w:sz w:val="28"/>
                <w:szCs w:val="28"/>
              </w:rPr>
            </w:pPr>
          </w:p>
        </w:tc>
      </w:tr>
      <w:tr w14:paraId="244A9D8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91E6579">
            <w:pPr>
              <w:suppressLineNumbers/>
              <w:spacing w:line="276" w:lineRule="auto"/>
              <w:jc w:val="both"/>
              <w:rPr>
                <w:rFonts w:cs="Times New Roman"/>
                <w:sz w:val="28"/>
                <w:szCs w:val="28"/>
              </w:rPr>
            </w:pPr>
            <w:r>
              <w:rPr>
                <w:rFonts w:cs="Times New Roman"/>
                <w:sz w:val="28"/>
                <w:szCs w:val="28"/>
              </w:rPr>
              <w:t>39</w:t>
            </w:r>
          </w:p>
        </w:tc>
        <w:tc>
          <w:tcPr>
            <w:tcW w:w="4610" w:type="dxa"/>
            <w:tcBorders>
              <w:top w:val="single" w:color="000000" w:sz="4" w:space="0"/>
              <w:left w:val="single" w:color="000000" w:sz="4" w:space="0"/>
              <w:bottom w:val="single" w:color="000000" w:sz="4" w:space="0"/>
              <w:right w:val="nil"/>
            </w:tcBorders>
          </w:tcPr>
          <w:p w14:paraId="34AB94EE">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Приемы</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бумагой:</w:t>
            </w:r>
            <w:r>
              <w:rPr>
                <w:rFonts w:eastAsia="Times New Roman" w:cs="Times New Roman"/>
                <w:sz w:val="28"/>
                <w:szCs w:val="28"/>
              </w:rPr>
              <w:t xml:space="preserve"> </w:t>
            </w:r>
            <w:r>
              <w:rPr>
                <w:rFonts w:cs="Times New Roman"/>
                <w:sz w:val="28"/>
                <w:szCs w:val="28"/>
              </w:rPr>
              <w:t>сминание</w:t>
            </w:r>
            <w:r>
              <w:rPr>
                <w:rFonts w:eastAsia="Times New Roman" w:cs="Times New Roman"/>
                <w:sz w:val="28"/>
                <w:szCs w:val="28"/>
              </w:rPr>
              <w:t xml:space="preserve"> </w:t>
            </w:r>
            <w:r>
              <w:rPr>
                <w:rFonts w:cs="Times New Roman"/>
                <w:sz w:val="28"/>
                <w:szCs w:val="28"/>
              </w:rPr>
              <w:t>бумаги.</w:t>
            </w:r>
          </w:p>
        </w:tc>
        <w:tc>
          <w:tcPr>
            <w:tcW w:w="1233" w:type="dxa"/>
            <w:tcBorders>
              <w:top w:val="single" w:color="000000" w:sz="4" w:space="0"/>
              <w:left w:val="single" w:color="000000" w:sz="4" w:space="0"/>
              <w:bottom w:val="single" w:color="000000" w:sz="4" w:space="0"/>
              <w:right w:val="nil"/>
            </w:tcBorders>
          </w:tcPr>
          <w:p w14:paraId="1E74BBF9">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B8261FE">
            <w:pPr>
              <w:spacing w:line="254" w:lineRule="auto"/>
              <w:rPr>
                <w:rFonts w:cs="Times New Roman"/>
                <w:sz w:val="28"/>
                <w:szCs w:val="28"/>
              </w:rPr>
            </w:pPr>
            <w:r>
              <w:rPr>
                <w:rFonts w:cs="Times New Roman"/>
                <w:sz w:val="28"/>
                <w:szCs w:val="28"/>
              </w:rPr>
              <w:t>27.09</w:t>
            </w:r>
          </w:p>
        </w:tc>
        <w:tc>
          <w:tcPr>
            <w:tcW w:w="1894" w:type="dxa"/>
            <w:tcBorders>
              <w:top w:val="single" w:color="000000" w:sz="4" w:space="0"/>
              <w:left w:val="single" w:color="000000" w:sz="4" w:space="0"/>
              <w:bottom w:val="single" w:color="000000" w:sz="4" w:space="0"/>
              <w:right w:val="single" w:color="000000" w:sz="4" w:space="0"/>
            </w:tcBorders>
          </w:tcPr>
          <w:p w14:paraId="02365299">
            <w:pPr>
              <w:suppressLineNumbers/>
              <w:snapToGrid w:val="0"/>
              <w:spacing w:line="276" w:lineRule="auto"/>
              <w:jc w:val="both"/>
              <w:rPr>
                <w:rFonts w:cs="Times New Roman"/>
                <w:sz w:val="28"/>
                <w:szCs w:val="28"/>
              </w:rPr>
            </w:pPr>
          </w:p>
        </w:tc>
      </w:tr>
      <w:tr w14:paraId="2A74608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EA19F7F">
            <w:pPr>
              <w:suppressLineNumbers/>
              <w:spacing w:line="276" w:lineRule="auto"/>
              <w:jc w:val="both"/>
              <w:rPr>
                <w:rFonts w:cs="Times New Roman"/>
                <w:sz w:val="28"/>
                <w:szCs w:val="28"/>
              </w:rPr>
            </w:pPr>
            <w:r>
              <w:rPr>
                <w:rFonts w:cs="Times New Roman"/>
                <w:sz w:val="28"/>
                <w:szCs w:val="28"/>
              </w:rPr>
              <w:t>40</w:t>
            </w:r>
          </w:p>
        </w:tc>
        <w:tc>
          <w:tcPr>
            <w:tcW w:w="4610" w:type="dxa"/>
            <w:tcBorders>
              <w:top w:val="single" w:color="000000" w:sz="4" w:space="0"/>
              <w:left w:val="single" w:color="000000" w:sz="4" w:space="0"/>
              <w:bottom w:val="single" w:color="000000" w:sz="4" w:space="0"/>
              <w:right w:val="nil"/>
            </w:tcBorders>
          </w:tcPr>
          <w:p w14:paraId="66421704">
            <w:pPr>
              <w:snapToGrid w:val="0"/>
              <w:spacing w:line="276" w:lineRule="auto"/>
              <w:jc w:val="both"/>
              <w:rPr>
                <w:rFonts w:cs="Times New Roman"/>
                <w:sz w:val="28"/>
                <w:szCs w:val="28"/>
              </w:rPr>
            </w:pPr>
          </w:p>
          <w:p w14:paraId="03DA1544">
            <w:pPr>
              <w:suppressLineNumbers/>
              <w:spacing w:line="276" w:lineRule="auto"/>
              <w:jc w:val="both"/>
              <w:rPr>
                <w:rFonts w:cs="Times New Roman"/>
                <w:sz w:val="28"/>
                <w:szCs w:val="28"/>
              </w:rPr>
            </w:pPr>
            <w:r>
              <w:rPr>
                <w:rFonts w:cs="Times New Roman"/>
                <w:sz w:val="28"/>
                <w:szCs w:val="28"/>
              </w:rPr>
              <w:t>«Ветка</w:t>
            </w:r>
            <w:r>
              <w:rPr>
                <w:rFonts w:eastAsia="Times New Roman" w:cs="Times New Roman"/>
                <w:sz w:val="28"/>
                <w:szCs w:val="28"/>
              </w:rPr>
              <w:t xml:space="preserve"> </w:t>
            </w:r>
            <w:r>
              <w:rPr>
                <w:rFonts w:cs="Times New Roman"/>
                <w:sz w:val="28"/>
                <w:szCs w:val="28"/>
              </w:rPr>
              <w:t>рябины» полуобъемная</w:t>
            </w:r>
            <w:r>
              <w:rPr>
                <w:rFonts w:eastAsia="Times New Roman" w:cs="Times New Roman"/>
                <w:sz w:val="28"/>
                <w:szCs w:val="28"/>
              </w:rPr>
              <w:t xml:space="preserve"> </w:t>
            </w:r>
            <w:r>
              <w:rPr>
                <w:rFonts w:cs="Times New Roman"/>
                <w:sz w:val="28"/>
                <w:szCs w:val="28"/>
              </w:rPr>
              <w:t>аппликация</w:t>
            </w:r>
            <w:r>
              <w:rPr>
                <w:rFonts w:eastAsia="Times New Roman" w:cs="Times New Roman"/>
                <w:sz w:val="28"/>
                <w:szCs w:val="28"/>
              </w:rPr>
              <w:t xml:space="preserve">  из бумаги.</w:t>
            </w:r>
          </w:p>
        </w:tc>
        <w:tc>
          <w:tcPr>
            <w:tcW w:w="1233" w:type="dxa"/>
            <w:tcBorders>
              <w:top w:val="single" w:color="000000" w:sz="4" w:space="0"/>
              <w:left w:val="single" w:color="000000" w:sz="4" w:space="0"/>
              <w:bottom w:val="single" w:color="000000" w:sz="4" w:space="0"/>
              <w:right w:val="nil"/>
            </w:tcBorders>
          </w:tcPr>
          <w:p w14:paraId="1FAD3749">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FCBAD81">
            <w:pPr>
              <w:spacing w:line="254" w:lineRule="auto"/>
              <w:rPr>
                <w:rFonts w:cs="Times New Roman"/>
                <w:sz w:val="28"/>
                <w:szCs w:val="28"/>
              </w:rPr>
            </w:pPr>
            <w:r>
              <w:rPr>
                <w:rFonts w:cs="Times New Roman"/>
                <w:sz w:val="28"/>
                <w:szCs w:val="28"/>
              </w:rPr>
              <w:t>27.09</w:t>
            </w:r>
          </w:p>
        </w:tc>
        <w:tc>
          <w:tcPr>
            <w:tcW w:w="1894" w:type="dxa"/>
            <w:tcBorders>
              <w:top w:val="single" w:color="000000" w:sz="4" w:space="0"/>
              <w:left w:val="single" w:color="000000" w:sz="4" w:space="0"/>
              <w:bottom w:val="single" w:color="000000" w:sz="4" w:space="0"/>
              <w:right w:val="single" w:color="000000" w:sz="4" w:space="0"/>
            </w:tcBorders>
          </w:tcPr>
          <w:p w14:paraId="41380F8B">
            <w:pPr>
              <w:suppressLineNumbers/>
              <w:snapToGrid w:val="0"/>
              <w:spacing w:line="276" w:lineRule="auto"/>
              <w:jc w:val="both"/>
              <w:rPr>
                <w:rFonts w:cs="Times New Roman"/>
                <w:sz w:val="28"/>
                <w:szCs w:val="28"/>
              </w:rPr>
            </w:pPr>
          </w:p>
        </w:tc>
      </w:tr>
      <w:tr w14:paraId="5F267D5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454DED8">
            <w:pPr>
              <w:suppressLineNumbers/>
              <w:spacing w:line="276" w:lineRule="auto"/>
              <w:jc w:val="both"/>
              <w:rPr>
                <w:rFonts w:cs="Times New Roman"/>
                <w:sz w:val="28"/>
                <w:szCs w:val="28"/>
              </w:rPr>
            </w:pPr>
            <w:r>
              <w:rPr>
                <w:rFonts w:cs="Times New Roman"/>
                <w:sz w:val="28"/>
                <w:szCs w:val="28"/>
              </w:rPr>
              <w:t>41</w:t>
            </w:r>
          </w:p>
        </w:tc>
        <w:tc>
          <w:tcPr>
            <w:tcW w:w="4610" w:type="dxa"/>
            <w:tcBorders>
              <w:top w:val="single" w:color="000000" w:sz="4" w:space="0"/>
              <w:left w:val="single" w:color="000000" w:sz="4" w:space="0"/>
              <w:bottom w:val="single" w:color="000000" w:sz="4" w:space="0"/>
              <w:right w:val="nil"/>
            </w:tcBorders>
          </w:tcPr>
          <w:p w14:paraId="02FE713A">
            <w:pPr>
              <w:suppressLineNumbers/>
              <w:spacing w:line="276" w:lineRule="auto"/>
              <w:jc w:val="both"/>
              <w:rPr>
                <w:rFonts w:cs="Times New Roman"/>
                <w:sz w:val="28"/>
                <w:szCs w:val="28"/>
              </w:rPr>
            </w:pPr>
            <w:r>
              <w:rPr>
                <w:rFonts w:cs="Times New Roman"/>
                <w:sz w:val="28"/>
                <w:szCs w:val="28"/>
              </w:rPr>
              <w:t>«Чебурашка». Аппликация из кругов.</w:t>
            </w:r>
          </w:p>
        </w:tc>
        <w:tc>
          <w:tcPr>
            <w:tcW w:w="1233" w:type="dxa"/>
            <w:tcBorders>
              <w:top w:val="single" w:color="000000" w:sz="4" w:space="0"/>
              <w:left w:val="single" w:color="000000" w:sz="4" w:space="0"/>
              <w:bottom w:val="single" w:color="000000" w:sz="4" w:space="0"/>
              <w:right w:val="nil"/>
            </w:tcBorders>
          </w:tcPr>
          <w:p w14:paraId="4166CA16">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283BE68">
            <w:pPr>
              <w:suppressLineNumbers/>
              <w:snapToGrid w:val="0"/>
              <w:spacing w:line="276" w:lineRule="auto"/>
              <w:jc w:val="both"/>
              <w:rPr>
                <w:rFonts w:cs="Times New Roman"/>
                <w:sz w:val="28"/>
                <w:szCs w:val="28"/>
              </w:rPr>
            </w:pPr>
            <w:r>
              <w:rPr>
                <w:rFonts w:cs="Times New Roman"/>
                <w:sz w:val="28"/>
                <w:szCs w:val="28"/>
              </w:rPr>
              <w:t>30.09</w:t>
            </w:r>
          </w:p>
        </w:tc>
        <w:tc>
          <w:tcPr>
            <w:tcW w:w="1894" w:type="dxa"/>
            <w:tcBorders>
              <w:top w:val="single" w:color="000000" w:sz="4" w:space="0"/>
              <w:left w:val="single" w:color="000000" w:sz="4" w:space="0"/>
              <w:bottom w:val="single" w:color="000000" w:sz="4" w:space="0"/>
              <w:right w:val="single" w:color="000000" w:sz="4" w:space="0"/>
            </w:tcBorders>
          </w:tcPr>
          <w:p w14:paraId="3AB4B415">
            <w:pPr>
              <w:suppressLineNumbers/>
              <w:snapToGrid w:val="0"/>
              <w:spacing w:line="276" w:lineRule="auto"/>
              <w:jc w:val="both"/>
              <w:rPr>
                <w:rFonts w:cs="Times New Roman"/>
                <w:sz w:val="28"/>
                <w:szCs w:val="28"/>
              </w:rPr>
            </w:pPr>
          </w:p>
        </w:tc>
      </w:tr>
      <w:tr w14:paraId="062D178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E927ABA">
            <w:pPr>
              <w:suppressLineNumbers/>
              <w:spacing w:line="276" w:lineRule="auto"/>
              <w:jc w:val="both"/>
              <w:rPr>
                <w:rFonts w:eastAsia="Times New Roman" w:cs="Times New Roman"/>
                <w:sz w:val="28"/>
                <w:szCs w:val="28"/>
              </w:rPr>
            </w:pPr>
            <w:r>
              <w:rPr>
                <w:rFonts w:cs="Times New Roman"/>
                <w:sz w:val="28"/>
                <w:szCs w:val="28"/>
              </w:rPr>
              <w:t>42</w:t>
            </w:r>
          </w:p>
        </w:tc>
        <w:tc>
          <w:tcPr>
            <w:tcW w:w="4610" w:type="dxa"/>
            <w:tcBorders>
              <w:top w:val="single" w:color="000000" w:sz="4" w:space="0"/>
              <w:left w:val="single" w:color="000000" w:sz="4" w:space="0"/>
              <w:bottom w:val="single" w:color="000000" w:sz="4" w:space="0"/>
              <w:right w:val="nil"/>
            </w:tcBorders>
          </w:tcPr>
          <w:p w14:paraId="7C789887">
            <w:pPr>
              <w:suppressLineNumbers/>
              <w:spacing w:line="276" w:lineRule="auto"/>
              <w:jc w:val="both"/>
              <w:rPr>
                <w:rFonts w:cs="Times New Roman"/>
                <w:sz w:val="28"/>
                <w:szCs w:val="28"/>
              </w:rPr>
            </w:pPr>
            <w:r>
              <w:rPr>
                <w:rFonts w:eastAsia="Times New Roman" w:cs="Times New Roman"/>
                <w:sz w:val="28"/>
                <w:szCs w:val="28"/>
              </w:rPr>
              <w:t>Бумага. Изготовление наборной линейки.</w:t>
            </w:r>
          </w:p>
        </w:tc>
        <w:tc>
          <w:tcPr>
            <w:tcW w:w="1233" w:type="dxa"/>
            <w:tcBorders>
              <w:top w:val="single" w:color="000000" w:sz="4" w:space="0"/>
              <w:left w:val="single" w:color="000000" w:sz="4" w:space="0"/>
              <w:bottom w:val="single" w:color="000000" w:sz="4" w:space="0"/>
              <w:right w:val="nil"/>
            </w:tcBorders>
          </w:tcPr>
          <w:p w14:paraId="12847AA8">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0B0A564">
            <w:pPr>
              <w:suppressLineNumbers/>
              <w:snapToGrid w:val="0"/>
              <w:spacing w:line="276" w:lineRule="auto"/>
              <w:jc w:val="both"/>
              <w:rPr>
                <w:rFonts w:cs="Times New Roman"/>
                <w:sz w:val="28"/>
                <w:szCs w:val="28"/>
              </w:rPr>
            </w:pPr>
            <w:r>
              <w:rPr>
                <w:rFonts w:cs="Times New Roman"/>
                <w:sz w:val="28"/>
                <w:szCs w:val="28"/>
              </w:rPr>
              <w:t>01.10</w:t>
            </w:r>
          </w:p>
        </w:tc>
        <w:tc>
          <w:tcPr>
            <w:tcW w:w="1894" w:type="dxa"/>
            <w:tcBorders>
              <w:top w:val="single" w:color="000000" w:sz="4" w:space="0"/>
              <w:left w:val="single" w:color="000000" w:sz="4" w:space="0"/>
              <w:bottom w:val="single" w:color="000000" w:sz="4" w:space="0"/>
              <w:right w:val="single" w:color="000000" w:sz="4" w:space="0"/>
            </w:tcBorders>
          </w:tcPr>
          <w:p w14:paraId="7C055242">
            <w:pPr>
              <w:suppressLineNumbers/>
              <w:snapToGrid w:val="0"/>
              <w:spacing w:line="276" w:lineRule="auto"/>
              <w:jc w:val="both"/>
              <w:rPr>
                <w:rFonts w:cs="Times New Roman"/>
                <w:sz w:val="28"/>
                <w:szCs w:val="28"/>
              </w:rPr>
            </w:pPr>
          </w:p>
        </w:tc>
      </w:tr>
      <w:tr w14:paraId="424FB05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7798389">
            <w:pPr>
              <w:suppressLineNumbers/>
              <w:spacing w:line="276" w:lineRule="auto"/>
              <w:jc w:val="both"/>
              <w:rPr>
                <w:rFonts w:cs="Times New Roman"/>
                <w:sz w:val="28"/>
                <w:szCs w:val="28"/>
              </w:rPr>
            </w:pPr>
            <w:r>
              <w:rPr>
                <w:rFonts w:cs="Times New Roman"/>
                <w:sz w:val="28"/>
                <w:szCs w:val="28"/>
              </w:rPr>
              <w:t>43</w:t>
            </w:r>
          </w:p>
        </w:tc>
        <w:tc>
          <w:tcPr>
            <w:tcW w:w="4610" w:type="dxa"/>
            <w:tcBorders>
              <w:top w:val="single" w:color="000000" w:sz="4" w:space="0"/>
              <w:left w:val="single" w:color="000000" w:sz="4" w:space="0"/>
              <w:bottom w:val="single" w:color="000000" w:sz="4" w:space="0"/>
              <w:right w:val="nil"/>
            </w:tcBorders>
          </w:tcPr>
          <w:p w14:paraId="7137DB61">
            <w:pPr>
              <w:suppressLineNumbers/>
              <w:spacing w:line="276" w:lineRule="auto"/>
              <w:jc w:val="both"/>
              <w:rPr>
                <w:rFonts w:cs="Times New Roman"/>
                <w:sz w:val="28"/>
                <w:szCs w:val="28"/>
              </w:rPr>
            </w:pPr>
            <w:r>
              <w:rPr>
                <w:rFonts w:cs="Times New Roman"/>
                <w:sz w:val="28"/>
                <w:szCs w:val="28"/>
              </w:rPr>
              <w:t>Режущие инструменты. Ножницы.</w:t>
            </w:r>
            <w:r>
              <w:rPr>
                <w:rFonts w:eastAsia="Times New Roman" w:cs="Times New Roman"/>
                <w:sz w:val="28"/>
                <w:szCs w:val="28"/>
              </w:rPr>
              <w:t xml:space="preserve"> </w:t>
            </w:r>
            <w:r>
              <w:rPr>
                <w:rFonts w:cs="Times New Roman"/>
                <w:sz w:val="28"/>
                <w:szCs w:val="28"/>
              </w:rPr>
              <w:t>Правила</w:t>
            </w:r>
            <w:r>
              <w:rPr>
                <w:rFonts w:eastAsia="Times New Roman" w:cs="Times New Roman"/>
                <w:sz w:val="28"/>
                <w:szCs w:val="28"/>
              </w:rPr>
              <w:t xml:space="preserve"> </w:t>
            </w:r>
            <w:r>
              <w:rPr>
                <w:rFonts w:cs="Times New Roman"/>
                <w:sz w:val="28"/>
                <w:szCs w:val="28"/>
              </w:rPr>
              <w:t>безопасной</w:t>
            </w:r>
            <w:r>
              <w:rPr>
                <w:rFonts w:eastAsia="Times New Roman" w:cs="Times New Roman"/>
                <w:sz w:val="28"/>
                <w:szCs w:val="28"/>
              </w:rPr>
              <w:t xml:space="preserve"> </w:t>
            </w:r>
            <w:r>
              <w:rPr>
                <w:rFonts w:cs="Times New Roman"/>
                <w:sz w:val="28"/>
                <w:szCs w:val="28"/>
              </w:rPr>
              <w:t>работы</w:t>
            </w:r>
            <w:r>
              <w:rPr>
                <w:rFonts w:eastAsia="Times New Roman" w:cs="Times New Roman"/>
                <w:sz w:val="28"/>
                <w:szCs w:val="28"/>
              </w:rPr>
              <w:t xml:space="preserve"> </w:t>
            </w:r>
            <w:r>
              <w:rPr>
                <w:rFonts w:cs="Times New Roman"/>
                <w:sz w:val="28"/>
                <w:szCs w:val="28"/>
              </w:rPr>
              <w:t>с</w:t>
            </w:r>
            <w:r>
              <w:rPr>
                <w:rFonts w:eastAsia="Times New Roman" w:cs="Times New Roman"/>
                <w:sz w:val="28"/>
                <w:szCs w:val="28"/>
              </w:rPr>
              <w:t xml:space="preserve"> </w:t>
            </w:r>
            <w:r>
              <w:rPr>
                <w:rFonts w:cs="Times New Roman"/>
                <w:sz w:val="28"/>
                <w:szCs w:val="28"/>
              </w:rPr>
              <w:t>режущими</w:t>
            </w:r>
            <w:r>
              <w:rPr>
                <w:rFonts w:eastAsia="Times New Roman" w:cs="Times New Roman"/>
                <w:sz w:val="28"/>
                <w:szCs w:val="28"/>
              </w:rPr>
              <w:t xml:space="preserve"> </w:t>
            </w:r>
            <w:r>
              <w:rPr>
                <w:rFonts w:cs="Times New Roman"/>
                <w:sz w:val="28"/>
                <w:szCs w:val="28"/>
              </w:rPr>
              <w:t>инструментами.</w:t>
            </w:r>
          </w:p>
        </w:tc>
        <w:tc>
          <w:tcPr>
            <w:tcW w:w="1233" w:type="dxa"/>
            <w:tcBorders>
              <w:top w:val="single" w:color="000000" w:sz="4" w:space="0"/>
              <w:left w:val="single" w:color="000000" w:sz="4" w:space="0"/>
              <w:bottom w:val="single" w:color="000000" w:sz="4" w:space="0"/>
              <w:right w:val="nil"/>
            </w:tcBorders>
          </w:tcPr>
          <w:p w14:paraId="086F25A8">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46EE2C0">
            <w:pPr>
              <w:spacing w:line="254" w:lineRule="auto"/>
              <w:rPr>
                <w:rFonts w:cs="Times New Roman"/>
                <w:sz w:val="28"/>
                <w:szCs w:val="28"/>
              </w:rPr>
            </w:pPr>
            <w:r>
              <w:rPr>
                <w:rFonts w:cs="Times New Roman"/>
                <w:sz w:val="28"/>
                <w:szCs w:val="28"/>
              </w:rPr>
              <w:t>02.10</w:t>
            </w:r>
          </w:p>
        </w:tc>
        <w:tc>
          <w:tcPr>
            <w:tcW w:w="1894" w:type="dxa"/>
            <w:tcBorders>
              <w:top w:val="single" w:color="000000" w:sz="4" w:space="0"/>
              <w:left w:val="single" w:color="000000" w:sz="4" w:space="0"/>
              <w:bottom w:val="single" w:color="000000" w:sz="4" w:space="0"/>
              <w:right w:val="single" w:color="000000" w:sz="4" w:space="0"/>
            </w:tcBorders>
          </w:tcPr>
          <w:p w14:paraId="3BB2F4BF">
            <w:pPr>
              <w:suppressLineNumbers/>
              <w:snapToGrid w:val="0"/>
              <w:spacing w:line="276" w:lineRule="auto"/>
              <w:jc w:val="both"/>
              <w:rPr>
                <w:rFonts w:cs="Times New Roman"/>
                <w:sz w:val="28"/>
                <w:szCs w:val="28"/>
              </w:rPr>
            </w:pPr>
          </w:p>
        </w:tc>
      </w:tr>
      <w:tr w14:paraId="3350C19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51EABC4">
            <w:pPr>
              <w:suppressLineNumbers/>
              <w:spacing w:line="276" w:lineRule="auto"/>
              <w:jc w:val="both"/>
              <w:rPr>
                <w:rFonts w:cs="Times New Roman"/>
                <w:sz w:val="28"/>
                <w:szCs w:val="28"/>
              </w:rPr>
            </w:pPr>
            <w:r>
              <w:rPr>
                <w:rFonts w:cs="Times New Roman"/>
                <w:sz w:val="28"/>
                <w:szCs w:val="28"/>
              </w:rPr>
              <w:t>44</w:t>
            </w:r>
          </w:p>
        </w:tc>
        <w:tc>
          <w:tcPr>
            <w:tcW w:w="4610" w:type="dxa"/>
            <w:tcBorders>
              <w:top w:val="single" w:color="000000" w:sz="4" w:space="0"/>
              <w:left w:val="single" w:color="000000" w:sz="4" w:space="0"/>
              <w:bottom w:val="single" w:color="000000" w:sz="4" w:space="0"/>
              <w:right w:val="nil"/>
            </w:tcBorders>
          </w:tcPr>
          <w:p w14:paraId="7EBD1D9A">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«Геометрический</w:t>
            </w:r>
            <w:r>
              <w:rPr>
                <w:rFonts w:eastAsia="Times New Roman" w:cs="Times New Roman"/>
                <w:sz w:val="28"/>
                <w:szCs w:val="28"/>
              </w:rPr>
              <w:t xml:space="preserve"> </w:t>
            </w:r>
            <w:r>
              <w:rPr>
                <w:rFonts w:cs="Times New Roman"/>
                <w:sz w:val="28"/>
                <w:szCs w:val="28"/>
              </w:rPr>
              <w:t>орнамент</w:t>
            </w:r>
            <w:r>
              <w:rPr>
                <w:rFonts w:eastAsia="Times New Roman" w:cs="Times New Roman"/>
                <w:sz w:val="28"/>
                <w:szCs w:val="28"/>
              </w:rPr>
              <w:t xml:space="preserve"> </w:t>
            </w:r>
            <w:r>
              <w:rPr>
                <w:rFonts w:cs="Times New Roman"/>
                <w:sz w:val="28"/>
                <w:szCs w:val="28"/>
              </w:rPr>
              <w:t>из</w:t>
            </w:r>
            <w:r>
              <w:rPr>
                <w:rFonts w:eastAsia="Times New Roman" w:cs="Times New Roman"/>
                <w:sz w:val="28"/>
                <w:szCs w:val="28"/>
              </w:rPr>
              <w:t xml:space="preserve"> </w:t>
            </w:r>
            <w:r>
              <w:rPr>
                <w:rFonts w:cs="Times New Roman"/>
                <w:sz w:val="28"/>
                <w:szCs w:val="28"/>
              </w:rPr>
              <w:t>квадратов».</w:t>
            </w:r>
          </w:p>
        </w:tc>
        <w:tc>
          <w:tcPr>
            <w:tcW w:w="1233" w:type="dxa"/>
            <w:tcBorders>
              <w:top w:val="single" w:color="000000" w:sz="4" w:space="0"/>
              <w:left w:val="single" w:color="000000" w:sz="4" w:space="0"/>
              <w:bottom w:val="single" w:color="000000" w:sz="4" w:space="0"/>
              <w:right w:val="nil"/>
            </w:tcBorders>
          </w:tcPr>
          <w:p w14:paraId="7B971719">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6207997">
            <w:pPr>
              <w:spacing w:line="254" w:lineRule="auto"/>
              <w:rPr>
                <w:rFonts w:cs="Times New Roman"/>
                <w:sz w:val="28"/>
                <w:szCs w:val="28"/>
              </w:rPr>
            </w:pPr>
            <w:r>
              <w:rPr>
                <w:rFonts w:cs="Times New Roman"/>
                <w:sz w:val="28"/>
                <w:szCs w:val="28"/>
              </w:rPr>
              <w:t>02.10</w:t>
            </w:r>
          </w:p>
        </w:tc>
        <w:tc>
          <w:tcPr>
            <w:tcW w:w="1894" w:type="dxa"/>
            <w:tcBorders>
              <w:top w:val="single" w:color="000000" w:sz="4" w:space="0"/>
              <w:left w:val="single" w:color="000000" w:sz="4" w:space="0"/>
              <w:bottom w:val="single" w:color="000000" w:sz="4" w:space="0"/>
              <w:right w:val="single" w:color="000000" w:sz="4" w:space="0"/>
            </w:tcBorders>
          </w:tcPr>
          <w:p w14:paraId="3875DBA6">
            <w:pPr>
              <w:suppressLineNumbers/>
              <w:snapToGrid w:val="0"/>
              <w:spacing w:line="276" w:lineRule="auto"/>
              <w:jc w:val="both"/>
              <w:rPr>
                <w:rFonts w:cs="Times New Roman"/>
                <w:sz w:val="28"/>
                <w:szCs w:val="28"/>
              </w:rPr>
            </w:pPr>
          </w:p>
        </w:tc>
      </w:tr>
      <w:tr w14:paraId="39ED1CA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8BCE76A">
            <w:pPr>
              <w:suppressLineNumbers/>
              <w:spacing w:line="276" w:lineRule="auto"/>
              <w:jc w:val="both"/>
              <w:rPr>
                <w:rFonts w:cs="Times New Roman"/>
                <w:sz w:val="28"/>
                <w:szCs w:val="28"/>
              </w:rPr>
            </w:pPr>
            <w:r>
              <w:rPr>
                <w:rFonts w:cs="Times New Roman"/>
                <w:sz w:val="28"/>
                <w:szCs w:val="28"/>
              </w:rPr>
              <w:t>45</w:t>
            </w:r>
          </w:p>
        </w:tc>
        <w:tc>
          <w:tcPr>
            <w:tcW w:w="4610" w:type="dxa"/>
            <w:tcBorders>
              <w:top w:val="single" w:color="000000" w:sz="4" w:space="0"/>
              <w:left w:val="single" w:color="000000" w:sz="4" w:space="0"/>
              <w:bottom w:val="single" w:color="000000" w:sz="4" w:space="0"/>
              <w:right w:val="nil"/>
            </w:tcBorders>
          </w:tcPr>
          <w:p w14:paraId="24B28193">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Аппликация </w:t>
            </w:r>
            <w:r>
              <w:rPr>
                <w:rFonts w:cs="Times New Roman"/>
                <w:sz w:val="28"/>
                <w:szCs w:val="28"/>
              </w:rPr>
              <w:t>«Парусник</w:t>
            </w:r>
            <w:r>
              <w:rPr>
                <w:rFonts w:eastAsia="Times New Roman" w:cs="Times New Roman"/>
                <w:sz w:val="28"/>
                <w:szCs w:val="28"/>
              </w:rPr>
              <w:t xml:space="preserve"> </w:t>
            </w:r>
            <w:r>
              <w:rPr>
                <w:rFonts w:cs="Times New Roman"/>
                <w:sz w:val="28"/>
                <w:szCs w:val="28"/>
              </w:rPr>
              <w:t>из</w:t>
            </w:r>
            <w:r>
              <w:rPr>
                <w:rFonts w:eastAsia="Times New Roman" w:cs="Times New Roman"/>
                <w:sz w:val="28"/>
                <w:szCs w:val="28"/>
              </w:rPr>
              <w:t xml:space="preserve"> </w:t>
            </w:r>
            <w:r>
              <w:rPr>
                <w:rFonts w:cs="Times New Roman"/>
                <w:sz w:val="28"/>
                <w:szCs w:val="28"/>
              </w:rPr>
              <w:t>треугольников».</w:t>
            </w:r>
          </w:p>
        </w:tc>
        <w:tc>
          <w:tcPr>
            <w:tcW w:w="1233" w:type="dxa"/>
            <w:tcBorders>
              <w:top w:val="single" w:color="000000" w:sz="4" w:space="0"/>
              <w:left w:val="single" w:color="000000" w:sz="4" w:space="0"/>
              <w:bottom w:val="single" w:color="000000" w:sz="4" w:space="0"/>
              <w:right w:val="nil"/>
            </w:tcBorders>
          </w:tcPr>
          <w:p w14:paraId="7D20B5AD">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9B6E1DA">
            <w:pPr>
              <w:spacing w:line="254" w:lineRule="auto"/>
              <w:rPr>
                <w:rFonts w:cs="Times New Roman"/>
                <w:sz w:val="28"/>
                <w:szCs w:val="28"/>
              </w:rPr>
            </w:pPr>
            <w:r>
              <w:rPr>
                <w:rFonts w:cs="Times New Roman"/>
                <w:sz w:val="28"/>
                <w:szCs w:val="28"/>
              </w:rPr>
              <w:t>03.10</w:t>
            </w:r>
          </w:p>
        </w:tc>
        <w:tc>
          <w:tcPr>
            <w:tcW w:w="1894" w:type="dxa"/>
            <w:tcBorders>
              <w:top w:val="single" w:color="000000" w:sz="4" w:space="0"/>
              <w:left w:val="single" w:color="000000" w:sz="4" w:space="0"/>
              <w:bottom w:val="single" w:color="000000" w:sz="4" w:space="0"/>
              <w:right w:val="single" w:color="000000" w:sz="4" w:space="0"/>
            </w:tcBorders>
          </w:tcPr>
          <w:p w14:paraId="44CF591C">
            <w:pPr>
              <w:suppressLineNumbers/>
              <w:snapToGrid w:val="0"/>
              <w:spacing w:line="276" w:lineRule="auto"/>
              <w:jc w:val="both"/>
              <w:rPr>
                <w:rFonts w:cs="Times New Roman"/>
                <w:sz w:val="28"/>
                <w:szCs w:val="28"/>
              </w:rPr>
            </w:pPr>
          </w:p>
        </w:tc>
      </w:tr>
      <w:tr w14:paraId="19D5C85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2B4787C">
            <w:pPr>
              <w:suppressLineNumbers/>
              <w:spacing w:line="276" w:lineRule="auto"/>
              <w:jc w:val="both"/>
              <w:rPr>
                <w:rFonts w:cs="Times New Roman"/>
                <w:sz w:val="28"/>
                <w:szCs w:val="28"/>
              </w:rPr>
            </w:pPr>
            <w:r>
              <w:rPr>
                <w:rFonts w:cs="Times New Roman"/>
                <w:sz w:val="28"/>
                <w:szCs w:val="28"/>
              </w:rPr>
              <w:t>46</w:t>
            </w:r>
          </w:p>
        </w:tc>
        <w:tc>
          <w:tcPr>
            <w:tcW w:w="4610" w:type="dxa"/>
            <w:tcBorders>
              <w:top w:val="single" w:color="000000" w:sz="4" w:space="0"/>
              <w:left w:val="single" w:color="000000" w:sz="4" w:space="0"/>
              <w:bottom w:val="single" w:color="000000" w:sz="4" w:space="0"/>
              <w:right w:val="nil"/>
            </w:tcBorders>
          </w:tcPr>
          <w:p w14:paraId="189C243C">
            <w:pPr>
              <w:spacing w:line="276" w:lineRule="auto"/>
              <w:jc w:val="both"/>
              <w:rPr>
                <w:rFonts w:cs="Times New Roman"/>
                <w:sz w:val="28"/>
                <w:szCs w:val="28"/>
              </w:rPr>
            </w:pPr>
            <w:r>
              <w:rPr>
                <w:rFonts w:cs="Times New Roman"/>
                <w:sz w:val="28"/>
                <w:szCs w:val="28"/>
              </w:rPr>
              <w:t>Виды повседневного ухода за одеждой.</w:t>
            </w:r>
          </w:p>
        </w:tc>
        <w:tc>
          <w:tcPr>
            <w:tcW w:w="1233" w:type="dxa"/>
            <w:tcBorders>
              <w:top w:val="single" w:color="000000" w:sz="4" w:space="0"/>
              <w:left w:val="single" w:color="000000" w:sz="4" w:space="0"/>
              <w:bottom w:val="single" w:color="000000" w:sz="4" w:space="0"/>
              <w:right w:val="nil"/>
            </w:tcBorders>
          </w:tcPr>
          <w:p w14:paraId="1E1B2A18">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2089F20">
            <w:pPr>
              <w:spacing w:line="254" w:lineRule="auto"/>
              <w:rPr>
                <w:rFonts w:cs="Times New Roman"/>
                <w:sz w:val="28"/>
                <w:szCs w:val="28"/>
              </w:rPr>
            </w:pPr>
            <w:r>
              <w:rPr>
                <w:rFonts w:cs="Times New Roman"/>
                <w:sz w:val="28"/>
                <w:szCs w:val="28"/>
              </w:rPr>
              <w:t>03.10</w:t>
            </w:r>
          </w:p>
        </w:tc>
        <w:tc>
          <w:tcPr>
            <w:tcW w:w="1894" w:type="dxa"/>
            <w:tcBorders>
              <w:top w:val="single" w:color="000000" w:sz="4" w:space="0"/>
              <w:left w:val="single" w:color="000000" w:sz="4" w:space="0"/>
              <w:bottom w:val="single" w:color="000000" w:sz="4" w:space="0"/>
              <w:right w:val="single" w:color="000000" w:sz="4" w:space="0"/>
            </w:tcBorders>
          </w:tcPr>
          <w:p w14:paraId="23BD8F81">
            <w:pPr>
              <w:suppressLineNumbers/>
              <w:snapToGrid w:val="0"/>
              <w:spacing w:line="276" w:lineRule="auto"/>
              <w:jc w:val="both"/>
              <w:rPr>
                <w:rFonts w:cs="Times New Roman"/>
                <w:sz w:val="28"/>
                <w:szCs w:val="28"/>
              </w:rPr>
            </w:pPr>
          </w:p>
        </w:tc>
      </w:tr>
      <w:tr w14:paraId="2103811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C5CA06A">
            <w:pPr>
              <w:suppressLineNumbers/>
              <w:spacing w:line="276" w:lineRule="auto"/>
              <w:jc w:val="both"/>
              <w:rPr>
                <w:rFonts w:cs="Times New Roman"/>
                <w:sz w:val="28"/>
                <w:szCs w:val="28"/>
              </w:rPr>
            </w:pPr>
            <w:r>
              <w:rPr>
                <w:rFonts w:cs="Times New Roman"/>
                <w:sz w:val="28"/>
                <w:szCs w:val="28"/>
              </w:rPr>
              <w:t>47</w:t>
            </w:r>
          </w:p>
        </w:tc>
        <w:tc>
          <w:tcPr>
            <w:tcW w:w="4610" w:type="dxa"/>
            <w:tcBorders>
              <w:top w:val="single" w:color="000000" w:sz="4" w:space="0"/>
              <w:left w:val="single" w:color="000000" w:sz="4" w:space="0"/>
              <w:bottom w:val="single" w:color="000000" w:sz="4" w:space="0"/>
              <w:right w:val="nil"/>
            </w:tcBorders>
          </w:tcPr>
          <w:p w14:paraId="75D9290C">
            <w:pPr>
              <w:spacing w:line="276" w:lineRule="auto"/>
              <w:jc w:val="both"/>
              <w:rPr>
                <w:rFonts w:cs="Times New Roman"/>
                <w:sz w:val="28"/>
                <w:szCs w:val="28"/>
              </w:rPr>
            </w:pPr>
            <w:r>
              <w:rPr>
                <w:rFonts w:cs="Times New Roman"/>
                <w:sz w:val="28"/>
                <w:szCs w:val="28"/>
              </w:rPr>
              <w:t>Виды и способы размещения одежды в шкафу, комоде.</w:t>
            </w:r>
          </w:p>
        </w:tc>
        <w:tc>
          <w:tcPr>
            <w:tcW w:w="1233" w:type="dxa"/>
            <w:tcBorders>
              <w:top w:val="single" w:color="000000" w:sz="4" w:space="0"/>
              <w:left w:val="single" w:color="000000" w:sz="4" w:space="0"/>
              <w:bottom w:val="single" w:color="000000" w:sz="4" w:space="0"/>
              <w:right w:val="nil"/>
            </w:tcBorders>
          </w:tcPr>
          <w:p w14:paraId="2A88D7FD">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263A6D1">
            <w:pPr>
              <w:spacing w:line="254" w:lineRule="auto"/>
              <w:rPr>
                <w:rFonts w:cs="Times New Roman"/>
                <w:sz w:val="28"/>
                <w:szCs w:val="28"/>
              </w:rPr>
            </w:pPr>
            <w:r>
              <w:rPr>
                <w:rFonts w:cs="Times New Roman"/>
                <w:sz w:val="28"/>
                <w:szCs w:val="28"/>
              </w:rPr>
              <w:t>04.10</w:t>
            </w:r>
          </w:p>
        </w:tc>
        <w:tc>
          <w:tcPr>
            <w:tcW w:w="1894" w:type="dxa"/>
            <w:tcBorders>
              <w:top w:val="single" w:color="000000" w:sz="4" w:space="0"/>
              <w:left w:val="single" w:color="000000" w:sz="4" w:space="0"/>
              <w:bottom w:val="single" w:color="000000" w:sz="4" w:space="0"/>
              <w:right w:val="single" w:color="000000" w:sz="4" w:space="0"/>
            </w:tcBorders>
          </w:tcPr>
          <w:p w14:paraId="5E9894E1">
            <w:pPr>
              <w:suppressLineNumbers/>
              <w:snapToGrid w:val="0"/>
              <w:spacing w:line="276" w:lineRule="auto"/>
              <w:jc w:val="both"/>
              <w:rPr>
                <w:rFonts w:cs="Times New Roman"/>
                <w:sz w:val="28"/>
                <w:szCs w:val="28"/>
              </w:rPr>
            </w:pPr>
          </w:p>
        </w:tc>
      </w:tr>
      <w:tr w14:paraId="7C409A2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4187082">
            <w:pPr>
              <w:suppressLineNumbers/>
              <w:spacing w:line="276" w:lineRule="auto"/>
              <w:jc w:val="both"/>
              <w:rPr>
                <w:rFonts w:cs="Times New Roman"/>
                <w:i/>
                <w:sz w:val="28"/>
                <w:szCs w:val="28"/>
              </w:rPr>
            </w:pPr>
            <w:r>
              <w:rPr>
                <w:rFonts w:cs="Times New Roman"/>
                <w:sz w:val="28"/>
                <w:szCs w:val="28"/>
              </w:rPr>
              <w:t>48</w:t>
            </w:r>
          </w:p>
        </w:tc>
        <w:tc>
          <w:tcPr>
            <w:tcW w:w="4610" w:type="dxa"/>
            <w:tcBorders>
              <w:top w:val="single" w:color="000000" w:sz="4" w:space="0"/>
              <w:left w:val="single" w:color="000000" w:sz="4" w:space="0"/>
              <w:bottom w:val="single" w:color="000000" w:sz="4" w:space="0"/>
              <w:right w:val="nil"/>
            </w:tcBorders>
          </w:tcPr>
          <w:p w14:paraId="2640B22F">
            <w:pPr>
              <w:spacing w:line="276" w:lineRule="auto"/>
              <w:jc w:val="both"/>
              <w:rPr>
                <w:rFonts w:cs="Times New Roman"/>
                <w:sz w:val="28"/>
                <w:szCs w:val="28"/>
              </w:rPr>
            </w:pPr>
            <w:r>
              <w:rPr>
                <w:rFonts w:cs="Times New Roman"/>
                <w:i/>
                <w:sz w:val="28"/>
                <w:szCs w:val="28"/>
              </w:rPr>
              <w:t>Пр.р</w:t>
            </w:r>
            <w:r>
              <w:rPr>
                <w:rFonts w:cs="Times New Roman"/>
                <w:sz w:val="28"/>
                <w:szCs w:val="28"/>
              </w:rPr>
              <w:t>. Складывание предметов одежды и размещение их в шкафу, комоде.</w:t>
            </w:r>
          </w:p>
        </w:tc>
        <w:tc>
          <w:tcPr>
            <w:tcW w:w="1233" w:type="dxa"/>
            <w:tcBorders>
              <w:top w:val="single" w:color="000000" w:sz="4" w:space="0"/>
              <w:left w:val="single" w:color="000000" w:sz="4" w:space="0"/>
              <w:bottom w:val="single" w:color="000000" w:sz="4" w:space="0"/>
              <w:right w:val="nil"/>
            </w:tcBorders>
          </w:tcPr>
          <w:p w14:paraId="5139BE37">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4F05A01">
            <w:pPr>
              <w:spacing w:line="254" w:lineRule="auto"/>
              <w:rPr>
                <w:rFonts w:cs="Times New Roman"/>
                <w:sz w:val="28"/>
                <w:szCs w:val="28"/>
              </w:rPr>
            </w:pPr>
            <w:r>
              <w:rPr>
                <w:rFonts w:cs="Times New Roman"/>
                <w:sz w:val="28"/>
                <w:szCs w:val="28"/>
              </w:rPr>
              <w:t>04.10</w:t>
            </w:r>
          </w:p>
        </w:tc>
        <w:tc>
          <w:tcPr>
            <w:tcW w:w="1894" w:type="dxa"/>
            <w:tcBorders>
              <w:top w:val="single" w:color="000000" w:sz="4" w:space="0"/>
              <w:left w:val="single" w:color="000000" w:sz="4" w:space="0"/>
              <w:bottom w:val="single" w:color="000000" w:sz="4" w:space="0"/>
              <w:right w:val="single" w:color="000000" w:sz="4" w:space="0"/>
            </w:tcBorders>
          </w:tcPr>
          <w:p w14:paraId="0E8F8D2D">
            <w:pPr>
              <w:suppressLineNumbers/>
              <w:snapToGrid w:val="0"/>
              <w:spacing w:line="276" w:lineRule="auto"/>
              <w:jc w:val="both"/>
              <w:rPr>
                <w:rFonts w:cs="Times New Roman"/>
                <w:sz w:val="28"/>
                <w:szCs w:val="28"/>
              </w:rPr>
            </w:pPr>
          </w:p>
        </w:tc>
      </w:tr>
      <w:tr w14:paraId="757B522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E22A165">
            <w:pPr>
              <w:suppressLineNumbers/>
              <w:spacing w:line="276" w:lineRule="auto"/>
              <w:jc w:val="both"/>
              <w:rPr>
                <w:rFonts w:cs="Times New Roman"/>
                <w:sz w:val="28"/>
                <w:szCs w:val="28"/>
              </w:rPr>
            </w:pPr>
            <w:r>
              <w:rPr>
                <w:rFonts w:cs="Times New Roman"/>
                <w:sz w:val="28"/>
                <w:szCs w:val="28"/>
              </w:rPr>
              <w:t>49</w:t>
            </w:r>
          </w:p>
        </w:tc>
        <w:tc>
          <w:tcPr>
            <w:tcW w:w="4610" w:type="dxa"/>
            <w:tcBorders>
              <w:top w:val="single" w:color="000000" w:sz="4" w:space="0"/>
              <w:left w:val="single" w:color="000000" w:sz="4" w:space="0"/>
              <w:bottom w:val="single" w:color="000000" w:sz="4" w:space="0"/>
              <w:right w:val="nil"/>
            </w:tcBorders>
          </w:tcPr>
          <w:p w14:paraId="454CA362">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Резание</w:t>
            </w:r>
            <w:r>
              <w:rPr>
                <w:rFonts w:eastAsia="Times New Roman" w:cs="Times New Roman"/>
                <w:sz w:val="28"/>
                <w:szCs w:val="28"/>
              </w:rPr>
              <w:t xml:space="preserve"> </w:t>
            </w:r>
            <w:r>
              <w:rPr>
                <w:rFonts w:cs="Times New Roman"/>
                <w:sz w:val="28"/>
                <w:szCs w:val="28"/>
              </w:rPr>
              <w:t>по</w:t>
            </w:r>
            <w:r>
              <w:rPr>
                <w:rFonts w:eastAsia="Times New Roman" w:cs="Times New Roman"/>
                <w:sz w:val="28"/>
                <w:szCs w:val="28"/>
              </w:rPr>
              <w:t xml:space="preserve"> </w:t>
            </w:r>
            <w:r>
              <w:rPr>
                <w:rFonts w:cs="Times New Roman"/>
                <w:sz w:val="28"/>
                <w:szCs w:val="28"/>
              </w:rPr>
              <w:t>прямой</w:t>
            </w:r>
            <w:r>
              <w:rPr>
                <w:rFonts w:eastAsia="Times New Roman" w:cs="Times New Roman"/>
                <w:sz w:val="28"/>
                <w:szCs w:val="28"/>
              </w:rPr>
              <w:t xml:space="preserve"> </w:t>
            </w:r>
            <w:r>
              <w:rPr>
                <w:rFonts w:cs="Times New Roman"/>
                <w:sz w:val="28"/>
                <w:szCs w:val="28"/>
              </w:rPr>
              <w:t>длинной</w:t>
            </w:r>
            <w:r>
              <w:rPr>
                <w:rFonts w:eastAsia="Times New Roman" w:cs="Times New Roman"/>
                <w:sz w:val="28"/>
                <w:szCs w:val="28"/>
              </w:rPr>
              <w:t xml:space="preserve"> </w:t>
            </w:r>
            <w:r>
              <w:rPr>
                <w:rFonts w:cs="Times New Roman"/>
                <w:sz w:val="28"/>
                <w:szCs w:val="28"/>
              </w:rPr>
              <w:t>линии.</w:t>
            </w:r>
          </w:p>
        </w:tc>
        <w:tc>
          <w:tcPr>
            <w:tcW w:w="1233" w:type="dxa"/>
            <w:tcBorders>
              <w:top w:val="single" w:color="000000" w:sz="4" w:space="0"/>
              <w:left w:val="single" w:color="000000" w:sz="4" w:space="0"/>
              <w:bottom w:val="single" w:color="000000" w:sz="4" w:space="0"/>
              <w:right w:val="nil"/>
            </w:tcBorders>
          </w:tcPr>
          <w:p w14:paraId="2C705912">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E451E04">
            <w:pPr>
              <w:spacing w:line="254" w:lineRule="auto"/>
              <w:rPr>
                <w:rFonts w:cs="Times New Roman"/>
                <w:sz w:val="28"/>
                <w:szCs w:val="28"/>
              </w:rPr>
            </w:pPr>
            <w:r>
              <w:rPr>
                <w:rFonts w:cs="Times New Roman"/>
                <w:sz w:val="28"/>
                <w:szCs w:val="28"/>
              </w:rPr>
              <w:t>04.10</w:t>
            </w:r>
          </w:p>
        </w:tc>
        <w:tc>
          <w:tcPr>
            <w:tcW w:w="1894" w:type="dxa"/>
            <w:tcBorders>
              <w:top w:val="single" w:color="000000" w:sz="4" w:space="0"/>
              <w:left w:val="single" w:color="000000" w:sz="4" w:space="0"/>
              <w:bottom w:val="single" w:color="000000" w:sz="4" w:space="0"/>
              <w:right w:val="single" w:color="000000" w:sz="4" w:space="0"/>
            </w:tcBorders>
          </w:tcPr>
          <w:p w14:paraId="2800296C">
            <w:pPr>
              <w:suppressLineNumbers/>
              <w:snapToGrid w:val="0"/>
              <w:spacing w:line="276" w:lineRule="auto"/>
              <w:jc w:val="both"/>
              <w:rPr>
                <w:rFonts w:cs="Times New Roman"/>
                <w:sz w:val="28"/>
                <w:szCs w:val="28"/>
              </w:rPr>
            </w:pPr>
          </w:p>
        </w:tc>
      </w:tr>
      <w:tr w14:paraId="2020CF6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4F16241">
            <w:pPr>
              <w:suppressLineNumbers/>
              <w:spacing w:line="276" w:lineRule="auto"/>
              <w:jc w:val="both"/>
              <w:rPr>
                <w:rFonts w:cs="Times New Roman"/>
                <w:sz w:val="28"/>
                <w:szCs w:val="28"/>
              </w:rPr>
            </w:pPr>
            <w:r>
              <w:rPr>
                <w:rFonts w:cs="Times New Roman"/>
                <w:sz w:val="28"/>
                <w:szCs w:val="28"/>
              </w:rPr>
              <w:t>50</w:t>
            </w:r>
          </w:p>
        </w:tc>
        <w:tc>
          <w:tcPr>
            <w:tcW w:w="4610" w:type="dxa"/>
            <w:tcBorders>
              <w:top w:val="single" w:color="000000" w:sz="4" w:space="0"/>
              <w:left w:val="single" w:color="000000" w:sz="4" w:space="0"/>
              <w:bottom w:val="single" w:color="000000" w:sz="4" w:space="0"/>
              <w:right w:val="nil"/>
            </w:tcBorders>
          </w:tcPr>
          <w:p w14:paraId="345C91FC">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Цветок </w:t>
            </w:r>
            <w:r>
              <w:rPr>
                <w:rFonts w:cs="Times New Roman"/>
                <w:sz w:val="28"/>
                <w:szCs w:val="28"/>
              </w:rPr>
              <w:t>«Ромашка» из длинных прямых полосок.</w:t>
            </w:r>
          </w:p>
        </w:tc>
        <w:tc>
          <w:tcPr>
            <w:tcW w:w="1233" w:type="dxa"/>
            <w:tcBorders>
              <w:top w:val="single" w:color="000000" w:sz="4" w:space="0"/>
              <w:left w:val="single" w:color="000000" w:sz="4" w:space="0"/>
              <w:bottom w:val="single" w:color="000000" w:sz="4" w:space="0"/>
              <w:right w:val="nil"/>
            </w:tcBorders>
          </w:tcPr>
          <w:p w14:paraId="0141E60B">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7F2CDC2">
            <w:pPr>
              <w:spacing w:line="254" w:lineRule="auto"/>
              <w:rPr>
                <w:rFonts w:cs="Times New Roman"/>
                <w:sz w:val="28"/>
                <w:szCs w:val="28"/>
              </w:rPr>
            </w:pPr>
            <w:r>
              <w:rPr>
                <w:rFonts w:cs="Times New Roman"/>
                <w:sz w:val="28"/>
                <w:szCs w:val="28"/>
              </w:rPr>
              <w:t>07.10</w:t>
            </w:r>
          </w:p>
        </w:tc>
        <w:tc>
          <w:tcPr>
            <w:tcW w:w="1894" w:type="dxa"/>
            <w:tcBorders>
              <w:top w:val="single" w:color="000000" w:sz="4" w:space="0"/>
              <w:left w:val="single" w:color="000000" w:sz="4" w:space="0"/>
              <w:bottom w:val="single" w:color="000000" w:sz="4" w:space="0"/>
              <w:right w:val="single" w:color="000000" w:sz="4" w:space="0"/>
            </w:tcBorders>
          </w:tcPr>
          <w:p w14:paraId="5D108B4A">
            <w:pPr>
              <w:suppressLineNumbers/>
              <w:snapToGrid w:val="0"/>
              <w:spacing w:line="276" w:lineRule="auto"/>
              <w:jc w:val="both"/>
              <w:rPr>
                <w:rFonts w:cs="Times New Roman"/>
                <w:sz w:val="28"/>
                <w:szCs w:val="28"/>
              </w:rPr>
            </w:pPr>
          </w:p>
        </w:tc>
      </w:tr>
      <w:tr w14:paraId="735A66E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7730AB2">
            <w:pPr>
              <w:suppressLineNumbers/>
              <w:spacing w:line="276" w:lineRule="auto"/>
              <w:jc w:val="both"/>
              <w:rPr>
                <w:rFonts w:cs="Times New Roman"/>
                <w:sz w:val="28"/>
                <w:szCs w:val="28"/>
              </w:rPr>
            </w:pPr>
            <w:r>
              <w:rPr>
                <w:rFonts w:cs="Times New Roman"/>
                <w:sz w:val="28"/>
                <w:szCs w:val="28"/>
              </w:rPr>
              <w:t>51</w:t>
            </w:r>
          </w:p>
        </w:tc>
        <w:tc>
          <w:tcPr>
            <w:tcW w:w="4610" w:type="dxa"/>
            <w:tcBorders>
              <w:top w:val="single" w:color="000000" w:sz="4" w:space="0"/>
              <w:left w:val="single" w:color="000000" w:sz="4" w:space="0"/>
              <w:bottom w:val="single" w:color="000000" w:sz="4" w:space="0"/>
              <w:right w:val="nil"/>
            </w:tcBorders>
          </w:tcPr>
          <w:p w14:paraId="18337736">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Аппликация «Радуга».</w:t>
            </w:r>
          </w:p>
        </w:tc>
        <w:tc>
          <w:tcPr>
            <w:tcW w:w="1233" w:type="dxa"/>
            <w:tcBorders>
              <w:top w:val="single" w:color="000000" w:sz="4" w:space="0"/>
              <w:left w:val="single" w:color="000000" w:sz="4" w:space="0"/>
              <w:bottom w:val="single" w:color="000000" w:sz="4" w:space="0"/>
              <w:right w:val="nil"/>
            </w:tcBorders>
          </w:tcPr>
          <w:p w14:paraId="683278A9">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57D0785">
            <w:pPr>
              <w:spacing w:line="254" w:lineRule="auto"/>
              <w:rPr>
                <w:rFonts w:cs="Times New Roman"/>
                <w:sz w:val="28"/>
                <w:szCs w:val="28"/>
              </w:rPr>
            </w:pPr>
            <w:r>
              <w:rPr>
                <w:rFonts w:cs="Times New Roman"/>
                <w:sz w:val="28"/>
                <w:szCs w:val="28"/>
              </w:rPr>
              <w:t>08.10</w:t>
            </w:r>
          </w:p>
        </w:tc>
        <w:tc>
          <w:tcPr>
            <w:tcW w:w="1894" w:type="dxa"/>
            <w:tcBorders>
              <w:top w:val="single" w:color="000000" w:sz="4" w:space="0"/>
              <w:left w:val="single" w:color="000000" w:sz="4" w:space="0"/>
              <w:bottom w:val="single" w:color="000000" w:sz="4" w:space="0"/>
              <w:right w:val="single" w:color="000000" w:sz="4" w:space="0"/>
            </w:tcBorders>
          </w:tcPr>
          <w:p w14:paraId="2FE883E3">
            <w:pPr>
              <w:suppressLineNumbers/>
              <w:snapToGrid w:val="0"/>
              <w:spacing w:line="276" w:lineRule="auto"/>
              <w:jc w:val="both"/>
              <w:rPr>
                <w:rFonts w:cs="Times New Roman"/>
                <w:sz w:val="28"/>
                <w:szCs w:val="28"/>
              </w:rPr>
            </w:pPr>
          </w:p>
        </w:tc>
      </w:tr>
      <w:tr w14:paraId="33606DA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A6C9893">
            <w:pPr>
              <w:suppressLineNumbers/>
              <w:spacing w:line="276" w:lineRule="auto"/>
              <w:jc w:val="both"/>
              <w:rPr>
                <w:rFonts w:cs="Times New Roman"/>
                <w:sz w:val="28"/>
                <w:szCs w:val="28"/>
              </w:rPr>
            </w:pPr>
            <w:r>
              <w:rPr>
                <w:rFonts w:cs="Times New Roman"/>
                <w:sz w:val="28"/>
                <w:szCs w:val="28"/>
              </w:rPr>
              <w:t>52</w:t>
            </w:r>
          </w:p>
        </w:tc>
        <w:tc>
          <w:tcPr>
            <w:tcW w:w="4610" w:type="dxa"/>
            <w:tcBorders>
              <w:top w:val="single" w:color="000000" w:sz="4" w:space="0"/>
              <w:left w:val="single" w:color="000000" w:sz="4" w:space="0"/>
              <w:bottom w:val="single" w:color="000000" w:sz="4" w:space="0"/>
              <w:right w:val="nil"/>
            </w:tcBorders>
          </w:tcPr>
          <w:p w14:paraId="44F85C73">
            <w:pPr>
              <w:suppressLineNumbers/>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w:t>
            </w:r>
            <w:r>
              <w:rPr>
                <w:rFonts w:cs="Times New Roman"/>
                <w:sz w:val="28"/>
                <w:szCs w:val="28"/>
              </w:rPr>
              <w:t>Свойства листьев деревьев и кустарников.</w:t>
            </w:r>
          </w:p>
        </w:tc>
        <w:tc>
          <w:tcPr>
            <w:tcW w:w="1233" w:type="dxa"/>
            <w:tcBorders>
              <w:top w:val="single" w:color="000000" w:sz="4" w:space="0"/>
              <w:left w:val="single" w:color="000000" w:sz="4" w:space="0"/>
              <w:bottom w:val="single" w:color="000000" w:sz="4" w:space="0"/>
              <w:right w:val="nil"/>
            </w:tcBorders>
          </w:tcPr>
          <w:p w14:paraId="51415D0B">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5360F44">
            <w:pPr>
              <w:spacing w:line="254" w:lineRule="auto"/>
              <w:rPr>
                <w:rFonts w:cs="Times New Roman"/>
                <w:sz w:val="28"/>
                <w:szCs w:val="28"/>
              </w:rPr>
            </w:pPr>
            <w:r>
              <w:rPr>
                <w:rFonts w:cs="Times New Roman"/>
                <w:sz w:val="28"/>
                <w:szCs w:val="28"/>
              </w:rPr>
              <w:t>08.10</w:t>
            </w:r>
          </w:p>
        </w:tc>
        <w:tc>
          <w:tcPr>
            <w:tcW w:w="1894" w:type="dxa"/>
            <w:tcBorders>
              <w:top w:val="single" w:color="000000" w:sz="4" w:space="0"/>
              <w:left w:val="single" w:color="000000" w:sz="4" w:space="0"/>
              <w:bottom w:val="single" w:color="000000" w:sz="4" w:space="0"/>
              <w:right w:val="single" w:color="000000" w:sz="4" w:space="0"/>
            </w:tcBorders>
          </w:tcPr>
          <w:p w14:paraId="20FC91E9">
            <w:pPr>
              <w:suppressLineNumbers/>
              <w:snapToGrid w:val="0"/>
              <w:spacing w:line="276" w:lineRule="auto"/>
              <w:jc w:val="both"/>
              <w:rPr>
                <w:rFonts w:cs="Times New Roman"/>
                <w:sz w:val="28"/>
                <w:szCs w:val="28"/>
              </w:rPr>
            </w:pPr>
          </w:p>
        </w:tc>
      </w:tr>
      <w:tr w14:paraId="3CC688D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142C42D">
            <w:pPr>
              <w:suppressLineNumbers/>
              <w:spacing w:line="276" w:lineRule="auto"/>
              <w:jc w:val="both"/>
              <w:rPr>
                <w:rFonts w:cs="Times New Roman"/>
                <w:sz w:val="28"/>
                <w:szCs w:val="28"/>
              </w:rPr>
            </w:pPr>
            <w:r>
              <w:rPr>
                <w:rFonts w:cs="Times New Roman"/>
                <w:sz w:val="28"/>
                <w:szCs w:val="28"/>
              </w:rPr>
              <w:t>53</w:t>
            </w:r>
          </w:p>
        </w:tc>
        <w:tc>
          <w:tcPr>
            <w:tcW w:w="4610" w:type="dxa"/>
            <w:tcBorders>
              <w:top w:val="single" w:color="000000" w:sz="4" w:space="0"/>
              <w:left w:val="single" w:color="000000" w:sz="4" w:space="0"/>
              <w:bottom w:val="single" w:color="000000" w:sz="4" w:space="0"/>
              <w:right w:val="nil"/>
            </w:tcBorders>
          </w:tcPr>
          <w:p w14:paraId="23922029">
            <w:pPr>
              <w:suppressLineNumbers/>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Орнамент из сухих листьев.</w:t>
            </w:r>
          </w:p>
        </w:tc>
        <w:tc>
          <w:tcPr>
            <w:tcW w:w="1233" w:type="dxa"/>
            <w:tcBorders>
              <w:top w:val="single" w:color="000000" w:sz="4" w:space="0"/>
              <w:left w:val="single" w:color="000000" w:sz="4" w:space="0"/>
              <w:bottom w:val="single" w:color="000000" w:sz="4" w:space="0"/>
              <w:right w:val="nil"/>
            </w:tcBorders>
          </w:tcPr>
          <w:p w14:paraId="25D3521D">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6DBD6B7">
            <w:pPr>
              <w:spacing w:line="254" w:lineRule="auto"/>
              <w:rPr>
                <w:rFonts w:cs="Times New Roman"/>
                <w:sz w:val="28"/>
                <w:szCs w:val="28"/>
              </w:rPr>
            </w:pPr>
            <w:r>
              <w:rPr>
                <w:rFonts w:cs="Times New Roman"/>
                <w:sz w:val="28"/>
                <w:szCs w:val="28"/>
              </w:rPr>
              <w:t>09.10</w:t>
            </w:r>
          </w:p>
        </w:tc>
        <w:tc>
          <w:tcPr>
            <w:tcW w:w="1894" w:type="dxa"/>
            <w:tcBorders>
              <w:top w:val="single" w:color="000000" w:sz="4" w:space="0"/>
              <w:left w:val="single" w:color="000000" w:sz="4" w:space="0"/>
              <w:bottom w:val="single" w:color="000000" w:sz="4" w:space="0"/>
              <w:right w:val="single" w:color="000000" w:sz="4" w:space="0"/>
            </w:tcBorders>
          </w:tcPr>
          <w:p w14:paraId="15E3C36D">
            <w:pPr>
              <w:suppressLineNumbers/>
              <w:snapToGrid w:val="0"/>
              <w:spacing w:line="276" w:lineRule="auto"/>
              <w:jc w:val="both"/>
              <w:rPr>
                <w:rFonts w:cs="Times New Roman"/>
                <w:sz w:val="28"/>
                <w:szCs w:val="28"/>
              </w:rPr>
            </w:pPr>
          </w:p>
        </w:tc>
      </w:tr>
      <w:tr w14:paraId="3157251C">
        <w:tblPrEx>
          <w:tblCellMar>
            <w:top w:w="0" w:type="dxa"/>
            <w:left w:w="108" w:type="dxa"/>
            <w:bottom w:w="0" w:type="dxa"/>
            <w:right w:w="108" w:type="dxa"/>
          </w:tblCellMar>
        </w:tblPrEx>
        <w:trPr>
          <w:trHeight w:val="398" w:hRule="atLeast"/>
        </w:trPr>
        <w:tc>
          <w:tcPr>
            <w:tcW w:w="798" w:type="dxa"/>
            <w:tcBorders>
              <w:top w:val="single" w:color="000000" w:sz="4" w:space="0"/>
              <w:left w:val="single" w:color="000000" w:sz="4" w:space="0"/>
              <w:bottom w:val="single" w:color="000000" w:sz="4" w:space="0"/>
              <w:right w:val="nil"/>
            </w:tcBorders>
          </w:tcPr>
          <w:p w14:paraId="50203691">
            <w:pPr>
              <w:suppressLineNumbers/>
              <w:spacing w:line="276" w:lineRule="auto"/>
              <w:jc w:val="both"/>
              <w:rPr>
                <w:rFonts w:cs="Times New Roman"/>
                <w:sz w:val="28"/>
                <w:szCs w:val="28"/>
              </w:rPr>
            </w:pPr>
            <w:r>
              <w:rPr>
                <w:rFonts w:cs="Times New Roman"/>
                <w:sz w:val="28"/>
                <w:szCs w:val="28"/>
              </w:rPr>
              <w:t>54</w:t>
            </w:r>
          </w:p>
        </w:tc>
        <w:tc>
          <w:tcPr>
            <w:tcW w:w="4610" w:type="dxa"/>
            <w:tcBorders>
              <w:top w:val="single" w:color="000000" w:sz="4" w:space="0"/>
              <w:left w:val="single" w:color="000000" w:sz="4" w:space="0"/>
              <w:bottom w:val="single" w:color="000000" w:sz="4" w:space="0"/>
              <w:right w:val="nil"/>
            </w:tcBorders>
          </w:tcPr>
          <w:p w14:paraId="62891A1E">
            <w:pPr>
              <w:suppressLineNumbers/>
              <w:spacing w:line="276" w:lineRule="auto"/>
              <w:jc w:val="both"/>
              <w:rPr>
                <w:rFonts w:cs="Times New Roman"/>
                <w:sz w:val="28"/>
                <w:szCs w:val="28"/>
              </w:rPr>
            </w:pPr>
            <w:r>
              <w:rPr>
                <w:rFonts w:cs="Times New Roman"/>
                <w:sz w:val="28"/>
                <w:szCs w:val="28"/>
              </w:rPr>
              <w:t>Природный</w:t>
            </w:r>
            <w:r>
              <w:rPr>
                <w:rFonts w:eastAsia="Times New Roman" w:cs="Times New Roman"/>
                <w:sz w:val="28"/>
                <w:szCs w:val="28"/>
              </w:rPr>
              <w:t xml:space="preserve"> </w:t>
            </w:r>
            <w:r>
              <w:rPr>
                <w:rFonts w:cs="Times New Roman"/>
                <w:sz w:val="28"/>
                <w:szCs w:val="28"/>
              </w:rPr>
              <w:t>материал.</w:t>
            </w:r>
            <w:r>
              <w:rPr>
                <w:rFonts w:eastAsia="Times New Roman" w:cs="Times New Roman"/>
                <w:sz w:val="28"/>
                <w:szCs w:val="28"/>
              </w:rPr>
              <w:t xml:space="preserve"> </w:t>
            </w:r>
            <w:r>
              <w:rPr>
                <w:rFonts w:cs="Times New Roman"/>
                <w:sz w:val="28"/>
                <w:szCs w:val="28"/>
              </w:rPr>
              <w:t>Склейка «поросенок-путешественник». Анализ изделия, подготовка материала.</w:t>
            </w:r>
          </w:p>
        </w:tc>
        <w:tc>
          <w:tcPr>
            <w:tcW w:w="1233" w:type="dxa"/>
            <w:tcBorders>
              <w:top w:val="single" w:color="000000" w:sz="4" w:space="0"/>
              <w:left w:val="single" w:color="000000" w:sz="4" w:space="0"/>
              <w:bottom w:val="single" w:color="000000" w:sz="4" w:space="0"/>
              <w:right w:val="nil"/>
            </w:tcBorders>
          </w:tcPr>
          <w:p w14:paraId="4A23099E">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7B738AF">
            <w:pPr>
              <w:spacing w:line="254" w:lineRule="auto"/>
              <w:rPr>
                <w:rFonts w:cs="Times New Roman"/>
                <w:sz w:val="28"/>
                <w:szCs w:val="28"/>
              </w:rPr>
            </w:pPr>
            <w:r>
              <w:rPr>
                <w:rFonts w:cs="Times New Roman"/>
                <w:sz w:val="28"/>
                <w:szCs w:val="28"/>
              </w:rPr>
              <w:t>09.10</w:t>
            </w:r>
          </w:p>
        </w:tc>
        <w:tc>
          <w:tcPr>
            <w:tcW w:w="1894" w:type="dxa"/>
            <w:tcBorders>
              <w:top w:val="single" w:color="000000" w:sz="4" w:space="0"/>
              <w:left w:val="single" w:color="000000" w:sz="4" w:space="0"/>
              <w:bottom w:val="single" w:color="000000" w:sz="4" w:space="0"/>
              <w:right w:val="single" w:color="000000" w:sz="4" w:space="0"/>
            </w:tcBorders>
          </w:tcPr>
          <w:p w14:paraId="44D154F8">
            <w:pPr>
              <w:suppressLineNumbers/>
              <w:snapToGrid w:val="0"/>
              <w:spacing w:line="276" w:lineRule="auto"/>
              <w:jc w:val="both"/>
              <w:rPr>
                <w:rFonts w:cs="Times New Roman"/>
                <w:sz w:val="28"/>
                <w:szCs w:val="28"/>
              </w:rPr>
            </w:pPr>
          </w:p>
        </w:tc>
      </w:tr>
      <w:tr w14:paraId="7622A0E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223839B">
            <w:pPr>
              <w:suppressLineNumbers/>
              <w:spacing w:line="276" w:lineRule="auto"/>
              <w:jc w:val="both"/>
              <w:rPr>
                <w:rFonts w:cs="Times New Roman"/>
                <w:sz w:val="28"/>
                <w:szCs w:val="28"/>
              </w:rPr>
            </w:pPr>
            <w:r>
              <w:rPr>
                <w:rFonts w:cs="Times New Roman"/>
                <w:sz w:val="28"/>
                <w:szCs w:val="28"/>
              </w:rPr>
              <w:t>55</w:t>
            </w:r>
          </w:p>
        </w:tc>
        <w:tc>
          <w:tcPr>
            <w:tcW w:w="4610" w:type="dxa"/>
            <w:tcBorders>
              <w:top w:val="single" w:color="000000" w:sz="4" w:space="0"/>
              <w:left w:val="single" w:color="000000" w:sz="4" w:space="0"/>
              <w:bottom w:val="single" w:color="000000" w:sz="4" w:space="0"/>
              <w:right w:val="nil"/>
            </w:tcBorders>
          </w:tcPr>
          <w:p w14:paraId="6EF137D0">
            <w:pPr>
              <w:suppressLineNumbers/>
              <w:spacing w:line="276" w:lineRule="auto"/>
              <w:jc w:val="both"/>
              <w:rPr>
                <w:rFonts w:cs="Times New Roman"/>
                <w:sz w:val="28"/>
                <w:szCs w:val="28"/>
              </w:rPr>
            </w:pPr>
            <w:r>
              <w:rPr>
                <w:rFonts w:cs="Times New Roman"/>
                <w:sz w:val="28"/>
                <w:szCs w:val="28"/>
              </w:rPr>
              <w:t>Склейка «Поросенок». Работа по изготовлению из сухих листьев.</w:t>
            </w:r>
          </w:p>
        </w:tc>
        <w:tc>
          <w:tcPr>
            <w:tcW w:w="1233" w:type="dxa"/>
            <w:tcBorders>
              <w:top w:val="single" w:color="000000" w:sz="4" w:space="0"/>
              <w:left w:val="single" w:color="000000" w:sz="4" w:space="0"/>
              <w:bottom w:val="single" w:color="000000" w:sz="4" w:space="0"/>
              <w:right w:val="nil"/>
            </w:tcBorders>
          </w:tcPr>
          <w:p w14:paraId="73AE5B6D">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E52AD25">
            <w:pPr>
              <w:spacing w:line="254" w:lineRule="auto"/>
              <w:rPr>
                <w:rFonts w:cs="Times New Roman"/>
                <w:sz w:val="28"/>
                <w:szCs w:val="28"/>
              </w:rPr>
            </w:pPr>
            <w:r>
              <w:rPr>
                <w:rFonts w:cs="Times New Roman"/>
                <w:sz w:val="28"/>
                <w:szCs w:val="28"/>
              </w:rPr>
              <w:t>10.10</w:t>
            </w:r>
          </w:p>
        </w:tc>
        <w:tc>
          <w:tcPr>
            <w:tcW w:w="1894" w:type="dxa"/>
            <w:tcBorders>
              <w:top w:val="single" w:color="000000" w:sz="4" w:space="0"/>
              <w:left w:val="single" w:color="000000" w:sz="4" w:space="0"/>
              <w:bottom w:val="single" w:color="000000" w:sz="4" w:space="0"/>
              <w:right w:val="single" w:color="000000" w:sz="4" w:space="0"/>
            </w:tcBorders>
          </w:tcPr>
          <w:p w14:paraId="09808439">
            <w:pPr>
              <w:suppressLineNumbers/>
              <w:snapToGrid w:val="0"/>
              <w:spacing w:line="276" w:lineRule="auto"/>
              <w:jc w:val="both"/>
              <w:rPr>
                <w:rFonts w:cs="Times New Roman"/>
                <w:sz w:val="28"/>
                <w:szCs w:val="28"/>
              </w:rPr>
            </w:pPr>
          </w:p>
        </w:tc>
      </w:tr>
      <w:tr w14:paraId="46079A1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4C7CA22">
            <w:pPr>
              <w:suppressLineNumbers/>
              <w:spacing w:line="276" w:lineRule="auto"/>
              <w:jc w:val="both"/>
              <w:rPr>
                <w:rFonts w:eastAsia="Times New Roman" w:cs="Times New Roman"/>
                <w:sz w:val="28"/>
                <w:szCs w:val="28"/>
              </w:rPr>
            </w:pPr>
            <w:r>
              <w:rPr>
                <w:rFonts w:cs="Times New Roman"/>
                <w:sz w:val="28"/>
                <w:szCs w:val="28"/>
              </w:rPr>
              <w:t>56</w:t>
            </w:r>
          </w:p>
        </w:tc>
        <w:tc>
          <w:tcPr>
            <w:tcW w:w="4610" w:type="dxa"/>
            <w:tcBorders>
              <w:top w:val="single" w:color="000000" w:sz="4" w:space="0"/>
              <w:left w:val="single" w:color="000000" w:sz="4" w:space="0"/>
              <w:bottom w:val="single" w:color="000000" w:sz="4" w:space="0"/>
              <w:right w:val="nil"/>
            </w:tcBorders>
          </w:tcPr>
          <w:p w14:paraId="61B166AF">
            <w:pPr>
              <w:suppressLineNumbers/>
              <w:spacing w:line="276" w:lineRule="auto"/>
              <w:jc w:val="both"/>
              <w:rPr>
                <w:rFonts w:cs="Times New Roman"/>
                <w:sz w:val="28"/>
                <w:szCs w:val="28"/>
              </w:rPr>
            </w:pPr>
            <w:r>
              <w:rPr>
                <w:rFonts w:eastAsia="Times New Roman" w:cs="Times New Roman"/>
                <w:sz w:val="28"/>
                <w:szCs w:val="28"/>
              </w:rPr>
              <w:t>Уход за комнатными растениями. Лейка. Полив растений.</w:t>
            </w:r>
          </w:p>
        </w:tc>
        <w:tc>
          <w:tcPr>
            <w:tcW w:w="1233" w:type="dxa"/>
            <w:tcBorders>
              <w:top w:val="single" w:color="000000" w:sz="4" w:space="0"/>
              <w:left w:val="single" w:color="000000" w:sz="4" w:space="0"/>
              <w:bottom w:val="single" w:color="000000" w:sz="4" w:space="0"/>
              <w:right w:val="nil"/>
            </w:tcBorders>
          </w:tcPr>
          <w:p w14:paraId="23A33455">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3F661EA">
            <w:pPr>
              <w:spacing w:line="254" w:lineRule="auto"/>
              <w:rPr>
                <w:rFonts w:cs="Times New Roman"/>
                <w:sz w:val="28"/>
                <w:szCs w:val="28"/>
              </w:rPr>
            </w:pPr>
            <w:r>
              <w:rPr>
                <w:rFonts w:cs="Times New Roman"/>
                <w:sz w:val="28"/>
                <w:szCs w:val="28"/>
              </w:rPr>
              <w:t>10.10</w:t>
            </w:r>
          </w:p>
        </w:tc>
        <w:tc>
          <w:tcPr>
            <w:tcW w:w="1894" w:type="dxa"/>
            <w:tcBorders>
              <w:top w:val="single" w:color="000000" w:sz="4" w:space="0"/>
              <w:left w:val="single" w:color="000000" w:sz="4" w:space="0"/>
              <w:bottom w:val="single" w:color="000000" w:sz="4" w:space="0"/>
              <w:right w:val="single" w:color="000000" w:sz="4" w:space="0"/>
            </w:tcBorders>
          </w:tcPr>
          <w:p w14:paraId="76D4AC7F">
            <w:pPr>
              <w:suppressLineNumbers/>
              <w:snapToGrid w:val="0"/>
              <w:spacing w:line="276" w:lineRule="auto"/>
              <w:jc w:val="both"/>
              <w:rPr>
                <w:rFonts w:cs="Times New Roman"/>
                <w:sz w:val="28"/>
                <w:szCs w:val="28"/>
              </w:rPr>
            </w:pPr>
          </w:p>
        </w:tc>
      </w:tr>
      <w:tr w14:paraId="41F78F3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BFD832A">
            <w:pPr>
              <w:suppressLineNumbers/>
              <w:spacing w:line="276" w:lineRule="auto"/>
              <w:jc w:val="both"/>
              <w:rPr>
                <w:rFonts w:cs="Times New Roman"/>
                <w:sz w:val="28"/>
                <w:szCs w:val="28"/>
              </w:rPr>
            </w:pPr>
            <w:r>
              <w:rPr>
                <w:rFonts w:cs="Times New Roman"/>
                <w:sz w:val="28"/>
                <w:szCs w:val="28"/>
              </w:rPr>
              <w:t>57</w:t>
            </w:r>
          </w:p>
        </w:tc>
        <w:tc>
          <w:tcPr>
            <w:tcW w:w="4610" w:type="dxa"/>
            <w:tcBorders>
              <w:top w:val="single" w:color="000000" w:sz="4" w:space="0"/>
              <w:left w:val="single" w:color="000000" w:sz="4" w:space="0"/>
              <w:bottom w:val="single" w:color="000000" w:sz="4" w:space="0"/>
              <w:right w:val="nil"/>
            </w:tcBorders>
          </w:tcPr>
          <w:p w14:paraId="09D688F3">
            <w:pPr>
              <w:suppressLineNumbers/>
              <w:spacing w:line="276" w:lineRule="auto"/>
              <w:jc w:val="both"/>
              <w:rPr>
                <w:rFonts w:cs="Times New Roman"/>
                <w:sz w:val="28"/>
                <w:szCs w:val="28"/>
              </w:rPr>
            </w:pPr>
            <w:r>
              <w:rPr>
                <w:rFonts w:cs="Times New Roman"/>
                <w:sz w:val="28"/>
                <w:szCs w:val="28"/>
              </w:rPr>
              <w:t>Отличительные особенности поверхности листьев (гладкие, бархатистые, колючие).</w:t>
            </w:r>
          </w:p>
        </w:tc>
        <w:tc>
          <w:tcPr>
            <w:tcW w:w="1233" w:type="dxa"/>
            <w:tcBorders>
              <w:top w:val="single" w:color="000000" w:sz="4" w:space="0"/>
              <w:left w:val="single" w:color="000000" w:sz="4" w:space="0"/>
              <w:bottom w:val="single" w:color="000000" w:sz="4" w:space="0"/>
              <w:right w:val="nil"/>
            </w:tcBorders>
          </w:tcPr>
          <w:p w14:paraId="0DAEAC85">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64D3F48">
            <w:pPr>
              <w:spacing w:line="254" w:lineRule="auto"/>
              <w:rPr>
                <w:rFonts w:cs="Times New Roman"/>
                <w:sz w:val="28"/>
                <w:szCs w:val="28"/>
              </w:rPr>
            </w:pPr>
            <w:r>
              <w:rPr>
                <w:rFonts w:cs="Times New Roman"/>
                <w:sz w:val="28"/>
                <w:szCs w:val="28"/>
              </w:rPr>
              <w:t>11.10</w:t>
            </w:r>
          </w:p>
        </w:tc>
        <w:tc>
          <w:tcPr>
            <w:tcW w:w="1894" w:type="dxa"/>
            <w:tcBorders>
              <w:top w:val="single" w:color="000000" w:sz="4" w:space="0"/>
              <w:left w:val="single" w:color="000000" w:sz="4" w:space="0"/>
              <w:bottom w:val="single" w:color="000000" w:sz="4" w:space="0"/>
              <w:right w:val="single" w:color="000000" w:sz="4" w:space="0"/>
            </w:tcBorders>
          </w:tcPr>
          <w:p w14:paraId="48F24FFE">
            <w:pPr>
              <w:suppressLineNumbers/>
              <w:snapToGrid w:val="0"/>
              <w:spacing w:line="276" w:lineRule="auto"/>
              <w:jc w:val="both"/>
              <w:rPr>
                <w:rFonts w:cs="Times New Roman"/>
                <w:sz w:val="28"/>
                <w:szCs w:val="28"/>
              </w:rPr>
            </w:pPr>
          </w:p>
        </w:tc>
      </w:tr>
      <w:tr w14:paraId="585B27E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2AB8743">
            <w:pPr>
              <w:suppressLineNumbers/>
              <w:spacing w:line="276" w:lineRule="auto"/>
              <w:jc w:val="both"/>
              <w:rPr>
                <w:rFonts w:cs="Times New Roman"/>
                <w:sz w:val="28"/>
                <w:szCs w:val="28"/>
              </w:rPr>
            </w:pPr>
            <w:r>
              <w:rPr>
                <w:rFonts w:cs="Times New Roman"/>
                <w:sz w:val="28"/>
                <w:szCs w:val="28"/>
              </w:rPr>
              <w:t>58</w:t>
            </w:r>
          </w:p>
        </w:tc>
        <w:tc>
          <w:tcPr>
            <w:tcW w:w="4610" w:type="dxa"/>
            <w:tcBorders>
              <w:top w:val="single" w:color="000000" w:sz="4" w:space="0"/>
              <w:left w:val="single" w:color="000000" w:sz="4" w:space="0"/>
              <w:bottom w:val="single" w:color="000000" w:sz="4" w:space="0"/>
              <w:right w:val="nil"/>
            </w:tcBorders>
          </w:tcPr>
          <w:p w14:paraId="121F6DCF">
            <w:pPr>
              <w:suppressLineNumbers/>
              <w:spacing w:line="276" w:lineRule="auto"/>
              <w:jc w:val="both"/>
              <w:rPr>
                <w:rFonts w:cs="Times New Roman"/>
                <w:sz w:val="28"/>
                <w:szCs w:val="28"/>
              </w:rPr>
            </w:pPr>
            <w:r>
              <w:rPr>
                <w:rFonts w:cs="Times New Roman"/>
                <w:sz w:val="28"/>
                <w:szCs w:val="28"/>
              </w:rPr>
              <w:t>Склейка «Бабочка-красавица». Подготовка деталей.</w:t>
            </w:r>
          </w:p>
        </w:tc>
        <w:tc>
          <w:tcPr>
            <w:tcW w:w="1233" w:type="dxa"/>
            <w:tcBorders>
              <w:top w:val="single" w:color="000000" w:sz="4" w:space="0"/>
              <w:left w:val="single" w:color="000000" w:sz="4" w:space="0"/>
              <w:bottom w:val="single" w:color="000000" w:sz="4" w:space="0"/>
              <w:right w:val="nil"/>
            </w:tcBorders>
          </w:tcPr>
          <w:p w14:paraId="7263B9F8">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364593F">
            <w:pPr>
              <w:spacing w:line="254" w:lineRule="auto"/>
              <w:rPr>
                <w:rFonts w:cs="Times New Roman"/>
                <w:sz w:val="28"/>
                <w:szCs w:val="28"/>
              </w:rPr>
            </w:pPr>
            <w:r>
              <w:rPr>
                <w:rFonts w:cs="Times New Roman"/>
                <w:sz w:val="28"/>
                <w:szCs w:val="28"/>
              </w:rPr>
              <w:t>11.10</w:t>
            </w:r>
          </w:p>
        </w:tc>
        <w:tc>
          <w:tcPr>
            <w:tcW w:w="1894" w:type="dxa"/>
            <w:tcBorders>
              <w:top w:val="single" w:color="000000" w:sz="4" w:space="0"/>
              <w:left w:val="single" w:color="000000" w:sz="4" w:space="0"/>
              <w:bottom w:val="single" w:color="000000" w:sz="4" w:space="0"/>
              <w:right w:val="single" w:color="000000" w:sz="4" w:space="0"/>
            </w:tcBorders>
          </w:tcPr>
          <w:p w14:paraId="108744F7">
            <w:pPr>
              <w:suppressLineNumbers/>
              <w:snapToGrid w:val="0"/>
              <w:spacing w:line="276" w:lineRule="auto"/>
              <w:jc w:val="both"/>
              <w:rPr>
                <w:rFonts w:cs="Times New Roman"/>
                <w:sz w:val="28"/>
                <w:szCs w:val="28"/>
              </w:rPr>
            </w:pPr>
          </w:p>
        </w:tc>
      </w:tr>
      <w:tr w14:paraId="65043D3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F64E4A6">
            <w:pPr>
              <w:suppressLineNumbers/>
              <w:spacing w:line="276" w:lineRule="auto"/>
              <w:jc w:val="both"/>
              <w:rPr>
                <w:rFonts w:cs="Times New Roman"/>
                <w:sz w:val="28"/>
                <w:szCs w:val="28"/>
              </w:rPr>
            </w:pPr>
            <w:r>
              <w:rPr>
                <w:rFonts w:cs="Times New Roman"/>
                <w:sz w:val="28"/>
                <w:szCs w:val="28"/>
              </w:rPr>
              <w:t>59</w:t>
            </w:r>
          </w:p>
        </w:tc>
        <w:tc>
          <w:tcPr>
            <w:tcW w:w="4610" w:type="dxa"/>
            <w:tcBorders>
              <w:top w:val="single" w:color="000000" w:sz="4" w:space="0"/>
              <w:left w:val="single" w:color="000000" w:sz="4" w:space="0"/>
              <w:bottom w:val="single" w:color="000000" w:sz="4" w:space="0"/>
              <w:right w:val="nil"/>
            </w:tcBorders>
          </w:tcPr>
          <w:p w14:paraId="0641ED97">
            <w:pPr>
              <w:suppressLineNumbers/>
              <w:spacing w:line="276" w:lineRule="auto"/>
              <w:jc w:val="both"/>
              <w:rPr>
                <w:rFonts w:cs="Times New Roman"/>
                <w:sz w:val="28"/>
                <w:szCs w:val="28"/>
              </w:rPr>
            </w:pPr>
            <w:r>
              <w:rPr>
                <w:rFonts w:cs="Times New Roman"/>
                <w:sz w:val="28"/>
                <w:szCs w:val="28"/>
              </w:rPr>
              <w:t>Склейка «Бабочка-красавица». Работа по изготовлению из сухих листьев и семян.</w:t>
            </w:r>
          </w:p>
        </w:tc>
        <w:tc>
          <w:tcPr>
            <w:tcW w:w="1233" w:type="dxa"/>
            <w:tcBorders>
              <w:top w:val="single" w:color="000000" w:sz="4" w:space="0"/>
              <w:left w:val="single" w:color="000000" w:sz="4" w:space="0"/>
              <w:bottom w:val="single" w:color="000000" w:sz="4" w:space="0"/>
              <w:right w:val="nil"/>
            </w:tcBorders>
          </w:tcPr>
          <w:p w14:paraId="674DBE30">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B83E487">
            <w:pPr>
              <w:spacing w:line="254" w:lineRule="auto"/>
              <w:rPr>
                <w:rFonts w:cs="Times New Roman"/>
                <w:sz w:val="28"/>
                <w:szCs w:val="28"/>
              </w:rPr>
            </w:pPr>
            <w:r>
              <w:rPr>
                <w:rFonts w:cs="Times New Roman"/>
                <w:sz w:val="28"/>
                <w:szCs w:val="28"/>
              </w:rPr>
              <w:t>11.10</w:t>
            </w:r>
          </w:p>
        </w:tc>
        <w:tc>
          <w:tcPr>
            <w:tcW w:w="1894" w:type="dxa"/>
            <w:tcBorders>
              <w:top w:val="single" w:color="000000" w:sz="4" w:space="0"/>
              <w:left w:val="single" w:color="000000" w:sz="4" w:space="0"/>
              <w:bottom w:val="single" w:color="000000" w:sz="4" w:space="0"/>
              <w:right w:val="single" w:color="000000" w:sz="4" w:space="0"/>
            </w:tcBorders>
          </w:tcPr>
          <w:p w14:paraId="6C1746F2">
            <w:pPr>
              <w:suppressLineNumbers/>
              <w:snapToGrid w:val="0"/>
              <w:spacing w:line="276" w:lineRule="auto"/>
              <w:jc w:val="both"/>
              <w:rPr>
                <w:rFonts w:cs="Times New Roman"/>
                <w:sz w:val="28"/>
                <w:szCs w:val="28"/>
              </w:rPr>
            </w:pPr>
          </w:p>
        </w:tc>
      </w:tr>
      <w:tr w14:paraId="621D216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A72ECBA">
            <w:pPr>
              <w:suppressLineNumbers/>
              <w:spacing w:line="276" w:lineRule="auto"/>
              <w:jc w:val="both"/>
              <w:rPr>
                <w:rFonts w:cs="Times New Roman"/>
                <w:sz w:val="28"/>
                <w:szCs w:val="28"/>
              </w:rPr>
            </w:pPr>
            <w:r>
              <w:rPr>
                <w:rFonts w:cs="Times New Roman"/>
                <w:sz w:val="28"/>
                <w:szCs w:val="28"/>
              </w:rPr>
              <w:t>60</w:t>
            </w:r>
          </w:p>
        </w:tc>
        <w:tc>
          <w:tcPr>
            <w:tcW w:w="4610" w:type="dxa"/>
            <w:tcBorders>
              <w:top w:val="single" w:color="000000" w:sz="4" w:space="0"/>
              <w:left w:val="single" w:color="000000" w:sz="4" w:space="0"/>
              <w:bottom w:val="single" w:color="000000" w:sz="4" w:space="0"/>
              <w:right w:val="nil"/>
            </w:tcBorders>
          </w:tcPr>
          <w:p w14:paraId="389484EC">
            <w:pPr>
              <w:suppressLineNumbers/>
              <w:spacing w:line="276" w:lineRule="auto"/>
              <w:jc w:val="both"/>
              <w:rPr>
                <w:rFonts w:cs="Times New Roman"/>
                <w:sz w:val="28"/>
                <w:szCs w:val="28"/>
              </w:rPr>
            </w:pPr>
            <w:r>
              <w:rPr>
                <w:rFonts w:cs="Times New Roman"/>
                <w:sz w:val="28"/>
                <w:szCs w:val="28"/>
              </w:rPr>
              <w:t>Бумага. Аппликация из обрывной бумаги «Помидор».</w:t>
            </w:r>
          </w:p>
        </w:tc>
        <w:tc>
          <w:tcPr>
            <w:tcW w:w="1233" w:type="dxa"/>
            <w:tcBorders>
              <w:top w:val="single" w:color="000000" w:sz="4" w:space="0"/>
              <w:left w:val="single" w:color="000000" w:sz="4" w:space="0"/>
              <w:bottom w:val="single" w:color="000000" w:sz="4" w:space="0"/>
              <w:right w:val="nil"/>
            </w:tcBorders>
          </w:tcPr>
          <w:p w14:paraId="2A9028B6">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BD848C6">
            <w:pPr>
              <w:spacing w:line="254" w:lineRule="auto"/>
              <w:rPr>
                <w:rFonts w:cs="Times New Roman"/>
                <w:sz w:val="28"/>
                <w:szCs w:val="28"/>
              </w:rPr>
            </w:pPr>
            <w:r>
              <w:rPr>
                <w:rFonts w:cs="Times New Roman"/>
                <w:sz w:val="28"/>
                <w:szCs w:val="28"/>
              </w:rPr>
              <w:t>14.10</w:t>
            </w:r>
          </w:p>
        </w:tc>
        <w:tc>
          <w:tcPr>
            <w:tcW w:w="1894" w:type="dxa"/>
            <w:tcBorders>
              <w:top w:val="single" w:color="000000" w:sz="4" w:space="0"/>
              <w:left w:val="single" w:color="000000" w:sz="4" w:space="0"/>
              <w:bottom w:val="single" w:color="000000" w:sz="4" w:space="0"/>
              <w:right w:val="single" w:color="000000" w:sz="4" w:space="0"/>
            </w:tcBorders>
          </w:tcPr>
          <w:p w14:paraId="7C2BC223">
            <w:pPr>
              <w:suppressLineNumbers/>
              <w:snapToGrid w:val="0"/>
              <w:spacing w:line="276" w:lineRule="auto"/>
              <w:jc w:val="both"/>
              <w:rPr>
                <w:rFonts w:cs="Times New Roman"/>
                <w:sz w:val="28"/>
                <w:szCs w:val="28"/>
              </w:rPr>
            </w:pPr>
          </w:p>
        </w:tc>
      </w:tr>
      <w:tr w14:paraId="1B1D785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CA9962E">
            <w:pPr>
              <w:suppressLineNumbers/>
              <w:spacing w:line="276" w:lineRule="auto"/>
              <w:jc w:val="both"/>
              <w:rPr>
                <w:rFonts w:cs="Times New Roman"/>
                <w:sz w:val="28"/>
                <w:szCs w:val="28"/>
              </w:rPr>
            </w:pPr>
            <w:r>
              <w:rPr>
                <w:rFonts w:cs="Times New Roman"/>
                <w:sz w:val="28"/>
                <w:szCs w:val="28"/>
              </w:rPr>
              <w:t>61</w:t>
            </w:r>
          </w:p>
        </w:tc>
        <w:tc>
          <w:tcPr>
            <w:tcW w:w="4610" w:type="dxa"/>
            <w:tcBorders>
              <w:top w:val="single" w:color="000000" w:sz="4" w:space="0"/>
              <w:left w:val="single" w:color="000000" w:sz="4" w:space="0"/>
              <w:bottom w:val="single" w:color="000000" w:sz="4" w:space="0"/>
              <w:right w:val="nil"/>
            </w:tcBorders>
          </w:tcPr>
          <w:p w14:paraId="728AA7A6">
            <w:pPr>
              <w:suppressLineNumbers/>
              <w:spacing w:line="276" w:lineRule="auto"/>
              <w:jc w:val="both"/>
              <w:rPr>
                <w:rFonts w:cs="Times New Roman"/>
                <w:sz w:val="28"/>
                <w:szCs w:val="28"/>
              </w:rPr>
            </w:pPr>
            <w:r>
              <w:rPr>
                <w:rFonts w:cs="Times New Roman"/>
                <w:sz w:val="28"/>
                <w:szCs w:val="28"/>
              </w:rPr>
              <w:t>Пластилин. Лепка предметов шаровидной формы «Вишенки на ветке».</w:t>
            </w:r>
          </w:p>
        </w:tc>
        <w:tc>
          <w:tcPr>
            <w:tcW w:w="1233" w:type="dxa"/>
            <w:tcBorders>
              <w:top w:val="single" w:color="000000" w:sz="4" w:space="0"/>
              <w:left w:val="single" w:color="000000" w:sz="4" w:space="0"/>
              <w:bottom w:val="single" w:color="000000" w:sz="4" w:space="0"/>
              <w:right w:val="nil"/>
            </w:tcBorders>
          </w:tcPr>
          <w:p w14:paraId="2FD1A9D1">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63BC018">
            <w:pPr>
              <w:spacing w:line="254" w:lineRule="auto"/>
              <w:rPr>
                <w:rFonts w:cs="Times New Roman"/>
                <w:sz w:val="28"/>
                <w:szCs w:val="28"/>
              </w:rPr>
            </w:pPr>
            <w:r>
              <w:rPr>
                <w:rFonts w:cs="Times New Roman"/>
                <w:sz w:val="28"/>
                <w:szCs w:val="28"/>
              </w:rPr>
              <w:t>15.10</w:t>
            </w:r>
          </w:p>
        </w:tc>
        <w:tc>
          <w:tcPr>
            <w:tcW w:w="1894" w:type="dxa"/>
            <w:tcBorders>
              <w:top w:val="single" w:color="000000" w:sz="4" w:space="0"/>
              <w:left w:val="single" w:color="000000" w:sz="4" w:space="0"/>
              <w:bottom w:val="single" w:color="000000" w:sz="4" w:space="0"/>
              <w:right w:val="single" w:color="000000" w:sz="4" w:space="0"/>
            </w:tcBorders>
          </w:tcPr>
          <w:p w14:paraId="0019C754">
            <w:pPr>
              <w:suppressLineNumbers/>
              <w:snapToGrid w:val="0"/>
              <w:spacing w:line="276" w:lineRule="auto"/>
              <w:jc w:val="both"/>
              <w:rPr>
                <w:rFonts w:cs="Times New Roman"/>
                <w:sz w:val="28"/>
                <w:szCs w:val="28"/>
              </w:rPr>
            </w:pPr>
          </w:p>
        </w:tc>
      </w:tr>
      <w:tr w14:paraId="4F2203A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5D530B9">
            <w:pPr>
              <w:suppressLineNumbers/>
              <w:spacing w:line="276" w:lineRule="auto"/>
              <w:jc w:val="both"/>
              <w:rPr>
                <w:rFonts w:cs="Times New Roman"/>
                <w:sz w:val="28"/>
                <w:szCs w:val="28"/>
              </w:rPr>
            </w:pPr>
            <w:r>
              <w:rPr>
                <w:rFonts w:cs="Times New Roman"/>
                <w:sz w:val="28"/>
                <w:szCs w:val="28"/>
              </w:rPr>
              <w:t>62</w:t>
            </w:r>
          </w:p>
        </w:tc>
        <w:tc>
          <w:tcPr>
            <w:tcW w:w="4610" w:type="dxa"/>
            <w:tcBorders>
              <w:top w:val="single" w:color="000000" w:sz="4" w:space="0"/>
              <w:left w:val="single" w:color="000000" w:sz="4" w:space="0"/>
              <w:bottom w:val="single" w:color="000000" w:sz="4" w:space="0"/>
              <w:right w:val="nil"/>
            </w:tcBorders>
          </w:tcPr>
          <w:p w14:paraId="6A984AE6">
            <w:pPr>
              <w:suppressLineNumbers/>
              <w:spacing w:line="276" w:lineRule="auto"/>
              <w:jc w:val="both"/>
              <w:rPr>
                <w:rFonts w:cs="Times New Roman"/>
                <w:sz w:val="28"/>
                <w:szCs w:val="28"/>
              </w:rPr>
            </w:pPr>
            <w:r>
              <w:rPr>
                <w:rFonts w:cs="Times New Roman"/>
                <w:sz w:val="28"/>
                <w:szCs w:val="28"/>
              </w:rPr>
              <w:t>Пластилин. Лепка предметов овальной формы «Огурцы на тарелке».</w:t>
            </w:r>
          </w:p>
        </w:tc>
        <w:tc>
          <w:tcPr>
            <w:tcW w:w="1233" w:type="dxa"/>
            <w:tcBorders>
              <w:top w:val="single" w:color="000000" w:sz="4" w:space="0"/>
              <w:left w:val="single" w:color="000000" w:sz="4" w:space="0"/>
              <w:bottom w:val="single" w:color="000000" w:sz="4" w:space="0"/>
              <w:right w:val="nil"/>
            </w:tcBorders>
          </w:tcPr>
          <w:p w14:paraId="54A3A9F1">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D15E398">
            <w:pPr>
              <w:spacing w:line="254" w:lineRule="auto"/>
              <w:rPr>
                <w:rFonts w:cs="Times New Roman"/>
                <w:sz w:val="28"/>
                <w:szCs w:val="28"/>
              </w:rPr>
            </w:pPr>
            <w:r>
              <w:rPr>
                <w:rFonts w:cs="Times New Roman"/>
                <w:sz w:val="28"/>
                <w:szCs w:val="28"/>
              </w:rPr>
              <w:t>15.10</w:t>
            </w:r>
          </w:p>
        </w:tc>
        <w:tc>
          <w:tcPr>
            <w:tcW w:w="1894" w:type="dxa"/>
            <w:tcBorders>
              <w:top w:val="single" w:color="000000" w:sz="4" w:space="0"/>
              <w:left w:val="single" w:color="000000" w:sz="4" w:space="0"/>
              <w:bottom w:val="single" w:color="000000" w:sz="4" w:space="0"/>
              <w:right w:val="single" w:color="000000" w:sz="4" w:space="0"/>
            </w:tcBorders>
          </w:tcPr>
          <w:p w14:paraId="0947E889">
            <w:pPr>
              <w:suppressLineNumbers/>
              <w:snapToGrid w:val="0"/>
              <w:spacing w:line="276" w:lineRule="auto"/>
              <w:jc w:val="both"/>
              <w:rPr>
                <w:rFonts w:cs="Times New Roman"/>
                <w:sz w:val="28"/>
                <w:szCs w:val="28"/>
              </w:rPr>
            </w:pPr>
          </w:p>
        </w:tc>
      </w:tr>
      <w:tr w14:paraId="5B81AE4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D66155B">
            <w:pPr>
              <w:suppressLineNumbers/>
              <w:spacing w:line="276" w:lineRule="auto"/>
              <w:jc w:val="both"/>
              <w:rPr>
                <w:rFonts w:cs="Times New Roman"/>
                <w:sz w:val="28"/>
                <w:szCs w:val="28"/>
              </w:rPr>
            </w:pPr>
            <w:r>
              <w:rPr>
                <w:rFonts w:cs="Times New Roman"/>
                <w:sz w:val="28"/>
                <w:szCs w:val="28"/>
              </w:rPr>
              <w:t>63</w:t>
            </w:r>
          </w:p>
        </w:tc>
        <w:tc>
          <w:tcPr>
            <w:tcW w:w="4610" w:type="dxa"/>
            <w:tcBorders>
              <w:top w:val="single" w:color="000000" w:sz="4" w:space="0"/>
              <w:left w:val="single" w:color="000000" w:sz="4" w:space="0"/>
              <w:bottom w:val="single" w:color="000000" w:sz="4" w:space="0"/>
              <w:right w:val="nil"/>
            </w:tcBorders>
          </w:tcPr>
          <w:p w14:paraId="6BD748F3">
            <w:pPr>
              <w:spacing w:line="276" w:lineRule="auto"/>
              <w:jc w:val="both"/>
              <w:rPr>
                <w:rFonts w:cs="Times New Roman"/>
                <w:sz w:val="28"/>
                <w:szCs w:val="28"/>
              </w:rPr>
            </w:pPr>
            <w:r>
              <w:rPr>
                <w:rFonts w:cs="Times New Roman"/>
                <w:sz w:val="28"/>
                <w:szCs w:val="28"/>
              </w:rPr>
              <w:t>Уборка помещений. Гигиенические требования к состоянию жилой комнаты.</w:t>
            </w:r>
          </w:p>
        </w:tc>
        <w:tc>
          <w:tcPr>
            <w:tcW w:w="1233" w:type="dxa"/>
            <w:tcBorders>
              <w:top w:val="single" w:color="000000" w:sz="4" w:space="0"/>
              <w:left w:val="single" w:color="000000" w:sz="4" w:space="0"/>
              <w:bottom w:val="single" w:color="000000" w:sz="4" w:space="0"/>
              <w:right w:val="nil"/>
            </w:tcBorders>
          </w:tcPr>
          <w:p w14:paraId="053FC057">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3400AFF">
            <w:pPr>
              <w:spacing w:line="254" w:lineRule="auto"/>
              <w:rPr>
                <w:rFonts w:cs="Times New Roman"/>
                <w:sz w:val="28"/>
                <w:szCs w:val="28"/>
              </w:rPr>
            </w:pPr>
            <w:r>
              <w:rPr>
                <w:rFonts w:cs="Times New Roman"/>
                <w:sz w:val="28"/>
                <w:szCs w:val="28"/>
              </w:rPr>
              <w:t>16.10</w:t>
            </w:r>
          </w:p>
        </w:tc>
        <w:tc>
          <w:tcPr>
            <w:tcW w:w="1894" w:type="dxa"/>
            <w:tcBorders>
              <w:top w:val="single" w:color="000000" w:sz="4" w:space="0"/>
              <w:left w:val="single" w:color="000000" w:sz="4" w:space="0"/>
              <w:bottom w:val="single" w:color="000000" w:sz="4" w:space="0"/>
              <w:right w:val="single" w:color="000000" w:sz="4" w:space="0"/>
            </w:tcBorders>
          </w:tcPr>
          <w:p w14:paraId="7355D90C">
            <w:pPr>
              <w:suppressLineNumbers/>
              <w:snapToGrid w:val="0"/>
              <w:spacing w:line="276" w:lineRule="auto"/>
              <w:jc w:val="both"/>
              <w:rPr>
                <w:rFonts w:cs="Times New Roman"/>
                <w:sz w:val="28"/>
                <w:szCs w:val="28"/>
              </w:rPr>
            </w:pPr>
          </w:p>
        </w:tc>
      </w:tr>
      <w:tr w14:paraId="59D773A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E5E46C9">
            <w:pPr>
              <w:suppressLineNumbers/>
              <w:spacing w:line="276" w:lineRule="auto"/>
              <w:jc w:val="both"/>
              <w:rPr>
                <w:rFonts w:cs="Times New Roman"/>
                <w:sz w:val="28"/>
                <w:szCs w:val="28"/>
              </w:rPr>
            </w:pPr>
            <w:r>
              <w:rPr>
                <w:rFonts w:cs="Times New Roman"/>
                <w:sz w:val="28"/>
                <w:szCs w:val="28"/>
              </w:rPr>
              <w:t>64</w:t>
            </w:r>
          </w:p>
        </w:tc>
        <w:tc>
          <w:tcPr>
            <w:tcW w:w="4610" w:type="dxa"/>
            <w:tcBorders>
              <w:top w:val="single" w:color="000000" w:sz="4" w:space="0"/>
              <w:left w:val="single" w:color="000000" w:sz="4" w:space="0"/>
              <w:bottom w:val="single" w:color="000000" w:sz="4" w:space="0"/>
              <w:right w:val="nil"/>
            </w:tcBorders>
          </w:tcPr>
          <w:p w14:paraId="700ACC46">
            <w:pPr>
              <w:spacing w:line="276" w:lineRule="auto"/>
              <w:jc w:val="both"/>
              <w:rPr>
                <w:rFonts w:cs="Times New Roman"/>
                <w:sz w:val="28"/>
                <w:szCs w:val="28"/>
              </w:rPr>
            </w:pPr>
            <w:r>
              <w:rPr>
                <w:rFonts w:cs="Times New Roman"/>
                <w:sz w:val="28"/>
                <w:szCs w:val="28"/>
              </w:rPr>
              <w:t>Повторение. Последовательность уборки комнаты.</w:t>
            </w:r>
          </w:p>
        </w:tc>
        <w:tc>
          <w:tcPr>
            <w:tcW w:w="1233" w:type="dxa"/>
            <w:tcBorders>
              <w:top w:val="single" w:color="000000" w:sz="4" w:space="0"/>
              <w:left w:val="single" w:color="000000" w:sz="4" w:space="0"/>
              <w:bottom w:val="single" w:color="000000" w:sz="4" w:space="0"/>
              <w:right w:val="nil"/>
            </w:tcBorders>
          </w:tcPr>
          <w:p w14:paraId="6D55BA53">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83E741E">
            <w:pPr>
              <w:spacing w:line="254" w:lineRule="auto"/>
              <w:rPr>
                <w:rFonts w:cs="Times New Roman"/>
                <w:sz w:val="28"/>
                <w:szCs w:val="28"/>
              </w:rPr>
            </w:pPr>
            <w:r>
              <w:rPr>
                <w:rFonts w:cs="Times New Roman"/>
                <w:sz w:val="28"/>
                <w:szCs w:val="28"/>
              </w:rPr>
              <w:t>16.10</w:t>
            </w:r>
          </w:p>
        </w:tc>
        <w:tc>
          <w:tcPr>
            <w:tcW w:w="1894" w:type="dxa"/>
            <w:tcBorders>
              <w:top w:val="single" w:color="000000" w:sz="4" w:space="0"/>
              <w:left w:val="single" w:color="000000" w:sz="4" w:space="0"/>
              <w:bottom w:val="single" w:color="000000" w:sz="4" w:space="0"/>
              <w:right w:val="single" w:color="000000" w:sz="4" w:space="0"/>
            </w:tcBorders>
          </w:tcPr>
          <w:p w14:paraId="53E30499">
            <w:pPr>
              <w:suppressLineNumbers/>
              <w:snapToGrid w:val="0"/>
              <w:spacing w:line="276" w:lineRule="auto"/>
              <w:jc w:val="both"/>
              <w:rPr>
                <w:rFonts w:cs="Times New Roman"/>
                <w:sz w:val="28"/>
                <w:szCs w:val="28"/>
              </w:rPr>
            </w:pPr>
          </w:p>
        </w:tc>
      </w:tr>
      <w:tr w14:paraId="6E1F584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CE7510F">
            <w:pPr>
              <w:suppressLineNumbers/>
              <w:spacing w:line="276" w:lineRule="auto"/>
              <w:jc w:val="both"/>
              <w:rPr>
                <w:rFonts w:cs="Times New Roman"/>
                <w:i/>
                <w:sz w:val="28"/>
                <w:szCs w:val="28"/>
              </w:rPr>
            </w:pPr>
            <w:r>
              <w:rPr>
                <w:rFonts w:cs="Times New Roman"/>
                <w:sz w:val="28"/>
                <w:szCs w:val="28"/>
              </w:rPr>
              <w:t>65</w:t>
            </w:r>
          </w:p>
        </w:tc>
        <w:tc>
          <w:tcPr>
            <w:tcW w:w="4610" w:type="dxa"/>
            <w:tcBorders>
              <w:top w:val="single" w:color="000000" w:sz="4" w:space="0"/>
              <w:left w:val="single" w:color="000000" w:sz="4" w:space="0"/>
              <w:bottom w:val="single" w:color="000000" w:sz="4" w:space="0"/>
              <w:right w:val="nil"/>
            </w:tcBorders>
          </w:tcPr>
          <w:p w14:paraId="044C5502">
            <w:pPr>
              <w:spacing w:line="276" w:lineRule="auto"/>
              <w:jc w:val="both"/>
              <w:rPr>
                <w:rFonts w:cs="Times New Roman"/>
                <w:sz w:val="28"/>
                <w:szCs w:val="28"/>
              </w:rPr>
            </w:pPr>
            <w:r>
              <w:rPr>
                <w:rFonts w:cs="Times New Roman"/>
                <w:i/>
                <w:sz w:val="28"/>
                <w:szCs w:val="28"/>
              </w:rPr>
              <w:t>Пр.р</w:t>
            </w:r>
            <w:r>
              <w:rPr>
                <w:rFonts w:cs="Times New Roman"/>
                <w:sz w:val="28"/>
                <w:szCs w:val="28"/>
              </w:rPr>
              <w:t>.Размещение разбросанных вещей в соответствующие места.</w:t>
            </w:r>
          </w:p>
        </w:tc>
        <w:tc>
          <w:tcPr>
            <w:tcW w:w="1233" w:type="dxa"/>
            <w:tcBorders>
              <w:top w:val="single" w:color="000000" w:sz="4" w:space="0"/>
              <w:left w:val="single" w:color="000000" w:sz="4" w:space="0"/>
              <w:bottom w:val="single" w:color="000000" w:sz="4" w:space="0"/>
              <w:right w:val="nil"/>
            </w:tcBorders>
          </w:tcPr>
          <w:p w14:paraId="17C53D17">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F9BE369">
            <w:pPr>
              <w:spacing w:line="254" w:lineRule="auto"/>
              <w:rPr>
                <w:rFonts w:cs="Times New Roman"/>
                <w:sz w:val="28"/>
                <w:szCs w:val="28"/>
              </w:rPr>
            </w:pPr>
            <w:r>
              <w:rPr>
                <w:rFonts w:cs="Times New Roman"/>
                <w:sz w:val="28"/>
                <w:szCs w:val="28"/>
              </w:rPr>
              <w:t>17.10</w:t>
            </w:r>
          </w:p>
        </w:tc>
        <w:tc>
          <w:tcPr>
            <w:tcW w:w="1894" w:type="dxa"/>
            <w:tcBorders>
              <w:top w:val="single" w:color="000000" w:sz="4" w:space="0"/>
              <w:left w:val="single" w:color="000000" w:sz="4" w:space="0"/>
              <w:bottom w:val="single" w:color="000000" w:sz="4" w:space="0"/>
              <w:right w:val="single" w:color="000000" w:sz="4" w:space="0"/>
            </w:tcBorders>
          </w:tcPr>
          <w:p w14:paraId="7D838DAA">
            <w:pPr>
              <w:suppressLineNumbers/>
              <w:snapToGrid w:val="0"/>
              <w:spacing w:line="276" w:lineRule="auto"/>
              <w:jc w:val="both"/>
              <w:rPr>
                <w:rFonts w:cs="Times New Roman"/>
                <w:sz w:val="28"/>
                <w:szCs w:val="28"/>
              </w:rPr>
            </w:pPr>
          </w:p>
        </w:tc>
      </w:tr>
      <w:tr w14:paraId="51AADFC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1FAD157">
            <w:pPr>
              <w:suppressLineNumbers/>
              <w:spacing w:line="276" w:lineRule="auto"/>
              <w:jc w:val="both"/>
              <w:rPr>
                <w:rFonts w:cs="Times New Roman"/>
                <w:sz w:val="28"/>
                <w:szCs w:val="28"/>
              </w:rPr>
            </w:pPr>
            <w:r>
              <w:rPr>
                <w:rFonts w:cs="Times New Roman"/>
                <w:sz w:val="28"/>
                <w:szCs w:val="28"/>
              </w:rPr>
              <w:t>66</w:t>
            </w:r>
          </w:p>
        </w:tc>
        <w:tc>
          <w:tcPr>
            <w:tcW w:w="4610" w:type="dxa"/>
            <w:tcBorders>
              <w:top w:val="single" w:color="000000" w:sz="4" w:space="0"/>
              <w:left w:val="single" w:color="000000" w:sz="4" w:space="0"/>
              <w:bottom w:val="single" w:color="000000" w:sz="4" w:space="0"/>
              <w:right w:val="nil"/>
            </w:tcBorders>
          </w:tcPr>
          <w:p w14:paraId="682835B4">
            <w:pPr>
              <w:suppressLineNumbers/>
              <w:spacing w:line="276" w:lineRule="auto"/>
              <w:jc w:val="both"/>
              <w:rPr>
                <w:rFonts w:cs="Times New Roman"/>
                <w:sz w:val="28"/>
                <w:szCs w:val="28"/>
              </w:rPr>
            </w:pPr>
            <w:r>
              <w:rPr>
                <w:rFonts w:cs="Times New Roman"/>
                <w:sz w:val="28"/>
                <w:szCs w:val="28"/>
              </w:rPr>
              <w:t xml:space="preserve">Лепка из соленого теста. Знакомство с процессом приготовления соленого теста и его свойства. </w:t>
            </w:r>
          </w:p>
        </w:tc>
        <w:tc>
          <w:tcPr>
            <w:tcW w:w="1233" w:type="dxa"/>
            <w:tcBorders>
              <w:top w:val="single" w:color="000000" w:sz="4" w:space="0"/>
              <w:left w:val="single" w:color="000000" w:sz="4" w:space="0"/>
              <w:bottom w:val="single" w:color="000000" w:sz="4" w:space="0"/>
              <w:right w:val="nil"/>
            </w:tcBorders>
          </w:tcPr>
          <w:p w14:paraId="1892C321">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3B51872">
            <w:pPr>
              <w:spacing w:line="254" w:lineRule="auto"/>
              <w:rPr>
                <w:rFonts w:cs="Times New Roman"/>
                <w:sz w:val="28"/>
                <w:szCs w:val="28"/>
              </w:rPr>
            </w:pPr>
            <w:r>
              <w:rPr>
                <w:rFonts w:cs="Times New Roman"/>
                <w:sz w:val="28"/>
                <w:szCs w:val="28"/>
              </w:rPr>
              <w:t>17.10</w:t>
            </w:r>
          </w:p>
        </w:tc>
        <w:tc>
          <w:tcPr>
            <w:tcW w:w="1894" w:type="dxa"/>
            <w:tcBorders>
              <w:top w:val="single" w:color="000000" w:sz="4" w:space="0"/>
              <w:left w:val="single" w:color="000000" w:sz="4" w:space="0"/>
              <w:bottom w:val="single" w:color="000000" w:sz="4" w:space="0"/>
              <w:right w:val="single" w:color="000000" w:sz="4" w:space="0"/>
            </w:tcBorders>
          </w:tcPr>
          <w:p w14:paraId="46689B33">
            <w:pPr>
              <w:suppressLineNumbers/>
              <w:snapToGrid w:val="0"/>
              <w:spacing w:line="276" w:lineRule="auto"/>
              <w:jc w:val="both"/>
              <w:rPr>
                <w:rFonts w:cs="Times New Roman"/>
                <w:sz w:val="28"/>
                <w:szCs w:val="28"/>
              </w:rPr>
            </w:pPr>
          </w:p>
        </w:tc>
      </w:tr>
      <w:tr w14:paraId="037D7F8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3E660BE">
            <w:pPr>
              <w:suppressLineNumbers/>
              <w:spacing w:line="276" w:lineRule="auto"/>
              <w:jc w:val="both"/>
              <w:rPr>
                <w:rFonts w:cs="Times New Roman"/>
                <w:sz w:val="28"/>
                <w:szCs w:val="28"/>
              </w:rPr>
            </w:pPr>
            <w:r>
              <w:rPr>
                <w:rFonts w:cs="Times New Roman"/>
                <w:sz w:val="28"/>
                <w:szCs w:val="28"/>
              </w:rPr>
              <w:t>67</w:t>
            </w:r>
          </w:p>
        </w:tc>
        <w:tc>
          <w:tcPr>
            <w:tcW w:w="4610" w:type="dxa"/>
            <w:tcBorders>
              <w:top w:val="single" w:color="000000" w:sz="4" w:space="0"/>
              <w:left w:val="single" w:color="000000" w:sz="4" w:space="0"/>
              <w:bottom w:val="single" w:color="000000" w:sz="4" w:space="0"/>
              <w:right w:val="nil"/>
            </w:tcBorders>
          </w:tcPr>
          <w:p w14:paraId="6E9738A1">
            <w:pPr>
              <w:suppressLineNumbers/>
              <w:spacing w:line="276" w:lineRule="auto"/>
              <w:jc w:val="both"/>
              <w:rPr>
                <w:rFonts w:cs="Times New Roman"/>
                <w:sz w:val="28"/>
                <w:szCs w:val="28"/>
              </w:rPr>
            </w:pPr>
            <w:r>
              <w:rPr>
                <w:rFonts w:cs="Times New Roman"/>
                <w:sz w:val="28"/>
                <w:szCs w:val="28"/>
              </w:rPr>
              <w:t>Соленое тесто. Лепка «Собачки».</w:t>
            </w:r>
          </w:p>
        </w:tc>
        <w:tc>
          <w:tcPr>
            <w:tcW w:w="1233" w:type="dxa"/>
            <w:tcBorders>
              <w:top w:val="single" w:color="000000" w:sz="4" w:space="0"/>
              <w:left w:val="single" w:color="000000" w:sz="4" w:space="0"/>
              <w:bottom w:val="single" w:color="000000" w:sz="4" w:space="0"/>
              <w:right w:val="nil"/>
            </w:tcBorders>
          </w:tcPr>
          <w:p w14:paraId="4F705432">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FFB60F8">
            <w:pPr>
              <w:spacing w:line="254" w:lineRule="auto"/>
              <w:rPr>
                <w:rFonts w:cs="Times New Roman"/>
                <w:sz w:val="28"/>
                <w:szCs w:val="28"/>
              </w:rPr>
            </w:pPr>
            <w:r>
              <w:rPr>
                <w:rFonts w:cs="Times New Roman"/>
                <w:sz w:val="28"/>
                <w:szCs w:val="28"/>
              </w:rPr>
              <w:t>18.10</w:t>
            </w:r>
          </w:p>
        </w:tc>
        <w:tc>
          <w:tcPr>
            <w:tcW w:w="1894" w:type="dxa"/>
            <w:tcBorders>
              <w:top w:val="single" w:color="000000" w:sz="4" w:space="0"/>
              <w:left w:val="single" w:color="000000" w:sz="4" w:space="0"/>
              <w:bottom w:val="single" w:color="000000" w:sz="4" w:space="0"/>
              <w:right w:val="single" w:color="000000" w:sz="4" w:space="0"/>
            </w:tcBorders>
          </w:tcPr>
          <w:p w14:paraId="094A6731">
            <w:pPr>
              <w:suppressLineNumbers/>
              <w:snapToGrid w:val="0"/>
              <w:spacing w:line="276" w:lineRule="auto"/>
              <w:jc w:val="both"/>
              <w:rPr>
                <w:rFonts w:cs="Times New Roman"/>
                <w:sz w:val="28"/>
                <w:szCs w:val="28"/>
              </w:rPr>
            </w:pPr>
          </w:p>
        </w:tc>
      </w:tr>
      <w:tr w14:paraId="2B8BFBE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38F90FC">
            <w:pPr>
              <w:suppressLineNumbers/>
              <w:spacing w:line="276" w:lineRule="auto"/>
              <w:jc w:val="both"/>
              <w:rPr>
                <w:rFonts w:cs="Times New Roman"/>
                <w:sz w:val="28"/>
                <w:szCs w:val="28"/>
              </w:rPr>
            </w:pPr>
            <w:r>
              <w:rPr>
                <w:rFonts w:cs="Times New Roman"/>
                <w:sz w:val="28"/>
                <w:szCs w:val="28"/>
              </w:rPr>
              <w:t>68</w:t>
            </w:r>
          </w:p>
        </w:tc>
        <w:tc>
          <w:tcPr>
            <w:tcW w:w="4610" w:type="dxa"/>
            <w:tcBorders>
              <w:top w:val="single" w:color="000000" w:sz="4" w:space="0"/>
              <w:left w:val="single" w:color="000000" w:sz="4" w:space="0"/>
              <w:bottom w:val="single" w:color="000000" w:sz="4" w:space="0"/>
              <w:right w:val="nil"/>
            </w:tcBorders>
          </w:tcPr>
          <w:p w14:paraId="6FDA77F1">
            <w:pPr>
              <w:suppressLineNumbers/>
              <w:spacing w:line="276" w:lineRule="auto"/>
              <w:jc w:val="both"/>
              <w:rPr>
                <w:rFonts w:cs="Times New Roman"/>
                <w:sz w:val="28"/>
                <w:szCs w:val="28"/>
              </w:rPr>
            </w:pPr>
            <w:r>
              <w:rPr>
                <w:rFonts w:cs="Times New Roman"/>
                <w:sz w:val="28"/>
                <w:szCs w:val="28"/>
              </w:rPr>
              <w:t>Соленое тесто. «Печенье» лягушка.</w:t>
            </w:r>
          </w:p>
        </w:tc>
        <w:tc>
          <w:tcPr>
            <w:tcW w:w="1233" w:type="dxa"/>
            <w:tcBorders>
              <w:top w:val="single" w:color="000000" w:sz="4" w:space="0"/>
              <w:left w:val="single" w:color="000000" w:sz="4" w:space="0"/>
              <w:bottom w:val="single" w:color="000000" w:sz="4" w:space="0"/>
              <w:right w:val="nil"/>
            </w:tcBorders>
          </w:tcPr>
          <w:p w14:paraId="0BEE1FB1">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CED954F">
            <w:pPr>
              <w:spacing w:line="254" w:lineRule="auto"/>
              <w:rPr>
                <w:rFonts w:cs="Times New Roman"/>
                <w:sz w:val="28"/>
                <w:szCs w:val="28"/>
              </w:rPr>
            </w:pPr>
            <w:r>
              <w:rPr>
                <w:rFonts w:cs="Times New Roman"/>
                <w:sz w:val="28"/>
                <w:szCs w:val="28"/>
              </w:rPr>
              <w:t>18.10</w:t>
            </w:r>
          </w:p>
        </w:tc>
        <w:tc>
          <w:tcPr>
            <w:tcW w:w="1894" w:type="dxa"/>
            <w:tcBorders>
              <w:top w:val="single" w:color="000000" w:sz="4" w:space="0"/>
              <w:left w:val="single" w:color="000000" w:sz="4" w:space="0"/>
              <w:bottom w:val="single" w:color="000000" w:sz="4" w:space="0"/>
              <w:right w:val="single" w:color="000000" w:sz="4" w:space="0"/>
            </w:tcBorders>
          </w:tcPr>
          <w:p w14:paraId="04F95E29">
            <w:pPr>
              <w:suppressLineNumbers/>
              <w:snapToGrid w:val="0"/>
              <w:spacing w:line="276" w:lineRule="auto"/>
              <w:jc w:val="both"/>
              <w:rPr>
                <w:rFonts w:cs="Times New Roman"/>
                <w:sz w:val="28"/>
                <w:szCs w:val="28"/>
              </w:rPr>
            </w:pPr>
          </w:p>
        </w:tc>
      </w:tr>
      <w:tr w14:paraId="1662094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B8B7594">
            <w:pPr>
              <w:suppressLineNumbers/>
              <w:spacing w:line="276" w:lineRule="auto"/>
              <w:jc w:val="both"/>
              <w:rPr>
                <w:rFonts w:cs="Times New Roman"/>
                <w:sz w:val="28"/>
                <w:szCs w:val="28"/>
              </w:rPr>
            </w:pPr>
            <w:r>
              <w:rPr>
                <w:rFonts w:cs="Times New Roman"/>
                <w:sz w:val="28"/>
                <w:szCs w:val="28"/>
              </w:rPr>
              <w:t>69</w:t>
            </w:r>
          </w:p>
        </w:tc>
        <w:tc>
          <w:tcPr>
            <w:tcW w:w="4610" w:type="dxa"/>
            <w:tcBorders>
              <w:top w:val="single" w:color="000000" w:sz="4" w:space="0"/>
              <w:left w:val="single" w:color="000000" w:sz="4" w:space="0"/>
              <w:bottom w:val="single" w:color="000000" w:sz="4" w:space="0"/>
              <w:right w:val="nil"/>
            </w:tcBorders>
          </w:tcPr>
          <w:p w14:paraId="4BBB4F81">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Аппликация</w:t>
            </w:r>
            <w:r>
              <w:rPr>
                <w:rFonts w:eastAsia="Times New Roman" w:cs="Times New Roman"/>
                <w:sz w:val="28"/>
                <w:szCs w:val="28"/>
              </w:rPr>
              <w:t xml:space="preserve"> </w:t>
            </w:r>
            <w:r>
              <w:rPr>
                <w:rFonts w:cs="Times New Roman"/>
                <w:sz w:val="28"/>
                <w:szCs w:val="28"/>
              </w:rPr>
              <w:t>«Грузовик». Подготовка деталей грузовика.</w:t>
            </w:r>
          </w:p>
        </w:tc>
        <w:tc>
          <w:tcPr>
            <w:tcW w:w="1233" w:type="dxa"/>
            <w:tcBorders>
              <w:top w:val="single" w:color="000000" w:sz="4" w:space="0"/>
              <w:left w:val="single" w:color="000000" w:sz="4" w:space="0"/>
              <w:bottom w:val="single" w:color="000000" w:sz="4" w:space="0"/>
              <w:right w:val="nil"/>
            </w:tcBorders>
          </w:tcPr>
          <w:p w14:paraId="251AE2C4">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E8C8F6F">
            <w:pPr>
              <w:spacing w:line="254" w:lineRule="auto"/>
              <w:rPr>
                <w:rFonts w:cs="Times New Roman"/>
                <w:sz w:val="28"/>
                <w:szCs w:val="28"/>
              </w:rPr>
            </w:pPr>
            <w:r>
              <w:rPr>
                <w:rFonts w:cs="Times New Roman"/>
                <w:sz w:val="28"/>
                <w:szCs w:val="28"/>
              </w:rPr>
              <w:t>18.10</w:t>
            </w:r>
          </w:p>
        </w:tc>
        <w:tc>
          <w:tcPr>
            <w:tcW w:w="1894" w:type="dxa"/>
            <w:tcBorders>
              <w:top w:val="single" w:color="000000" w:sz="4" w:space="0"/>
              <w:left w:val="single" w:color="000000" w:sz="4" w:space="0"/>
              <w:bottom w:val="single" w:color="000000" w:sz="4" w:space="0"/>
              <w:right w:val="single" w:color="000000" w:sz="4" w:space="0"/>
            </w:tcBorders>
          </w:tcPr>
          <w:p w14:paraId="60F82B42">
            <w:pPr>
              <w:suppressLineNumbers/>
              <w:snapToGrid w:val="0"/>
              <w:spacing w:line="276" w:lineRule="auto"/>
              <w:jc w:val="both"/>
              <w:rPr>
                <w:rFonts w:cs="Times New Roman"/>
                <w:sz w:val="28"/>
                <w:szCs w:val="28"/>
              </w:rPr>
            </w:pPr>
          </w:p>
        </w:tc>
      </w:tr>
      <w:tr w14:paraId="56C7D64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F4F2551">
            <w:pPr>
              <w:suppressLineNumbers/>
              <w:spacing w:line="276" w:lineRule="auto"/>
              <w:jc w:val="both"/>
              <w:rPr>
                <w:rFonts w:cs="Times New Roman"/>
                <w:sz w:val="28"/>
                <w:szCs w:val="28"/>
              </w:rPr>
            </w:pPr>
            <w:r>
              <w:rPr>
                <w:rFonts w:cs="Times New Roman"/>
                <w:sz w:val="28"/>
                <w:szCs w:val="28"/>
              </w:rPr>
              <w:t>70</w:t>
            </w:r>
          </w:p>
        </w:tc>
        <w:tc>
          <w:tcPr>
            <w:tcW w:w="4610" w:type="dxa"/>
            <w:tcBorders>
              <w:top w:val="single" w:color="000000" w:sz="4" w:space="0"/>
              <w:left w:val="single" w:color="000000" w:sz="4" w:space="0"/>
              <w:bottom w:val="single" w:color="000000" w:sz="4" w:space="0"/>
              <w:right w:val="nil"/>
            </w:tcBorders>
          </w:tcPr>
          <w:p w14:paraId="2C7E3E82">
            <w:pPr>
              <w:suppressLineNumbers/>
              <w:spacing w:line="276" w:lineRule="auto"/>
              <w:jc w:val="both"/>
              <w:rPr>
                <w:rFonts w:cs="Times New Roman"/>
                <w:sz w:val="28"/>
                <w:szCs w:val="28"/>
              </w:rPr>
            </w:pPr>
            <w:r>
              <w:rPr>
                <w:rFonts w:cs="Times New Roman"/>
                <w:sz w:val="28"/>
                <w:szCs w:val="28"/>
              </w:rPr>
              <w:t>Аппликация «Грузовик». Наклеивание деталей на картон.</w:t>
            </w:r>
          </w:p>
        </w:tc>
        <w:tc>
          <w:tcPr>
            <w:tcW w:w="1233" w:type="dxa"/>
            <w:tcBorders>
              <w:top w:val="single" w:color="000000" w:sz="4" w:space="0"/>
              <w:left w:val="single" w:color="000000" w:sz="4" w:space="0"/>
              <w:bottom w:val="single" w:color="000000" w:sz="4" w:space="0"/>
              <w:right w:val="nil"/>
            </w:tcBorders>
          </w:tcPr>
          <w:p w14:paraId="3EDC0FE6">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40C573C">
            <w:pPr>
              <w:spacing w:line="254" w:lineRule="auto"/>
              <w:rPr>
                <w:rFonts w:cs="Times New Roman"/>
                <w:sz w:val="28"/>
                <w:szCs w:val="28"/>
              </w:rPr>
            </w:pPr>
            <w:r>
              <w:rPr>
                <w:rFonts w:cs="Times New Roman"/>
                <w:sz w:val="28"/>
                <w:szCs w:val="28"/>
              </w:rPr>
              <w:t>21.10</w:t>
            </w:r>
          </w:p>
        </w:tc>
        <w:tc>
          <w:tcPr>
            <w:tcW w:w="1894" w:type="dxa"/>
            <w:tcBorders>
              <w:top w:val="single" w:color="000000" w:sz="4" w:space="0"/>
              <w:left w:val="single" w:color="000000" w:sz="4" w:space="0"/>
              <w:bottom w:val="single" w:color="000000" w:sz="4" w:space="0"/>
              <w:right w:val="single" w:color="000000" w:sz="4" w:space="0"/>
            </w:tcBorders>
          </w:tcPr>
          <w:p w14:paraId="4747A5AD">
            <w:pPr>
              <w:suppressLineNumbers/>
              <w:snapToGrid w:val="0"/>
              <w:spacing w:line="276" w:lineRule="auto"/>
              <w:jc w:val="both"/>
              <w:rPr>
                <w:rFonts w:cs="Times New Roman"/>
                <w:sz w:val="28"/>
                <w:szCs w:val="28"/>
              </w:rPr>
            </w:pPr>
          </w:p>
        </w:tc>
      </w:tr>
      <w:tr w14:paraId="6CE4579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DE9A7D6">
            <w:pPr>
              <w:suppressLineNumbers/>
              <w:spacing w:line="276" w:lineRule="auto"/>
              <w:jc w:val="both"/>
              <w:rPr>
                <w:rFonts w:cs="Times New Roman"/>
                <w:sz w:val="28"/>
                <w:szCs w:val="28"/>
              </w:rPr>
            </w:pPr>
            <w:r>
              <w:rPr>
                <w:rFonts w:cs="Times New Roman"/>
                <w:sz w:val="28"/>
                <w:szCs w:val="28"/>
              </w:rPr>
              <w:t>71</w:t>
            </w:r>
          </w:p>
        </w:tc>
        <w:tc>
          <w:tcPr>
            <w:tcW w:w="4610" w:type="dxa"/>
            <w:tcBorders>
              <w:top w:val="single" w:color="000000" w:sz="4" w:space="0"/>
              <w:left w:val="single" w:color="000000" w:sz="4" w:space="0"/>
              <w:bottom w:val="single" w:color="000000" w:sz="4" w:space="0"/>
              <w:right w:val="nil"/>
            </w:tcBorders>
          </w:tcPr>
          <w:p w14:paraId="35938B04">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w:t>
            </w:r>
            <w:r>
              <w:rPr>
                <w:rFonts w:cs="Times New Roman"/>
                <w:sz w:val="28"/>
                <w:szCs w:val="28"/>
              </w:rPr>
              <w:t>«Клоун» из геометрических фигур. Подготовка деталей.</w:t>
            </w:r>
          </w:p>
        </w:tc>
        <w:tc>
          <w:tcPr>
            <w:tcW w:w="1233" w:type="dxa"/>
            <w:tcBorders>
              <w:top w:val="single" w:color="000000" w:sz="4" w:space="0"/>
              <w:left w:val="single" w:color="000000" w:sz="4" w:space="0"/>
              <w:bottom w:val="single" w:color="000000" w:sz="4" w:space="0"/>
              <w:right w:val="nil"/>
            </w:tcBorders>
          </w:tcPr>
          <w:p w14:paraId="1A6581E5">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03B8D13">
            <w:pPr>
              <w:spacing w:line="254" w:lineRule="auto"/>
              <w:rPr>
                <w:rFonts w:cs="Times New Roman"/>
                <w:sz w:val="28"/>
                <w:szCs w:val="28"/>
              </w:rPr>
            </w:pPr>
            <w:r>
              <w:rPr>
                <w:rFonts w:cs="Times New Roman"/>
                <w:sz w:val="28"/>
                <w:szCs w:val="28"/>
              </w:rPr>
              <w:t>22.10</w:t>
            </w:r>
          </w:p>
        </w:tc>
        <w:tc>
          <w:tcPr>
            <w:tcW w:w="1894" w:type="dxa"/>
            <w:tcBorders>
              <w:top w:val="single" w:color="000000" w:sz="4" w:space="0"/>
              <w:left w:val="single" w:color="000000" w:sz="4" w:space="0"/>
              <w:bottom w:val="single" w:color="000000" w:sz="4" w:space="0"/>
              <w:right w:val="single" w:color="000000" w:sz="4" w:space="0"/>
            </w:tcBorders>
          </w:tcPr>
          <w:p w14:paraId="3BF2DB71">
            <w:pPr>
              <w:suppressLineNumbers/>
              <w:snapToGrid w:val="0"/>
              <w:spacing w:line="276" w:lineRule="auto"/>
              <w:jc w:val="both"/>
              <w:rPr>
                <w:rFonts w:cs="Times New Roman"/>
                <w:sz w:val="28"/>
                <w:szCs w:val="28"/>
              </w:rPr>
            </w:pPr>
          </w:p>
        </w:tc>
      </w:tr>
      <w:tr w14:paraId="3BD971C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26B9DB1">
            <w:pPr>
              <w:suppressLineNumbers/>
              <w:spacing w:line="276" w:lineRule="auto"/>
              <w:jc w:val="both"/>
              <w:rPr>
                <w:rFonts w:cs="Times New Roman"/>
                <w:sz w:val="28"/>
                <w:szCs w:val="28"/>
              </w:rPr>
            </w:pPr>
            <w:r>
              <w:rPr>
                <w:rFonts w:cs="Times New Roman"/>
                <w:sz w:val="28"/>
                <w:szCs w:val="28"/>
              </w:rPr>
              <w:t>72</w:t>
            </w:r>
          </w:p>
        </w:tc>
        <w:tc>
          <w:tcPr>
            <w:tcW w:w="4610" w:type="dxa"/>
            <w:tcBorders>
              <w:top w:val="single" w:color="000000" w:sz="4" w:space="0"/>
              <w:left w:val="single" w:color="000000" w:sz="4" w:space="0"/>
              <w:bottom w:val="single" w:color="000000" w:sz="4" w:space="0"/>
              <w:right w:val="nil"/>
            </w:tcBorders>
          </w:tcPr>
          <w:p w14:paraId="110ACB84">
            <w:pPr>
              <w:suppressLineNumbers/>
              <w:spacing w:line="276" w:lineRule="auto"/>
              <w:jc w:val="both"/>
              <w:rPr>
                <w:rFonts w:cs="Times New Roman"/>
                <w:sz w:val="28"/>
                <w:szCs w:val="28"/>
              </w:rPr>
            </w:pPr>
            <w:r>
              <w:rPr>
                <w:rFonts w:cs="Times New Roman"/>
                <w:sz w:val="28"/>
                <w:szCs w:val="28"/>
              </w:rPr>
              <w:t>Бумага.</w:t>
            </w:r>
            <w:r>
              <w:rPr>
                <w:rFonts w:eastAsia="Times New Roman" w:cs="Times New Roman"/>
                <w:sz w:val="28"/>
                <w:szCs w:val="28"/>
              </w:rPr>
              <w:t xml:space="preserve"> «Клоун». </w:t>
            </w:r>
            <w:r>
              <w:rPr>
                <w:rFonts w:cs="Times New Roman"/>
                <w:sz w:val="28"/>
                <w:szCs w:val="28"/>
              </w:rPr>
              <w:t>Наклеивание деталей на картон.</w:t>
            </w:r>
          </w:p>
        </w:tc>
        <w:tc>
          <w:tcPr>
            <w:tcW w:w="1233" w:type="dxa"/>
            <w:tcBorders>
              <w:top w:val="single" w:color="000000" w:sz="4" w:space="0"/>
              <w:left w:val="single" w:color="000000" w:sz="4" w:space="0"/>
              <w:bottom w:val="single" w:color="000000" w:sz="4" w:space="0"/>
              <w:right w:val="nil"/>
            </w:tcBorders>
          </w:tcPr>
          <w:p w14:paraId="0DCC4E56">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6759698">
            <w:pPr>
              <w:spacing w:line="254" w:lineRule="auto"/>
              <w:rPr>
                <w:rFonts w:cs="Times New Roman"/>
                <w:sz w:val="28"/>
                <w:szCs w:val="28"/>
              </w:rPr>
            </w:pPr>
            <w:r>
              <w:rPr>
                <w:rFonts w:cs="Times New Roman"/>
                <w:sz w:val="28"/>
                <w:szCs w:val="28"/>
              </w:rPr>
              <w:t>22.10</w:t>
            </w:r>
          </w:p>
        </w:tc>
        <w:tc>
          <w:tcPr>
            <w:tcW w:w="1894" w:type="dxa"/>
            <w:tcBorders>
              <w:top w:val="single" w:color="000000" w:sz="4" w:space="0"/>
              <w:left w:val="single" w:color="000000" w:sz="4" w:space="0"/>
              <w:bottom w:val="single" w:color="000000" w:sz="4" w:space="0"/>
              <w:right w:val="single" w:color="000000" w:sz="4" w:space="0"/>
            </w:tcBorders>
          </w:tcPr>
          <w:p w14:paraId="4ED10147">
            <w:pPr>
              <w:suppressLineNumbers/>
              <w:snapToGrid w:val="0"/>
              <w:spacing w:line="276" w:lineRule="auto"/>
              <w:jc w:val="both"/>
              <w:rPr>
                <w:rFonts w:cs="Times New Roman"/>
                <w:sz w:val="28"/>
                <w:szCs w:val="28"/>
              </w:rPr>
            </w:pPr>
          </w:p>
        </w:tc>
      </w:tr>
      <w:tr w14:paraId="1BDA83C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9032F6D">
            <w:pPr>
              <w:suppressLineNumbers/>
              <w:spacing w:line="276" w:lineRule="auto"/>
              <w:jc w:val="both"/>
              <w:rPr>
                <w:rFonts w:cs="Times New Roman"/>
                <w:sz w:val="28"/>
                <w:szCs w:val="28"/>
              </w:rPr>
            </w:pPr>
            <w:r>
              <w:rPr>
                <w:rFonts w:cs="Times New Roman"/>
                <w:sz w:val="28"/>
                <w:szCs w:val="28"/>
              </w:rPr>
              <w:t>73</w:t>
            </w:r>
          </w:p>
        </w:tc>
        <w:tc>
          <w:tcPr>
            <w:tcW w:w="4610" w:type="dxa"/>
            <w:tcBorders>
              <w:top w:val="single" w:color="000000" w:sz="4" w:space="0"/>
              <w:left w:val="single" w:color="000000" w:sz="4" w:space="0"/>
              <w:bottom w:val="single" w:color="000000" w:sz="4" w:space="0"/>
              <w:right w:val="nil"/>
            </w:tcBorders>
          </w:tcPr>
          <w:p w14:paraId="0F77E036">
            <w:pPr>
              <w:spacing w:line="276" w:lineRule="auto"/>
              <w:jc w:val="both"/>
              <w:rPr>
                <w:rFonts w:cs="Times New Roman"/>
                <w:sz w:val="28"/>
                <w:szCs w:val="28"/>
              </w:rPr>
            </w:pPr>
            <w:r>
              <w:rPr>
                <w:rFonts w:cs="Times New Roman"/>
                <w:sz w:val="28"/>
                <w:szCs w:val="28"/>
              </w:rPr>
              <w:t>Садовый инвентарь, используемый осенью при работе.</w:t>
            </w:r>
          </w:p>
        </w:tc>
        <w:tc>
          <w:tcPr>
            <w:tcW w:w="1233" w:type="dxa"/>
            <w:tcBorders>
              <w:top w:val="single" w:color="000000" w:sz="4" w:space="0"/>
              <w:left w:val="single" w:color="000000" w:sz="4" w:space="0"/>
              <w:bottom w:val="single" w:color="000000" w:sz="4" w:space="0"/>
              <w:right w:val="nil"/>
            </w:tcBorders>
          </w:tcPr>
          <w:p w14:paraId="2D286A9B">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DC6FA16">
            <w:pPr>
              <w:spacing w:line="254" w:lineRule="auto"/>
              <w:rPr>
                <w:rFonts w:cs="Times New Roman"/>
                <w:sz w:val="28"/>
                <w:szCs w:val="28"/>
              </w:rPr>
            </w:pPr>
            <w:r>
              <w:rPr>
                <w:rFonts w:cs="Times New Roman"/>
                <w:sz w:val="28"/>
                <w:szCs w:val="28"/>
              </w:rPr>
              <w:t>23.10</w:t>
            </w:r>
          </w:p>
        </w:tc>
        <w:tc>
          <w:tcPr>
            <w:tcW w:w="1894" w:type="dxa"/>
            <w:tcBorders>
              <w:top w:val="single" w:color="000000" w:sz="4" w:space="0"/>
              <w:left w:val="single" w:color="000000" w:sz="4" w:space="0"/>
              <w:bottom w:val="single" w:color="000000" w:sz="4" w:space="0"/>
              <w:right w:val="single" w:color="000000" w:sz="4" w:space="0"/>
            </w:tcBorders>
          </w:tcPr>
          <w:p w14:paraId="54B986E0">
            <w:pPr>
              <w:suppressLineNumbers/>
              <w:snapToGrid w:val="0"/>
              <w:spacing w:line="276" w:lineRule="auto"/>
              <w:jc w:val="both"/>
              <w:rPr>
                <w:rFonts w:cs="Times New Roman"/>
                <w:sz w:val="28"/>
                <w:szCs w:val="28"/>
              </w:rPr>
            </w:pPr>
          </w:p>
        </w:tc>
      </w:tr>
      <w:tr w14:paraId="37A3503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1BFF84C">
            <w:pPr>
              <w:suppressLineNumbers/>
              <w:spacing w:line="276" w:lineRule="auto"/>
              <w:jc w:val="both"/>
              <w:rPr>
                <w:rFonts w:cs="Times New Roman"/>
                <w:i/>
                <w:sz w:val="28"/>
                <w:szCs w:val="28"/>
              </w:rPr>
            </w:pPr>
            <w:r>
              <w:rPr>
                <w:rFonts w:cs="Times New Roman"/>
                <w:sz w:val="28"/>
                <w:szCs w:val="28"/>
              </w:rPr>
              <w:t>74</w:t>
            </w:r>
          </w:p>
        </w:tc>
        <w:tc>
          <w:tcPr>
            <w:tcW w:w="4610" w:type="dxa"/>
            <w:tcBorders>
              <w:top w:val="single" w:color="000000" w:sz="4" w:space="0"/>
              <w:left w:val="single" w:color="000000" w:sz="4" w:space="0"/>
              <w:bottom w:val="single" w:color="000000" w:sz="4" w:space="0"/>
              <w:right w:val="nil"/>
            </w:tcBorders>
          </w:tcPr>
          <w:p w14:paraId="607BFB6D">
            <w:pPr>
              <w:snapToGrid w:val="0"/>
              <w:spacing w:line="276" w:lineRule="auto"/>
              <w:jc w:val="both"/>
              <w:rPr>
                <w:rFonts w:cs="Times New Roman"/>
                <w:sz w:val="28"/>
                <w:szCs w:val="28"/>
              </w:rPr>
            </w:pPr>
            <w:r>
              <w:rPr>
                <w:rFonts w:cs="Times New Roman"/>
                <w:i/>
                <w:sz w:val="28"/>
                <w:szCs w:val="28"/>
              </w:rPr>
              <w:t xml:space="preserve">Пр.р. </w:t>
            </w:r>
            <w:r>
              <w:rPr>
                <w:rFonts w:cs="Times New Roman"/>
                <w:sz w:val="28"/>
                <w:szCs w:val="28"/>
              </w:rPr>
              <w:t>Осенние работы: подметание дорожек</w:t>
            </w:r>
            <w:r>
              <w:rPr>
                <w:rFonts w:cs="Times New Roman"/>
                <w:i/>
                <w:sz w:val="28"/>
                <w:szCs w:val="28"/>
              </w:rPr>
              <w:t>.</w:t>
            </w:r>
          </w:p>
        </w:tc>
        <w:tc>
          <w:tcPr>
            <w:tcW w:w="1233" w:type="dxa"/>
            <w:tcBorders>
              <w:top w:val="single" w:color="000000" w:sz="4" w:space="0"/>
              <w:left w:val="single" w:color="000000" w:sz="4" w:space="0"/>
              <w:bottom w:val="single" w:color="000000" w:sz="4" w:space="0"/>
              <w:right w:val="nil"/>
            </w:tcBorders>
          </w:tcPr>
          <w:p w14:paraId="173BCA36">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03E7494">
            <w:pPr>
              <w:spacing w:line="254" w:lineRule="auto"/>
              <w:rPr>
                <w:rFonts w:cs="Times New Roman"/>
                <w:sz w:val="28"/>
                <w:szCs w:val="28"/>
              </w:rPr>
            </w:pPr>
            <w:r>
              <w:rPr>
                <w:rFonts w:cs="Times New Roman"/>
                <w:sz w:val="28"/>
                <w:szCs w:val="28"/>
              </w:rPr>
              <w:t>23.10</w:t>
            </w:r>
          </w:p>
        </w:tc>
        <w:tc>
          <w:tcPr>
            <w:tcW w:w="1894" w:type="dxa"/>
            <w:tcBorders>
              <w:top w:val="single" w:color="000000" w:sz="4" w:space="0"/>
              <w:left w:val="single" w:color="000000" w:sz="4" w:space="0"/>
              <w:bottom w:val="single" w:color="000000" w:sz="4" w:space="0"/>
              <w:right w:val="single" w:color="000000" w:sz="4" w:space="0"/>
            </w:tcBorders>
          </w:tcPr>
          <w:p w14:paraId="7C0429A8">
            <w:pPr>
              <w:suppressLineNumbers/>
              <w:snapToGrid w:val="0"/>
              <w:spacing w:line="276" w:lineRule="auto"/>
              <w:jc w:val="both"/>
              <w:rPr>
                <w:rFonts w:cs="Times New Roman"/>
                <w:sz w:val="28"/>
                <w:szCs w:val="28"/>
              </w:rPr>
            </w:pPr>
          </w:p>
        </w:tc>
      </w:tr>
      <w:tr w14:paraId="7E6652A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F83FADC">
            <w:pPr>
              <w:suppressLineNumbers/>
              <w:spacing w:line="276" w:lineRule="auto"/>
              <w:jc w:val="both"/>
              <w:rPr>
                <w:rFonts w:cs="Times New Roman"/>
                <w:i/>
                <w:sz w:val="28"/>
                <w:szCs w:val="28"/>
              </w:rPr>
            </w:pPr>
            <w:r>
              <w:rPr>
                <w:rFonts w:cs="Times New Roman"/>
                <w:sz w:val="28"/>
                <w:szCs w:val="28"/>
              </w:rPr>
              <w:t>75</w:t>
            </w:r>
          </w:p>
        </w:tc>
        <w:tc>
          <w:tcPr>
            <w:tcW w:w="4610" w:type="dxa"/>
            <w:tcBorders>
              <w:top w:val="single" w:color="000000" w:sz="4" w:space="0"/>
              <w:left w:val="single" w:color="000000" w:sz="4" w:space="0"/>
              <w:bottom w:val="single" w:color="000000" w:sz="4" w:space="0"/>
              <w:right w:val="nil"/>
            </w:tcBorders>
          </w:tcPr>
          <w:p w14:paraId="7D68CBE9">
            <w:pPr>
              <w:snapToGrid w:val="0"/>
              <w:spacing w:line="276" w:lineRule="auto"/>
              <w:jc w:val="both"/>
              <w:rPr>
                <w:rFonts w:cs="Times New Roman"/>
                <w:sz w:val="28"/>
                <w:szCs w:val="28"/>
              </w:rPr>
            </w:pPr>
            <w:r>
              <w:rPr>
                <w:rFonts w:cs="Times New Roman"/>
                <w:i/>
                <w:sz w:val="28"/>
                <w:szCs w:val="28"/>
              </w:rPr>
              <w:t>Пр.р.</w:t>
            </w:r>
            <w:r>
              <w:rPr>
                <w:rFonts w:cs="Times New Roman"/>
                <w:sz w:val="28"/>
                <w:szCs w:val="28"/>
              </w:rPr>
              <w:t xml:space="preserve"> Осенние работы: уборка листвы с газона; сбор и перенос листвы.</w:t>
            </w:r>
          </w:p>
        </w:tc>
        <w:tc>
          <w:tcPr>
            <w:tcW w:w="1233" w:type="dxa"/>
            <w:tcBorders>
              <w:top w:val="single" w:color="000000" w:sz="4" w:space="0"/>
              <w:left w:val="single" w:color="000000" w:sz="4" w:space="0"/>
              <w:bottom w:val="single" w:color="000000" w:sz="4" w:space="0"/>
              <w:right w:val="nil"/>
            </w:tcBorders>
          </w:tcPr>
          <w:p w14:paraId="29635647">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A2B266F">
            <w:pPr>
              <w:spacing w:line="254" w:lineRule="auto"/>
              <w:rPr>
                <w:rFonts w:cs="Times New Roman"/>
                <w:sz w:val="28"/>
                <w:szCs w:val="28"/>
              </w:rPr>
            </w:pPr>
            <w:r>
              <w:rPr>
                <w:rFonts w:cs="Times New Roman"/>
                <w:sz w:val="28"/>
                <w:szCs w:val="28"/>
              </w:rPr>
              <w:t>24.10</w:t>
            </w:r>
          </w:p>
        </w:tc>
        <w:tc>
          <w:tcPr>
            <w:tcW w:w="1894" w:type="dxa"/>
            <w:tcBorders>
              <w:top w:val="single" w:color="000000" w:sz="4" w:space="0"/>
              <w:left w:val="single" w:color="000000" w:sz="4" w:space="0"/>
              <w:bottom w:val="single" w:color="000000" w:sz="4" w:space="0"/>
              <w:right w:val="single" w:color="000000" w:sz="4" w:space="0"/>
            </w:tcBorders>
          </w:tcPr>
          <w:p w14:paraId="5FB3F710">
            <w:pPr>
              <w:suppressLineNumbers/>
              <w:snapToGrid w:val="0"/>
              <w:spacing w:line="276" w:lineRule="auto"/>
              <w:jc w:val="both"/>
              <w:rPr>
                <w:rFonts w:cs="Times New Roman"/>
                <w:sz w:val="28"/>
                <w:szCs w:val="28"/>
              </w:rPr>
            </w:pPr>
          </w:p>
        </w:tc>
      </w:tr>
      <w:tr w14:paraId="2B29985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D9362CB">
            <w:pPr>
              <w:suppressLineNumbers/>
              <w:spacing w:line="276" w:lineRule="auto"/>
              <w:jc w:val="both"/>
              <w:rPr>
                <w:rFonts w:cs="Times New Roman"/>
                <w:sz w:val="28"/>
                <w:szCs w:val="28"/>
              </w:rPr>
            </w:pPr>
            <w:r>
              <w:rPr>
                <w:rFonts w:cs="Times New Roman"/>
                <w:sz w:val="28"/>
                <w:szCs w:val="28"/>
              </w:rPr>
              <w:t>76</w:t>
            </w:r>
          </w:p>
        </w:tc>
        <w:tc>
          <w:tcPr>
            <w:tcW w:w="4610" w:type="dxa"/>
            <w:tcBorders>
              <w:top w:val="single" w:color="000000" w:sz="4" w:space="0"/>
              <w:left w:val="single" w:color="000000" w:sz="4" w:space="0"/>
              <w:bottom w:val="single" w:color="000000" w:sz="4" w:space="0"/>
              <w:right w:val="nil"/>
            </w:tcBorders>
          </w:tcPr>
          <w:p w14:paraId="4B286FE6">
            <w:pPr>
              <w:suppressLineNumbers/>
              <w:snapToGrid w:val="0"/>
              <w:spacing w:line="276" w:lineRule="auto"/>
              <w:jc w:val="both"/>
              <w:rPr>
                <w:rFonts w:cs="Times New Roman"/>
                <w:sz w:val="28"/>
                <w:szCs w:val="28"/>
              </w:rPr>
            </w:pPr>
            <w:r>
              <w:rPr>
                <w:rFonts w:cs="Times New Roman"/>
                <w:sz w:val="28"/>
                <w:szCs w:val="28"/>
              </w:rPr>
              <w:t>Бумага. «Летящие птички». Подготовка деталей из геометрических фигур.</w:t>
            </w:r>
          </w:p>
        </w:tc>
        <w:tc>
          <w:tcPr>
            <w:tcW w:w="1233" w:type="dxa"/>
            <w:tcBorders>
              <w:top w:val="single" w:color="000000" w:sz="4" w:space="0"/>
              <w:left w:val="single" w:color="000000" w:sz="4" w:space="0"/>
              <w:bottom w:val="single" w:color="000000" w:sz="4" w:space="0"/>
              <w:right w:val="nil"/>
            </w:tcBorders>
          </w:tcPr>
          <w:p w14:paraId="16272086">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21D2635">
            <w:pPr>
              <w:spacing w:line="254" w:lineRule="auto"/>
              <w:rPr>
                <w:rFonts w:cs="Times New Roman"/>
                <w:sz w:val="28"/>
                <w:szCs w:val="28"/>
              </w:rPr>
            </w:pPr>
            <w:r>
              <w:rPr>
                <w:rFonts w:cs="Times New Roman"/>
                <w:sz w:val="28"/>
                <w:szCs w:val="28"/>
              </w:rPr>
              <w:t>24.10</w:t>
            </w:r>
          </w:p>
        </w:tc>
        <w:tc>
          <w:tcPr>
            <w:tcW w:w="1894" w:type="dxa"/>
            <w:tcBorders>
              <w:top w:val="single" w:color="000000" w:sz="4" w:space="0"/>
              <w:left w:val="single" w:color="000000" w:sz="4" w:space="0"/>
              <w:bottom w:val="single" w:color="000000" w:sz="4" w:space="0"/>
              <w:right w:val="single" w:color="000000" w:sz="4" w:space="0"/>
            </w:tcBorders>
          </w:tcPr>
          <w:p w14:paraId="63D4EB8A">
            <w:pPr>
              <w:suppressLineNumbers/>
              <w:snapToGrid w:val="0"/>
              <w:spacing w:line="276" w:lineRule="auto"/>
              <w:jc w:val="both"/>
              <w:rPr>
                <w:rFonts w:cs="Times New Roman"/>
                <w:sz w:val="28"/>
                <w:szCs w:val="28"/>
              </w:rPr>
            </w:pPr>
          </w:p>
        </w:tc>
      </w:tr>
      <w:tr w14:paraId="21785CE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02D9787">
            <w:pPr>
              <w:suppressLineNumbers/>
              <w:spacing w:line="276" w:lineRule="auto"/>
              <w:jc w:val="both"/>
              <w:rPr>
                <w:rFonts w:cs="Times New Roman"/>
                <w:i/>
                <w:sz w:val="28"/>
                <w:szCs w:val="28"/>
              </w:rPr>
            </w:pPr>
            <w:r>
              <w:rPr>
                <w:rFonts w:cs="Times New Roman"/>
                <w:sz w:val="28"/>
                <w:szCs w:val="28"/>
              </w:rPr>
              <w:t>77</w:t>
            </w:r>
          </w:p>
        </w:tc>
        <w:tc>
          <w:tcPr>
            <w:tcW w:w="4610" w:type="dxa"/>
            <w:tcBorders>
              <w:top w:val="single" w:color="000000" w:sz="4" w:space="0"/>
              <w:left w:val="single" w:color="000000" w:sz="4" w:space="0"/>
              <w:bottom w:val="single" w:color="000000" w:sz="4" w:space="0"/>
              <w:right w:val="nil"/>
            </w:tcBorders>
          </w:tcPr>
          <w:p w14:paraId="523D5A62">
            <w:pPr>
              <w:suppressLineNumbers/>
              <w:spacing w:line="276" w:lineRule="auto"/>
              <w:jc w:val="both"/>
              <w:rPr>
                <w:rFonts w:cs="Times New Roman"/>
                <w:sz w:val="28"/>
                <w:szCs w:val="28"/>
              </w:rPr>
            </w:pPr>
            <w:r>
              <w:rPr>
                <w:rFonts w:cs="Times New Roman"/>
                <w:i/>
                <w:sz w:val="28"/>
                <w:szCs w:val="28"/>
              </w:rPr>
              <w:t>«Летящая птичка». Соединение и наклеивание деталей.</w:t>
            </w:r>
          </w:p>
        </w:tc>
        <w:tc>
          <w:tcPr>
            <w:tcW w:w="1233" w:type="dxa"/>
            <w:tcBorders>
              <w:top w:val="single" w:color="000000" w:sz="4" w:space="0"/>
              <w:left w:val="single" w:color="000000" w:sz="4" w:space="0"/>
              <w:bottom w:val="single" w:color="000000" w:sz="4" w:space="0"/>
              <w:right w:val="nil"/>
            </w:tcBorders>
          </w:tcPr>
          <w:p w14:paraId="042AF7E6">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8867887">
            <w:pPr>
              <w:spacing w:line="254" w:lineRule="auto"/>
              <w:rPr>
                <w:rFonts w:cs="Times New Roman"/>
                <w:sz w:val="28"/>
                <w:szCs w:val="28"/>
              </w:rPr>
            </w:pPr>
            <w:r>
              <w:rPr>
                <w:rFonts w:cs="Times New Roman"/>
                <w:sz w:val="28"/>
                <w:szCs w:val="28"/>
              </w:rPr>
              <w:t>25.10</w:t>
            </w:r>
          </w:p>
        </w:tc>
        <w:tc>
          <w:tcPr>
            <w:tcW w:w="1894" w:type="dxa"/>
            <w:tcBorders>
              <w:top w:val="single" w:color="000000" w:sz="4" w:space="0"/>
              <w:left w:val="single" w:color="000000" w:sz="4" w:space="0"/>
              <w:bottom w:val="single" w:color="000000" w:sz="4" w:space="0"/>
              <w:right w:val="single" w:color="000000" w:sz="4" w:space="0"/>
            </w:tcBorders>
          </w:tcPr>
          <w:p w14:paraId="0A077E60">
            <w:pPr>
              <w:suppressLineNumbers/>
              <w:snapToGrid w:val="0"/>
              <w:spacing w:line="276" w:lineRule="auto"/>
              <w:jc w:val="both"/>
              <w:rPr>
                <w:rFonts w:cs="Times New Roman"/>
                <w:sz w:val="28"/>
                <w:szCs w:val="28"/>
              </w:rPr>
            </w:pPr>
          </w:p>
        </w:tc>
      </w:tr>
      <w:tr w14:paraId="4235275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9B9CEFD">
            <w:pPr>
              <w:suppressLineNumbers/>
              <w:spacing w:line="276" w:lineRule="auto"/>
              <w:jc w:val="both"/>
              <w:rPr>
                <w:rFonts w:cs="Times New Roman"/>
                <w:sz w:val="28"/>
                <w:szCs w:val="28"/>
              </w:rPr>
            </w:pPr>
            <w:r>
              <w:rPr>
                <w:rFonts w:cs="Times New Roman"/>
                <w:sz w:val="28"/>
                <w:szCs w:val="28"/>
              </w:rPr>
              <w:t>78</w:t>
            </w:r>
          </w:p>
        </w:tc>
        <w:tc>
          <w:tcPr>
            <w:tcW w:w="4610" w:type="dxa"/>
            <w:tcBorders>
              <w:top w:val="single" w:color="000000" w:sz="4" w:space="0"/>
              <w:left w:val="single" w:color="000000" w:sz="4" w:space="0"/>
              <w:bottom w:val="single" w:color="000000" w:sz="4" w:space="0"/>
              <w:right w:val="nil"/>
            </w:tcBorders>
          </w:tcPr>
          <w:p w14:paraId="64923C91">
            <w:pPr>
              <w:suppressLineNumbers/>
              <w:spacing w:line="276" w:lineRule="auto"/>
              <w:jc w:val="both"/>
              <w:rPr>
                <w:rFonts w:cs="Times New Roman"/>
                <w:sz w:val="28"/>
                <w:szCs w:val="28"/>
              </w:rPr>
            </w:pPr>
            <w:r>
              <w:rPr>
                <w:rFonts w:cs="Times New Roman"/>
                <w:sz w:val="28"/>
                <w:szCs w:val="28"/>
              </w:rPr>
              <w:t>Бумага. Аппликация из отрывной бумаги «Мухомор». Подготовка деталей.</w:t>
            </w:r>
          </w:p>
        </w:tc>
        <w:tc>
          <w:tcPr>
            <w:tcW w:w="1233" w:type="dxa"/>
            <w:tcBorders>
              <w:top w:val="single" w:color="000000" w:sz="4" w:space="0"/>
              <w:left w:val="single" w:color="000000" w:sz="4" w:space="0"/>
              <w:bottom w:val="single" w:color="000000" w:sz="4" w:space="0"/>
              <w:right w:val="nil"/>
            </w:tcBorders>
          </w:tcPr>
          <w:p w14:paraId="52A5D735">
            <w:pPr>
              <w:spacing w:line="254"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9E20360">
            <w:pPr>
              <w:spacing w:line="254" w:lineRule="auto"/>
              <w:rPr>
                <w:rFonts w:cs="Times New Roman"/>
                <w:sz w:val="28"/>
                <w:szCs w:val="28"/>
              </w:rPr>
            </w:pPr>
            <w:r>
              <w:rPr>
                <w:rFonts w:cs="Times New Roman"/>
                <w:sz w:val="28"/>
                <w:szCs w:val="28"/>
              </w:rPr>
              <w:t>25.10</w:t>
            </w:r>
          </w:p>
        </w:tc>
        <w:tc>
          <w:tcPr>
            <w:tcW w:w="1894" w:type="dxa"/>
            <w:tcBorders>
              <w:top w:val="single" w:color="000000" w:sz="4" w:space="0"/>
              <w:left w:val="single" w:color="000000" w:sz="4" w:space="0"/>
              <w:bottom w:val="single" w:color="000000" w:sz="4" w:space="0"/>
              <w:right w:val="single" w:color="000000" w:sz="4" w:space="0"/>
            </w:tcBorders>
          </w:tcPr>
          <w:p w14:paraId="357BAE5F">
            <w:pPr>
              <w:suppressLineNumbers/>
              <w:snapToGrid w:val="0"/>
              <w:spacing w:line="276" w:lineRule="auto"/>
              <w:jc w:val="both"/>
              <w:rPr>
                <w:rFonts w:cs="Times New Roman"/>
                <w:sz w:val="28"/>
                <w:szCs w:val="28"/>
              </w:rPr>
            </w:pPr>
          </w:p>
        </w:tc>
      </w:tr>
      <w:tr w14:paraId="505978D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21C5C18">
            <w:pPr>
              <w:suppressLineNumbers/>
              <w:spacing w:line="276" w:lineRule="auto"/>
              <w:jc w:val="both"/>
              <w:rPr>
                <w:rFonts w:cs="Times New Roman"/>
                <w:sz w:val="28"/>
                <w:szCs w:val="28"/>
              </w:rPr>
            </w:pPr>
            <w:r>
              <w:rPr>
                <w:rFonts w:cs="Times New Roman"/>
                <w:sz w:val="28"/>
                <w:szCs w:val="28"/>
              </w:rPr>
              <w:t>79</w:t>
            </w:r>
          </w:p>
        </w:tc>
        <w:tc>
          <w:tcPr>
            <w:tcW w:w="4610" w:type="dxa"/>
            <w:tcBorders>
              <w:top w:val="single" w:color="000000" w:sz="4" w:space="0"/>
              <w:left w:val="single" w:color="000000" w:sz="4" w:space="0"/>
              <w:bottom w:val="single" w:color="000000" w:sz="4" w:space="0"/>
              <w:right w:val="nil"/>
            </w:tcBorders>
          </w:tcPr>
          <w:p w14:paraId="2966279B">
            <w:pPr>
              <w:suppressLineNumbers/>
              <w:spacing w:line="276" w:lineRule="auto"/>
              <w:jc w:val="both"/>
              <w:rPr>
                <w:rFonts w:cs="Times New Roman"/>
                <w:sz w:val="28"/>
                <w:szCs w:val="28"/>
              </w:rPr>
            </w:pPr>
            <w:r>
              <w:rPr>
                <w:rFonts w:cs="Times New Roman"/>
                <w:sz w:val="28"/>
                <w:szCs w:val="28"/>
              </w:rPr>
              <w:t>«Мухомор». Наклеивание деталей на картон.</w:t>
            </w:r>
          </w:p>
        </w:tc>
        <w:tc>
          <w:tcPr>
            <w:tcW w:w="1233" w:type="dxa"/>
            <w:tcBorders>
              <w:top w:val="single" w:color="000000" w:sz="4" w:space="0"/>
              <w:left w:val="single" w:color="000000" w:sz="4" w:space="0"/>
              <w:bottom w:val="single" w:color="000000" w:sz="4" w:space="0"/>
              <w:right w:val="nil"/>
            </w:tcBorders>
          </w:tcPr>
          <w:p w14:paraId="20E4B00E">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028088E">
            <w:pPr>
              <w:spacing w:line="254" w:lineRule="auto"/>
              <w:rPr>
                <w:rFonts w:cs="Times New Roman"/>
                <w:sz w:val="28"/>
                <w:szCs w:val="28"/>
              </w:rPr>
            </w:pPr>
            <w:r>
              <w:rPr>
                <w:rFonts w:cs="Times New Roman"/>
                <w:sz w:val="28"/>
                <w:szCs w:val="28"/>
              </w:rPr>
              <w:t>25.10</w:t>
            </w:r>
          </w:p>
        </w:tc>
        <w:tc>
          <w:tcPr>
            <w:tcW w:w="1894" w:type="dxa"/>
            <w:tcBorders>
              <w:top w:val="single" w:color="000000" w:sz="4" w:space="0"/>
              <w:left w:val="single" w:color="000000" w:sz="4" w:space="0"/>
              <w:bottom w:val="single" w:color="000000" w:sz="4" w:space="0"/>
              <w:right w:val="single" w:color="000000" w:sz="4" w:space="0"/>
            </w:tcBorders>
          </w:tcPr>
          <w:p w14:paraId="1EB6D1D0">
            <w:pPr>
              <w:suppressLineNumbers/>
              <w:snapToGrid w:val="0"/>
              <w:spacing w:line="276" w:lineRule="auto"/>
              <w:jc w:val="both"/>
              <w:rPr>
                <w:rFonts w:cs="Times New Roman"/>
                <w:sz w:val="28"/>
                <w:szCs w:val="28"/>
              </w:rPr>
            </w:pPr>
          </w:p>
        </w:tc>
      </w:tr>
      <w:tr w14:paraId="7A5C05D0">
        <w:tblPrEx>
          <w:tblCellMar>
            <w:top w:w="0" w:type="dxa"/>
            <w:left w:w="108" w:type="dxa"/>
            <w:bottom w:w="0" w:type="dxa"/>
            <w:right w:w="108" w:type="dxa"/>
          </w:tblCellMar>
        </w:tblPrEx>
        <w:tc>
          <w:tcPr>
            <w:tcW w:w="798" w:type="dxa"/>
            <w:tcBorders>
              <w:top w:val="single" w:color="000000" w:sz="4" w:space="0"/>
              <w:left w:val="single" w:color="000000" w:sz="4" w:space="0"/>
              <w:bottom w:val="nil"/>
              <w:right w:val="nil"/>
            </w:tcBorders>
          </w:tcPr>
          <w:p w14:paraId="5CD28441">
            <w:pPr>
              <w:suppressLineNumbers/>
              <w:spacing w:line="276" w:lineRule="auto"/>
              <w:jc w:val="both"/>
              <w:rPr>
                <w:rFonts w:cs="Times New Roman"/>
                <w:sz w:val="28"/>
                <w:szCs w:val="28"/>
              </w:rPr>
            </w:pPr>
            <w:r>
              <w:rPr>
                <w:rFonts w:cs="Times New Roman"/>
                <w:sz w:val="28"/>
                <w:szCs w:val="28"/>
              </w:rPr>
              <w:t>80</w:t>
            </w:r>
          </w:p>
        </w:tc>
        <w:tc>
          <w:tcPr>
            <w:tcW w:w="4610" w:type="dxa"/>
            <w:tcBorders>
              <w:top w:val="single" w:color="000000" w:sz="4" w:space="0"/>
              <w:left w:val="single" w:color="000000" w:sz="4" w:space="0"/>
              <w:bottom w:val="nil"/>
              <w:right w:val="nil"/>
            </w:tcBorders>
          </w:tcPr>
          <w:p w14:paraId="7B729404">
            <w:pPr>
              <w:spacing w:line="100" w:lineRule="atLeast"/>
              <w:jc w:val="both"/>
              <w:rPr>
                <w:rFonts w:cs="Times New Roman"/>
                <w:sz w:val="28"/>
                <w:szCs w:val="28"/>
              </w:rPr>
            </w:pPr>
            <w:r>
              <w:rPr>
                <w:rFonts w:cs="Times New Roman"/>
                <w:sz w:val="28"/>
                <w:szCs w:val="28"/>
              </w:rPr>
              <w:t>Нитки. Свойства из ниток. Изделия из ниток.</w:t>
            </w:r>
          </w:p>
        </w:tc>
        <w:tc>
          <w:tcPr>
            <w:tcW w:w="1233" w:type="dxa"/>
            <w:tcBorders>
              <w:top w:val="single" w:color="000000" w:sz="4" w:space="0"/>
              <w:left w:val="single" w:color="000000" w:sz="4" w:space="0"/>
              <w:bottom w:val="nil"/>
              <w:right w:val="nil"/>
            </w:tcBorders>
          </w:tcPr>
          <w:p w14:paraId="5385F040">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nil"/>
              <w:right w:val="nil"/>
            </w:tcBorders>
          </w:tcPr>
          <w:p w14:paraId="2DBB1521">
            <w:pPr>
              <w:spacing w:line="254" w:lineRule="auto"/>
              <w:rPr>
                <w:rFonts w:cs="Times New Roman"/>
                <w:sz w:val="28"/>
                <w:szCs w:val="28"/>
              </w:rPr>
            </w:pPr>
            <w:r>
              <w:rPr>
                <w:rFonts w:cs="Times New Roman"/>
                <w:sz w:val="28"/>
                <w:szCs w:val="28"/>
              </w:rPr>
              <w:t>05.11</w:t>
            </w:r>
          </w:p>
        </w:tc>
        <w:tc>
          <w:tcPr>
            <w:tcW w:w="1894" w:type="dxa"/>
            <w:tcBorders>
              <w:top w:val="single" w:color="000000" w:sz="4" w:space="0"/>
              <w:left w:val="single" w:color="000000" w:sz="4" w:space="0"/>
              <w:bottom w:val="nil"/>
              <w:right w:val="single" w:color="000000" w:sz="4" w:space="0"/>
            </w:tcBorders>
          </w:tcPr>
          <w:p w14:paraId="2E4286C0">
            <w:pPr>
              <w:suppressLineNumbers/>
              <w:snapToGrid w:val="0"/>
              <w:spacing w:line="276" w:lineRule="auto"/>
              <w:jc w:val="both"/>
              <w:rPr>
                <w:rFonts w:cs="Times New Roman"/>
                <w:sz w:val="28"/>
                <w:szCs w:val="28"/>
              </w:rPr>
            </w:pPr>
          </w:p>
        </w:tc>
      </w:tr>
      <w:tr w14:paraId="22737D10">
        <w:tblPrEx>
          <w:tblCellMar>
            <w:top w:w="0" w:type="dxa"/>
            <w:left w:w="108" w:type="dxa"/>
            <w:bottom w:w="0" w:type="dxa"/>
            <w:right w:w="108" w:type="dxa"/>
          </w:tblCellMar>
        </w:tblPrEx>
        <w:tc>
          <w:tcPr>
            <w:tcW w:w="798" w:type="dxa"/>
            <w:tcBorders>
              <w:top w:val="nil"/>
              <w:left w:val="single" w:color="000000" w:sz="4" w:space="0"/>
              <w:bottom w:val="single" w:color="000000" w:sz="4" w:space="0"/>
              <w:right w:val="nil"/>
            </w:tcBorders>
          </w:tcPr>
          <w:p w14:paraId="2ACE57E6">
            <w:pPr>
              <w:suppressLineNumbers/>
              <w:spacing w:line="276" w:lineRule="auto"/>
              <w:jc w:val="both"/>
              <w:rPr>
                <w:rFonts w:cs="Times New Roman"/>
                <w:sz w:val="28"/>
                <w:szCs w:val="28"/>
              </w:rPr>
            </w:pPr>
            <w:r>
              <w:rPr>
                <w:rFonts w:cs="Times New Roman"/>
                <w:sz w:val="28"/>
                <w:szCs w:val="28"/>
              </w:rPr>
              <w:t>81</w:t>
            </w:r>
          </w:p>
        </w:tc>
        <w:tc>
          <w:tcPr>
            <w:tcW w:w="4610" w:type="dxa"/>
            <w:tcBorders>
              <w:top w:val="nil"/>
              <w:left w:val="single" w:color="000000" w:sz="4" w:space="0"/>
              <w:bottom w:val="single" w:color="000000" w:sz="4" w:space="0"/>
              <w:right w:val="nil"/>
            </w:tcBorders>
          </w:tcPr>
          <w:p w14:paraId="10B3B22E">
            <w:pPr>
              <w:spacing w:line="100" w:lineRule="atLeast"/>
              <w:jc w:val="both"/>
              <w:rPr>
                <w:rFonts w:cs="Times New Roman"/>
                <w:sz w:val="28"/>
                <w:szCs w:val="28"/>
              </w:rPr>
            </w:pPr>
            <w:r>
              <w:rPr>
                <w:rFonts w:cs="Times New Roman"/>
                <w:sz w:val="28"/>
                <w:szCs w:val="28"/>
              </w:rPr>
              <w:t>Нитки. Плетение косички из трех жгутов.</w:t>
            </w:r>
          </w:p>
        </w:tc>
        <w:tc>
          <w:tcPr>
            <w:tcW w:w="1233" w:type="dxa"/>
            <w:tcBorders>
              <w:top w:val="nil"/>
              <w:left w:val="single" w:color="000000" w:sz="4" w:space="0"/>
              <w:bottom w:val="single" w:color="000000" w:sz="4" w:space="0"/>
              <w:right w:val="nil"/>
            </w:tcBorders>
          </w:tcPr>
          <w:p w14:paraId="381FAA89">
            <w:pPr>
              <w:spacing w:line="276" w:lineRule="auto"/>
              <w:jc w:val="both"/>
              <w:rPr>
                <w:rFonts w:cs="Times New Roman"/>
                <w:sz w:val="28"/>
                <w:szCs w:val="28"/>
              </w:rPr>
            </w:pPr>
            <w:r>
              <w:rPr>
                <w:rFonts w:cs="Times New Roman"/>
                <w:sz w:val="28"/>
                <w:szCs w:val="28"/>
              </w:rPr>
              <w:t>1 ч</w:t>
            </w:r>
          </w:p>
        </w:tc>
        <w:tc>
          <w:tcPr>
            <w:tcW w:w="1200" w:type="dxa"/>
            <w:tcBorders>
              <w:top w:val="nil"/>
              <w:left w:val="single" w:color="000000" w:sz="4" w:space="0"/>
              <w:bottom w:val="single" w:color="000000" w:sz="4" w:space="0"/>
              <w:right w:val="nil"/>
            </w:tcBorders>
          </w:tcPr>
          <w:p w14:paraId="1CFE8DB5">
            <w:pPr>
              <w:spacing w:line="254" w:lineRule="auto"/>
              <w:rPr>
                <w:rFonts w:cs="Times New Roman"/>
                <w:sz w:val="28"/>
                <w:szCs w:val="28"/>
              </w:rPr>
            </w:pPr>
          </w:p>
        </w:tc>
        <w:tc>
          <w:tcPr>
            <w:tcW w:w="1894" w:type="dxa"/>
            <w:tcBorders>
              <w:top w:val="nil"/>
              <w:left w:val="single" w:color="000000" w:sz="4" w:space="0"/>
              <w:bottom w:val="single" w:color="000000" w:sz="4" w:space="0"/>
              <w:right w:val="single" w:color="000000" w:sz="4" w:space="0"/>
            </w:tcBorders>
          </w:tcPr>
          <w:p w14:paraId="6A55D043">
            <w:pPr>
              <w:suppressLineNumbers/>
              <w:snapToGrid w:val="0"/>
              <w:spacing w:line="276" w:lineRule="auto"/>
              <w:jc w:val="both"/>
              <w:rPr>
                <w:rFonts w:cs="Times New Roman"/>
                <w:sz w:val="28"/>
                <w:szCs w:val="28"/>
              </w:rPr>
            </w:pPr>
          </w:p>
        </w:tc>
      </w:tr>
      <w:tr w14:paraId="4BD63993">
        <w:tblPrEx>
          <w:tblCellMar>
            <w:top w:w="0" w:type="dxa"/>
            <w:left w:w="108" w:type="dxa"/>
            <w:bottom w:w="0" w:type="dxa"/>
            <w:right w:w="108" w:type="dxa"/>
          </w:tblCellMar>
        </w:tblPrEx>
        <w:tc>
          <w:tcPr>
            <w:tcW w:w="798" w:type="dxa"/>
            <w:tcBorders>
              <w:top w:val="single" w:color="000000" w:sz="4" w:space="0"/>
              <w:left w:val="single" w:color="000000" w:sz="4" w:space="0"/>
              <w:bottom w:val="nil"/>
              <w:right w:val="nil"/>
            </w:tcBorders>
          </w:tcPr>
          <w:p w14:paraId="40891BDD">
            <w:pPr>
              <w:suppressLineNumbers/>
              <w:spacing w:line="276" w:lineRule="auto"/>
              <w:jc w:val="both"/>
              <w:rPr>
                <w:rFonts w:cs="Times New Roman"/>
                <w:sz w:val="28"/>
                <w:szCs w:val="28"/>
              </w:rPr>
            </w:pPr>
            <w:r>
              <w:rPr>
                <w:rFonts w:cs="Times New Roman"/>
                <w:sz w:val="28"/>
                <w:szCs w:val="28"/>
              </w:rPr>
              <w:t>82</w:t>
            </w:r>
          </w:p>
        </w:tc>
        <w:tc>
          <w:tcPr>
            <w:tcW w:w="4610" w:type="dxa"/>
            <w:tcBorders>
              <w:top w:val="single" w:color="000000" w:sz="4" w:space="0"/>
              <w:left w:val="single" w:color="000000" w:sz="4" w:space="0"/>
              <w:bottom w:val="nil"/>
              <w:right w:val="nil"/>
            </w:tcBorders>
          </w:tcPr>
          <w:p w14:paraId="567BA48D">
            <w:pPr>
              <w:spacing w:line="100" w:lineRule="atLeast"/>
              <w:jc w:val="both"/>
              <w:rPr>
                <w:rFonts w:cs="Times New Roman"/>
                <w:sz w:val="28"/>
                <w:szCs w:val="28"/>
              </w:rPr>
            </w:pPr>
            <w:r>
              <w:rPr>
                <w:rFonts w:cs="Times New Roman"/>
                <w:sz w:val="28"/>
                <w:szCs w:val="28"/>
              </w:rPr>
              <w:t>Иголка. Вдевание нитки в иголку, завязывание узелка.</w:t>
            </w:r>
          </w:p>
        </w:tc>
        <w:tc>
          <w:tcPr>
            <w:tcW w:w="1233" w:type="dxa"/>
            <w:tcBorders>
              <w:top w:val="single" w:color="000000" w:sz="4" w:space="0"/>
              <w:left w:val="single" w:color="000000" w:sz="4" w:space="0"/>
              <w:bottom w:val="nil"/>
              <w:right w:val="nil"/>
            </w:tcBorders>
          </w:tcPr>
          <w:p w14:paraId="43FE3FF7">
            <w:pPr>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nil"/>
              <w:right w:val="nil"/>
            </w:tcBorders>
          </w:tcPr>
          <w:p w14:paraId="4387B9B6">
            <w:pPr>
              <w:spacing w:line="254" w:lineRule="auto"/>
              <w:rPr>
                <w:rFonts w:cs="Times New Roman"/>
                <w:sz w:val="28"/>
                <w:szCs w:val="28"/>
              </w:rPr>
            </w:pPr>
            <w:r>
              <w:rPr>
                <w:rFonts w:cs="Times New Roman"/>
                <w:sz w:val="28"/>
                <w:szCs w:val="28"/>
              </w:rPr>
              <w:t>06.11</w:t>
            </w:r>
          </w:p>
        </w:tc>
        <w:tc>
          <w:tcPr>
            <w:tcW w:w="1894" w:type="dxa"/>
            <w:tcBorders>
              <w:top w:val="single" w:color="000000" w:sz="4" w:space="0"/>
              <w:left w:val="single" w:color="000000" w:sz="4" w:space="0"/>
              <w:bottom w:val="nil"/>
              <w:right w:val="single" w:color="000000" w:sz="4" w:space="0"/>
            </w:tcBorders>
          </w:tcPr>
          <w:p w14:paraId="13A0FDF4">
            <w:pPr>
              <w:suppressLineNumbers/>
              <w:snapToGrid w:val="0"/>
              <w:spacing w:line="276" w:lineRule="auto"/>
              <w:jc w:val="both"/>
              <w:rPr>
                <w:rFonts w:cs="Times New Roman"/>
                <w:sz w:val="28"/>
                <w:szCs w:val="28"/>
              </w:rPr>
            </w:pPr>
          </w:p>
        </w:tc>
      </w:tr>
      <w:tr w14:paraId="07A83C54">
        <w:tblPrEx>
          <w:tblCellMar>
            <w:top w:w="0" w:type="dxa"/>
            <w:left w:w="108" w:type="dxa"/>
            <w:bottom w:w="0" w:type="dxa"/>
            <w:right w:w="108" w:type="dxa"/>
          </w:tblCellMar>
        </w:tblPrEx>
        <w:tc>
          <w:tcPr>
            <w:tcW w:w="798" w:type="dxa"/>
            <w:tcBorders>
              <w:top w:val="nil"/>
              <w:left w:val="single" w:color="000000" w:sz="4" w:space="0"/>
              <w:bottom w:val="single" w:color="000000" w:sz="4" w:space="0"/>
              <w:right w:val="nil"/>
            </w:tcBorders>
          </w:tcPr>
          <w:p w14:paraId="3DD8F7D3">
            <w:pPr>
              <w:suppressLineNumbers/>
              <w:spacing w:line="276" w:lineRule="auto"/>
              <w:jc w:val="both"/>
              <w:rPr>
                <w:rFonts w:cs="Times New Roman"/>
                <w:sz w:val="28"/>
                <w:szCs w:val="28"/>
              </w:rPr>
            </w:pPr>
            <w:r>
              <w:rPr>
                <w:rFonts w:cs="Times New Roman"/>
                <w:sz w:val="28"/>
                <w:szCs w:val="28"/>
              </w:rPr>
              <w:t>83</w:t>
            </w:r>
          </w:p>
        </w:tc>
        <w:tc>
          <w:tcPr>
            <w:tcW w:w="4610" w:type="dxa"/>
            <w:tcBorders>
              <w:top w:val="nil"/>
              <w:left w:val="single" w:color="000000" w:sz="4" w:space="0"/>
              <w:bottom w:val="single" w:color="000000" w:sz="4" w:space="0"/>
              <w:right w:val="nil"/>
            </w:tcBorders>
          </w:tcPr>
          <w:p w14:paraId="56C04EFD">
            <w:pPr>
              <w:spacing w:line="100" w:lineRule="atLeast"/>
              <w:jc w:val="both"/>
              <w:rPr>
                <w:rFonts w:cs="Times New Roman"/>
                <w:sz w:val="28"/>
                <w:szCs w:val="28"/>
              </w:rPr>
            </w:pPr>
            <w:r>
              <w:rPr>
                <w:rFonts w:cs="Times New Roman"/>
                <w:sz w:val="28"/>
                <w:szCs w:val="28"/>
              </w:rPr>
              <w:t xml:space="preserve">Шов «игла вверх – вниз» в полоске плотной бумаги. </w:t>
            </w:r>
          </w:p>
        </w:tc>
        <w:tc>
          <w:tcPr>
            <w:tcW w:w="1233" w:type="dxa"/>
            <w:tcBorders>
              <w:top w:val="nil"/>
              <w:left w:val="single" w:color="000000" w:sz="4" w:space="0"/>
              <w:bottom w:val="single" w:color="000000" w:sz="4" w:space="0"/>
              <w:right w:val="nil"/>
            </w:tcBorders>
          </w:tcPr>
          <w:p w14:paraId="49002770">
            <w:pPr>
              <w:spacing w:line="276" w:lineRule="auto"/>
              <w:jc w:val="both"/>
              <w:rPr>
                <w:rFonts w:cs="Times New Roman"/>
                <w:sz w:val="28"/>
                <w:szCs w:val="28"/>
              </w:rPr>
            </w:pPr>
            <w:r>
              <w:rPr>
                <w:rFonts w:cs="Times New Roman"/>
                <w:sz w:val="28"/>
                <w:szCs w:val="28"/>
              </w:rPr>
              <w:t>1 ч</w:t>
            </w:r>
          </w:p>
        </w:tc>
        <w:tc>
          <w:tcPr>
            <w:tcW w:w="1200" w:type="dxa"/>
            <w:tcBorders>
              <w:top w:val="nil"/>
              <w:left w:val="single" w:color="000000" w:sz="4" w:space="0"/>
              <w:bottom w:val="single" w:color="000000" w:sz="4" w:space="0"/>
              <w:right w:val="nil"/>
            </w:tcBorders>
          </w:tcPr>
          <w:p w14:paraId="74CBB588">
            <w:pPr>
              <w:suppressLineNumbers/>
              <w:snapToGrid w:val="0"/>
              <w:spacing w:line="276" w:lineRule="auto"/>
              <w:jc w:val="both"/>
              <w:rPr>
                <w:rFonts w:cs="Times New Roman"/>
                <w:sz w:val="28"/>
                <w:szCs w:val="28"/>
              </w:rPr>
            </w:pPr>
          </w:p>
        </w:tc>
        <w:tc>
          <w:tcPr>
            <w:tcW w:w="1894" w:type="dxa"/>
            <w:tcBorders>
              <w:top w:val="nil"/>
              <w:left w:val="single" w:color="000000" w:sz="4" w:space="0"/>
              <w:bottom w:val="single" w:color="000000" w:sz="4" w:space="0"/>
              <w:right w:val="single" w:color="000000" w:sz="4" w:space="0"/>
            </w:tcBorders>
          </w:tcPr>
          <w:p w14:paraId="2C1B0987">
            <w:pPr>
              <w:suppressLineNumbers/>
              <w:snapToGrid w:val="0"/>
              <w:spacing w:line="276" w:lineRule="auto"/>
              <w:jc w:val="both"/>
            </w:pPr>
          </w:p>
        </w:tc>
      </w:tr>
      <w:tr w14:paraId="3B7D4B5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B25A80B">
            <w:pPr>
              <w:suppressLineNumbers/>
              <w:spacing w:line="276" w:lineRule="auto"/>
              <w:jc w:val="both"/>
              <w:rPr>
                <w:rFonts w:cs="Times New Roman"/>
                <w:sz w:val="28"/>
                <w:szCs w:val="28"/>
              </w:rPr>
            </w:pPr>
            <w:r>
              <w:rPr>
                <w:rFonts w:cs="Times New Roman"/>
                <w:sz w:val="28"/>
                <w:szCs w:val="28"/>
              </w:rPr>
              <w:t>84</w:t>
            </w:r>
          </w:p>
        </w:tc>
        <w:tc>
          <w:tcPr>
            <w:tcW w:w="4610" w:type="dxa"/>
            <w:vMerge w:val="restart"/>
            <w:tcBorders>
              <w:top w:val="single" w:color="000000" w:sz="4" w:space="0"/>
              <w:left w:val="single" w:color="000000" w:sz="4" w:space="0"/>
              <w:bottom w:val="single" w:color="000000" w:sz="4" w:space="0"/>
              <w:right w:val="nil"/>
            </w:tcBorders>
          </w:tcPr>
          <w:p w14:paraId="60CAC158">
            <w:pPr>
              <w:spacing w:line="100" w:lineRule="atLeast"/>
              <w:jc w:val="both"/>
              <w:rPr>
                <w:rFonts w:cs="Times New Roman"/>
                <w:sz w:val="28"/>
                <w:szCs w:val="28"/>
              </w:rPr>
            </w:pPr>
            <w:r>
              <w:rPr>
                <w:rFonts w:cs="Times New Roman"/>
                <w:sz w:val="28"/>
                <w:szCs w:val="28"/>
              </w:rPr>
              <w:t>Шов «игла вверх – вниз» на отрезе ткани.</w:t>
            </w:r>
          </w:p>
          <w:p w14:paraId="24D46C17">
            <w:pPr>
              <w:spacing w:line="100" w:lineRule="atLeast"/>
              <w:jc w:val="both"/>
              <w:rPr>
                <w:rFonts w:cs="Times New Roman"/>
                <w:sz w:val="28"/>
                <w:szCs w:val="28"/>
              </w:rPr>
            </w:pPr>
            <w:r>
              <w:rPr>
                <w:rFonts w:cs="Times New Roman"/>
                <w:sz w:val="28"/>
                <w:szCs w:val="28"/>
              </w:rPr>
              <w:t>Пришивание пуговиц с двумя отверстиями. Этапы работы.</w:t>
            </w:r>
          </w:p>
        </w:tc>
        <w:tc>
          <w:tcPr>
            <w:tcW w:w="1233" w:type="dxa"/>
            <w:vMerge w:val="restart"/>
            <w:tcBorders>
              <w:top w:val="single" w:color="000000" w:sz="4" w:space="0"/>
              <w:left w:val="single" w:color="000000" w:sz="4" w:space="0"/>
              <w:bottom w:val="single" w:color="000000" w:sz="4" w:space="0"/>
              <w:right w:val="nil"/>
            </w:tcBorders>
          </w:tcPr>
          <w:p w14:paraId="34BC521C">
            <w:pPr>
              <w:spacing w:line="276" w:lineRule="auto"/>
              <w:jc w:val="both"/>
              <w:rPr>
                <w:rFonts w:cs="Times New Roman"/>
                <w:sz w:val="28"/>
                <w:szCs w:val="28"/>
              </w:rPr>
            </w:pPr>
            <w:r>
              <w:rPr>
                <w:rFonts w:cs="Times New Roman"/>
                <w:sz w:val="28"/>
                <w:szCs w:val="28"/>
              </w:rPr>
              <w:t>1 ч</w:t>
            </w:r>
          </w:p>
          <w:p w14:paraId="5F6B3541">
            <w:pPr>
              <w:spacing w:line="276" w:lineRule="auto"/>
              <w:jc w:val="both"/>
              <w:rPr>
                <w:rFonts w:cs="Times New Roman"/>
                <w:sz w:val="28"/>
                <w:szCs w:val="28"/>
              </w:rPr>
            </w:pPr>
            <w:r>
              <w:rPr>
                <w:rFonts w:cs="Times New Roman"/>
                <w:sz w:val="28"/>
                <w:szCs w:val="28"/>
              </w:rPr>
              <w:t>1 ч</w:t>
            </w:r>
          </w:p>
        </w:tc>
        <w:tc>
          <w:tcPr>
            <w:tcW w:w="1200" w:type="dxa"/>
            <w:vMerge w:val="restart"/>
            <w:tcBorders>
              <w:top w:val="single" w:color="000000" w:sz="4" w:space="0"/>
              <w:left w:val="single" w:color="000000" w:sz="4" w:space="0"/>
              <w:bottom w:val="single" w:color="000000" w:sz="4" w:space="0"/>
              <w:right w:val="nil"/>
            </w:tcBorders>
          </w:tcPr>
          <w:p w14:paraId="14352256">
            <w:pPr>
              <w:suppressLineNumbers/>
              <w:snapToGrid w:val="0"/>
              <w:spacing w:line="276" w:lineRule="auto"/>
              <w:jc w:val="both"/>
              <w:rPr>
                <w:sz w:val="28"/>
                <w:szCs w:val="28"/>
              </w:rPr>
            </w:pPr>
            <w:r>
              <w:rPr>
                <w:sz w:val="28"/>
                <w:szCs w:val="28"/>
              </w:rPr>
              <w:t>06.11</w:t>
            </w:r>
          </w:p>
        </w:tc>
        <w:tc>
          <w:tcPr>
            <w:tcW w:w="1894" w:type="dxa"/>
            <w:vMerge w:val="restart"/>
            <w:tcBorders>
              <w:top w:val="single" w:color="000000" w:sz="4" w:space="0"/>
              <w:left w:val="single" w:color="000000" w:sz="4" w:space="0"/>
              <w:bottom w:val="single" w:color="000000" w:sz="4" w:space="0"/>
              <w:right w:val="single" w:color="000000" w:sz="4" w:space="0"/>
            </w:tcBorders>
          </w:tcPr>
          <w:p w14:paraId="00DBA8E2">
            <w:pPr>
              <w:spacing w:line="254" w:lineRule="auto"/>
            </w:pPr>
          </w:p>
        </w:tc>
      </w:tr>
      <w:tr w14:paraId="5B30A06E">
        <w:tblPrEx>
          <w:tblCellMar>
            <w:top w:w="0" w:type="dxa"/>
            <w:left w:w="108" w:type="dxa"/>
            <w:bottom w:w="0" w:type="dxa"/>
            <w:right w:w="108" w:type="dxa"/>
          </w:tblCellMar>
        </w:tblPrEx>
        <w:tc>
          <w:tcPr>
            <w:tcW w:w="798" w:type="dxa"/>
            <w:tcBorders>
              <w:top w:val="nil"/>
              <w:left w:val="single" w:color="000000" w:sz="4" w:space="0"/>
              <w:bottom w:val="single" w:color="000000" w:sz="4" w:space="0"/>
              <w:right w:val="nil"/>
            </w:tcBorders>
          </w:tcPr>
          <w:p w14:paraId="5176BFD6">
            <w:pPr>
              <w:suppressLineNumbers/>
              <w:spacing w:line="276" w:lineRule="auto"/>
              <w:jc w:val="both"/>
              <w:rPr>
                <w:rFonts w:cs="Times New Roman"/>
                <w:sz w:val="28"/>
                <w:szCs w:val="28"/>
              </w:rPr>
            </w:pPr>
            <w:r>
              <w:rPr>
                <w:rFonts w:cs="Times New Roman"/>
                <w:sz w:val="28"/>
                <w:szCs w:val="28"/>
              </w:rPr>
              <w:t>85</w:t>
            </w:r>
          </w:p>
        </w:tc>
        <w:tc>
          <w:tcPr>
            <w:tcW w:w="4610" w:type="dxa"/>
            <w:vMerge w:val="continue"/>
            <w:tcBorders>
              <w:top w:val="single" w:color="000000" w:sz="4" w:space="0"/>
              <w:left w:val="single" w:color="000000" w:sz="4" w:space="0"/>
              <w:bottom w:val="single" w:color="000000" w:sz="4" w:space="0"/>
              <w:right w:val="nil"/>
            </w:tcBorders>
            <w:vAlign w:val="center"/>
          </w:tcPr>
          <w:p w14:paraId="661A6B78">
            <w:pPr>
              <w:suppressAutoHyphens w:val="0"/>
              <w:spacing w:line="256" w:lineRule="auto"/>
              <w:rPr>
                <w:rFonts w:cs="Times New Roman"/>
                <w:sz w:val="28"/>
                <w:szCs w:val="28"/>
              </w:rPr>
            </w:pPr>
          </w:p>
        </w:tc>
        <w:tc>
          <w:tcPr>
            <w:tcW w:w="1233" w:type="dxa"/>
            <w:vMerge w:val="continue"/>
            <w:tcBorders>
              <w:top w:val="single" w:color="000000" w:sz="4" w:space="0"/>
              <w:left w:val="single" w:color="000000" w:sz="4" w:space="0"/>
              <w:bottom w:val="single" w:color="000000" w:sz="4" w:space="0"/>
              <w:right w:val="nil"/>
            </w:tcBorders>
            <w:vAlign w:val="center"/>
          </w:tcPr>
          <w:p w14:paraId="05C046AE">
            <w:pPr>
              <w:suppressAutoHyphens w:val="0"/>
              <w:spacing w:line="256" w:lineRule="auto"/>
              <w:rPr>
                <w:rFonts w:cs="Times New Roman"/>
                <w:sz w:val="28"/>
                <w:szCs w:val="28"/>
              </w:rPr>
            </w:pPr>
          </w:p>
        </w:tc>
        <w:tc>
          <w:tcPr>
            <w:tcW w:w="1200" w:type="dxa"/>
            <w:vMerge w:val="continue"/>
            <w:tcBorders>
              <w:top w:val="single" w:color="000000" w:sz="4" w:space="0"/>
              <w:left w:val="single" w:color="000000" w:sz="4" w:space="0"/>
              <w:bottom w:val="single" w:color="000000" w:sz="4" w:space="0"/>
              <w:right w:val="nil"/>
            </w:tcBorders>
            <w:vAlign w:val="center"/>
          </w:tcPr>
          <w:p w14:paraId="2D43D696">
            <w:pPr>
              <w:suppressAutoHyphens w:val="0"/>
              <w:spacing w:line="256" w:lineRule="auto"/>
              <w:rPr>
                <w:sz w:val="28"/>
                <w:szCs w:val="28"/>
              </w:rPr>
            </w:pPr>
          </w:p>
        </w:tc>
        <w:tc>
          <w:tcPr>
            <w:tcW w:w="1894" w:type="dxa"/>
            <w:vMerge w:val="continue"/>
            <w:tcBorders>
              <w:top w:val="single" w:color="000000" w:sz="4" w:space="0"/>
              <w:left w:val="single" w:color="000000" w:sz="4" w:space="0"/>
              <w:bottom w:val="single" w:color="000000" w:sz="4" w:space="0"/>
              <w:right w:val="single" w:color="000000" w:sz="4" w:space="0"/>
            </w:tcBorders>
            <w:vAlign w:val="center"/>
          </w:tcPr>
          <w:p w14:paraId="2CE09C05">
            <w:pPr>
              <w:suppressAutoHyphens w:val="0"/>
              <w:spacing w:line="256" w:lineRule="auto"/>
            </w:pPr>
          </w:p>
        </w:tc>
      </w:tr>
      <w:tr w14:paraId="354897DA">
        <w:tblPrEx>
          <w:tblCellMar>
            <w:top w:w="0" w:type="dxa"/>
            <w:left w:w="108" w:type="dxa"/>
            <w:bottom w:w="0" w:type="dxa"/>
            <w:right w:w="108" w:type="dxa"/>
          </w:tblCellMar>
        </w:tblPrEx>
        <w:trPr>
          <w:trHeight w:val="644" w:hRule="atLeast"/>
        </w:trPr>
        <w:tc>
          <w:tcPr>
            <w:tcW w:w="798" w:type="dxa"/>
            <w:tcBorders>
              <w:top w:val="nil"/>
              <w:left w:val="single" w:color="000000" w:sz="4" w:space="0"/>
              <w:bottom w:val="single" w:color="auto" w:sz="4" w:space="0"/>
              <w:right w:val="nil"/>
            </w:tcBorders>
          </w:tcPr>
          <w:p w14:paraId="4F7F3CBF">
            <w:pPr>
              <w:suppressLineNumbers/>
              <w:spacing w:line="276" w:lineRule="auto"/>
              <w:jc w:val="both"/>
              <w:rPr>
                <w:rFonts w:cs="Times New Roman"/>
                <w:sz w:val="28"/>
                <w:szCs w:val="28"/>
              </w:rPr>
            </w:pPr>
            <w:r>
              <w:rPr>
                <w:rFonts w:cs="Times New Roman"/>
                <w:sz w:val="28"/>
                <w:szCs w:val="28"/>
              </w:rPr>
              <w:t>86</w:t>
            </w:r>
          </w:p>
          <w:p w14:paraId="447C53F5">
            <w:pPr>
              <w:suppressLineNumbers/>
              <w:spacing w:line="276" w:lineRule="auto"/>
              <w:jc w:val="both"/>
              <w:rPr>
                <w:rFonts w:cs="Times New Roman"/>
                <w:sz w:val="28"/>
                <w:szCs w:val="28"/>
              </w:rPr>
            </w:pPr>
          </w:p>
        </w:tc>
        <w:tc>
          <w:tcPr>
            <w:tcW w:w="4610" w:type="dxa"/>
            <w:tcBorders>
              <w:top w:val="nil"/>
              <w:left w:val="single" w:color="000000" w:sz="4" w:space="0"/>
              <w:bottom w:val="single" w:color="auto" w:sz="4" w:space="0"/>
              <w:right w:val="nil"/>
            </w:tcBorders>
          </w:tcPr>
          <w:p w14:paraId="7597EEF9">
            <w:pPr>
              <w:spacing w:line="100" w:lineRule="atLeast"/>
              <w:jc w:val="both"/>
              <w:rPr>
                <w:rFonts w:cs="Times New Roman"/>
                <w:sz w:val="28"/>
                <w:szCs w:val="28"/>
              </w:rPr>
            </w:pPr>
            <w:r>
              <w:rPr>
                <w:rFonts w:cs="Times New Roman"/>
                <w:sz w:val="28"/>
                <w:szCs w:val="28"/>
              </w:rPr>
              <w:t>Пришивание пуговиц с двумя отверстиями. Практическая работа.</w:t>
            </w:r>
          </w:p>
        </w:tc>
        <w:tc>
          <w:tcPr>
            <w:tcW w:w="1233" w:type="dxa"/>
            <w:tcBorders>
              <w:top w:val="nil"/>
              <w:left w:val="single" w:color="000000" w:sz="4" w:space="0"/>
              <w:bottom w:val="single" w:color="auto" w:sz="4" w:space="0"/>
              <w:right w:val="nil"/>
            </w:tcBorders>
          </w:tcPr>
          <w:p w14:paraId="7C950007">
            <w:pPr>
              <w:spacing w:line="276" w:lineRule="auto"/>
              <w:jc w:val="both"/>
              <w:rPr>
                <w:rFonts w:cs="Times New Roman"/>
                <w:sz w:val="28"/>
                <w:szCs w:val="28"/>
              </w:rPr>
            </w:pPr>
            <w:r>
              <w:rPr>
                <w:rFonts w:cs="Times New Roman"/>
                <w:sz w:val="28"/>
                <w:szCs w:val="28"/>
              </w:rPr>
              <w:t>1 ч</w:t>
            </w:r>
          </w:p>
        </w:tc>
        <w:tc>
          <w:tcPr>
            <w:tcW w:w="1200" w:type="dxa"/>
            <w:tcBorders>
              <w:top w:val="nil"/>
              <w:left w:val="single" w:color="000000" w:sz="4" w:space="0"/>
              <w:bottom w:val="single" w:color="auto" w:sz="4" w:space="0"/>
              <w:right w:val="nil"/>
            </w:tcBorders>
          </w:tcPr>
          <w:p w14:paraId="07260BF4">
            <w:pPr>
              <w:suppressLineNumbers/>
              <w:snapToGrid w:val="0"/>
              <w:spacing w:line="276" w:lineRule="auto"/>
              <w:jc w:val="both"/>
            </w:pPr>
            <w:r>
              <w:t>07.11</w:t>
            </w:r>
          </w:p>
        </w:tc>
        <w:tc>
          <w:tcPr>
            <w:tcW w:w="1894" w:type="dxa"/>
            <w:tcBorders>
              <w:top w:val="nil"/>
              <w:left w:val="single" w:color="000000" w:sz="4" w:space="0"/>
              <w:bottom w:val="single" w:color="auto" w:sz="4" w:space="0"/>
              <w:right w:val="single" w:color="000000" w:sz="4" w:space="0"/>
            </w:tcBorders>
          </w:tcPr>
          <w:p w14:paraId="12FB478E">
            <w:pPr>
              <w:snapToGrid w:val="0"/>
              <w:spacing w:line="254" w:lineRule="auto"/>
            </w:pPr>
          </w:p>
        </w:tc>
      </w:tr>
      <w:tr w14:paraId="7E2B5B36">
        <w:tblPrEx>
          <w:tblCellMar>
            <w:top w:w="0" w:type="dxa"/>
            <w:left w:w="108" w:type="dxa"/>
            <w:bottom w:w="0" w:type="dxa"/>
            <w:right w:w="108" w:type="dxa"/>
          </w:tblCellMar>
        </w:tblPrEx>
        <w:trPr>
          <w:trHeight w:val="1089" w:hRule="atLeast"/>
        </w:trPr>
        <w:tc>
          <w:tcPr>
            <w:tcW w:w="798" w:type="dxa"/>
            <w:tcBorders>
              <w:top w:val="single" w:color="auto" w:sz="4" w:space="0"/>
              <w:left w:val="single" w:color="auto" w:sz="4" w:space="0"/>
              <w:bottom w:val="single" w:color="auto" w:sz="4" w:space="0"/>
              <w:right w:val="single" w:color="auto" w:sz="4" w:space="0"/>
            </w:tcBorders>
          </w:tcPr>
          <w:p w14:paraId="32083CD6">
            <w:pPr>
              <w:suppressLineNumbers/>
              <w:spacing w:line="276" w:lineRule="auto"/>
              <w:jc w:val="both"/>
              <w:rPr>
                <w:rFonts w:cs="Times New Roman"/>
                <w:sz w:val="28"/>
                <w:szCs w:val="28"/>
              </w:rPr>
            </w:pPr>
            <w:r>
              <w:rPr>
                <w:rFonts w:cs="Times New Roman"/>
                <w:sz w:val="28"/>
                <w:szCs w:val="28"/>
              </w:rPr>
              <w:t>87</w:t>
            </w:r>
          </w:p>
        </w:tc>
        <w:tc>
          <w:tcPr>
            <w:tcW w:w="4610" w:type="dxa"/>
            <w:tcBorders>
              <w:top w:val="single" w:color="auto" w:sz="4" w:space="0"/>
              <w:left w:val="single" w:color="auto" w:sz="4" w:space="0"/>
              <w:bottom w:val="single" w:color="auto" w:sz="4" w:space="0"/>
              <w:right w:val="single" w:color="auto" w:sz="4" w:space="0"/>
            </w:tcBorders>
          </w:tcPr>
          <w:p w14:paraId="05D53EBB">
            <w:pPr>
              <w:suppressLineNumbers/>
              <w:spacing w:line="276" w:lineRule="auto"/>
              <w:jc w:val="both"/>
              <w:rPr>
                <w:rFonts w:cs="Times New Roman"/>
                <w:sz w:val="28"/>
                <w:szCs w:val="28"/>
              </w:rPr>
            </w:pPr>
            <w:r>
              <w:rPr>
                <w:rFonts w:cs="Times New Roman"/>
                <w:sz w:val="28"/>
                <w:szCs w:val="28"/>
              </w:rPr>
              <w:t>Работа с природным материалом. Панно из засушенных растений. Подбор материалов.</w:t>
            </w:r>
          </w:p>
          <w:p w14:paraId="20881D51">
            <w:pPr>
              <w:suppressLineNumbers/>
              <w:spacing w:line="276" w:lineRule="auto"/>
              <w:jc w:val="both"/>
              <w:rPr>
                <w:rFonts w:cs="Times New Roman"/>
                <w:sz w:val="28"/>
                <w:szCs w:val="28"/>
              </w:rPr>
            </w:pPr>
          </w:p>
        </w:tc>
        <w:tc>
          <w:tcPr>
            <w:tcW w:w="1233" w:type="dxa"/>
            <w:tcBorders>
              <w:top w:val="single" w:color="auto" w:sz="4" w:space="0"/>
              <w:left w:val="single" w:color="auto" w:sz="4" w:space="0"/>
              <w:bottom w:val="single" w:color="auto" w:sz="4" w:space="0"/>
              <w:right w:val="single" w:color="auto" w:sz="4" w:space="0"/>
            </w:tcBorders>
          </w:tcPr>
          <w:p w14:paraId="300FD9A0">
            <w:pPr>
              <w:snapToGrid w:val="0"/>
              <w:spacing w:line="276" w:lineRule="auto"/>
              <w:jc w:val="both"/>
              <w:rPr>
                <w:rFonts w:cs="Times New Roman"/>
                <w:sz w:val="28"/>
                <w:szCs w:val="28"/>
              </w:rPr>
            </w:pPr>
            <w:r>
              <w:rPr>
                <w:rFonts w:cs="Times New Roman"/>
                <w:sz w:val="28"/>
                <w:szCs w:val="28"/>
              </w:rPr>
              <w:t>1ч</w:t>
            </w:r>
          </w:p>
        </w:tc>
        <w:tc>
          <w:tcPr>
            <w:tcW w:w="1200" w:type="dxa"/>
            <w:tcBorders>
              <w:top w:val="single" w:color="auto" w:sz="4" w:space="0"/>
              <w:left w:val="single" w:color="auto" w:sz="4" w:space="0"/>
              <w:bottom w:val="single" w:color="auto" w:sz="4" w:space="0"/>
              <w:right w:val="single" w:color="auto" w:sz="4" w:space="0"/>
            </w:tcBorders>
          </w:tcPr>
          <w:p w14:paraId="1452DE89">
            <w:pPr>
              <w:suppressLineNumbers/>
              <w:snapToGrid w:val="0"/>
              <w:spacing w:line="276" w:lineRule="auto"/>
              <w:jc w:val="both"/>
              <w:rPr>
                <w:rFonts w:cs="Times New Roman"/>
                <w:sz w:val="28"/>
                <w:szCs w:val="28"/>
              </w:rPr>
            </w:pPr>
            <w:r>
              <w:rPr>
                <w:rFonts w:cs="Times New Roman"/>
                <w:sz w:val="28"/>
                <w:szCs w:val="28"/>
              </w:rPr>
              <w:t>07.11</w:t>
            </w:r>
          </w:p>
        </w:tc>
        <w:tc>
          <w:tcPr>
            <w:tcW w:w="1894" w:type="dxa"/>
            <w:tcBorders>
              <w:top w:val="single" w:color="auto" w:sz="4" w:space="0"/>
              <w:left w:val="single" w:color="auto" w:sz="4" w:space="0"/>
              <w:bottom w:val="single" w:color="auto" w:sz="4" w:space="0"/>
              <w:right w:val="single" w:color="auto" w:sz="4" w:space="0"/>
            </w:tcBorders>
          </w:tcPr>
          <w:p w14:paraId="1EAE931E">
            <w:pPr>
              <w:suppressLineNumbers/>
              <w:snapToGrid w:val="0"/>
              <w:spacing w:line="276" w:lineRule="auto"/>
              <w:jc w:val="both"/>
              <w:rPr>
                <w:rFonts w:cs="Times New Roman"/>
                <w:sz w:val="28"/>
                <w:szCs w:val="28"/>
              </w:rPr>
            </w:pPr>
          </w:p>
        </w:tc>
      </w:tr>
      <w:tr w14:paraId="1D9EF9EC">
        <w:tblPrEx>
          <w:tblCellMar>
            <w:top w:w="0" w:type="dxa"/>
            <w:left w:w="108" w:type="dxa"/>
            <w:bottom w:w="0" w:type="dxa"/>
            <w:right w:w="108" w:type="dxa"/>
          </w:tblCellMar>
        </w:tblPrEx>
        <w:tc>
          <w:tcPr>
            <w:tcW w:w="798" w:type="dxa"/>
            <w:tcBorders>
              <w:top w:val="single" w:color="auto" w:sz="4" w:space="0"/>
              <w:left w:val="single" w:color="auto" w:sz="4" w:space="0"/>
              <w:bottom w:val="single" w:color="auto" w:sz="4" w:space="0"/>
              <w:right w:val="single" w:color="auto" w:sz="4" w:space="0"/>
            </w:tcBorders>
          </w:tcPr>
          <w:p w14:paraId="17762957">
            <w:pPr>
              <w:suppressLineNumbers/>
              <w:spacing w:line="276" w:lineRule="auto"/>
              <w:jc w:val="both"/>
              <w:rPr>
                <w:rFonts w:eastAsia="Times New Roman" w:cs="Times New Roman"/>
                <w:sz w:val="28"/>
                <w:szCs w:val="28"/>
              </w:rPr>
            </w:pPr>
            <w:r>
              <w:rPr>
                <w:rFonts w:cs="Times New Roman"/>
                <w:sz w:val="28"/>
                <w:szCs w:val="28"/>
              </w:rPr>
              <w:t>88</w:t>
            </w:r>
          </w:p>
        </w:tc>
        <w:tc>
          <w:tcPr>
            <w:tcW w:w="4610" w:type="dxa"/>
            <w:tcBorders>
              <w:top w:val="single" w:color="auto" w:sz="4" w:space="0"/>
              <w:left w:val="single" w:color="auto" w:sz="4" w:space="0"/>
              <w:bottom w:val="single" w:color="auto" w:sz="4" w:space="0"/>
              <w:right w:val="single" w:color="auto" w:sz="4" w:space="0"/>
            </w:tcBorders>
          </w:tcPr>
          <w:p w14:paraId="57CC144D">
            <w:pPr>
              <w:suppressLineNumbers/>
              <w:spacing w:line="276" w:lineRule="auto"/>
              <w:jc w:val="both"/>
              <w:rPr>
                <w:rFonts w:cs="Times New Roman"/>
                <w:sz w:val="28"/>
                <w:szCs w:val="28"/>
              </w:rPr>
            </w:pPr>
            <w:r>
              <w:rPr>
                <w:rFonts w:eastAsia="Times New Roman" w:cs="Times New Roman"/>
                <w:sz w:val="28"/>
                <w:szCs w:val="28"/>
              </w:rPr>
              <w:t>Панно из засушенных растений. Составление композиции.</w:t>
            </w:r>
          </w:p>
        </w:tc>
        <w:tc>
          <w:tcPr>
            <w:tcW w:w="1233" w:type="dxa"/>
            <w:tcBorders>
              <w:top w:val="single" w:color="auto" w:sz="4" w:space="0"/>
              <w:left w:val="single" w:color="auto" w:sz="4" w:space="0"/>
              <w:bottom w:val="single" w:color="auto" w:sz="4" w:space="0"/>
              <w:right w:val="single" w:color="auto" w:sz="4" w:space="0"/>
            </w:tcBorders>
          </w:tcPr>
          <w:p w14:paraId="340AEA14">
            <w:pPr>
              <w:snapToGrid w:val="0"/>
              <w:spacing w:line="276" w:lineRule="auto"/>
              <w:jc w:val="both"/>
              <w:rPr>
                <w:rFonts w:cs="Times New Roman"/>
                <w:sz w:val="28"/>
                <w:szCs w:val="28"/>
              </w:rPr>
            </w:pPr>
            <w:r>
              <w:rPr>
                <w:rFonts w:cs="Times New Roman"/>
                <w:sz w:val="28"/>
                <w:szCs w:val="28"/>
              </w:rPr>
              <w:t>1ч</w:t>
            </w:r>
          </w:p>
        </w:tc>
        <w:tc>
          <w:tcPr>
            <w:tcW w:w="1200" w:type="dxa"/>
            <w:tcBorders>
              <w:top w:val="single" w:color="auto" w:sz="4" w:space="0"/>
              <w:left w:val="single" w:color="auto" w:sz="4" w:space="0"/>
              <w:bottom w:val="single" w:color="auto" w:sz="4" w:space="0"/>
              <w:right w:val="single" w:color="auto" w:sz="4" w:space="0"/>
            </w:tcBorders>
          </w:tcPr>
          <w:p w14:paraId="2050C123">
            <w:pPr>
              <w:suppressLineNumbers/>
              <w:snapToGrid w:val="0"/>
              <w:spacing w:line="276" w:lineRule="auto"/>
              <w:jc w:val="both"/>
              <w:rPr>
                <w:rFonts w:cs="Times New Roman"/>
                <w:sz w:val="28"/>
                <w:szCs w:val="28"/>
              </w:rPr>
            </w:pPr>
            <w:r>
              <w:rPr>
                <w:rFonts w:cs="Times New Roman"/>
                <w:sz w:val="28"/>
                <w:szCs w:val="28"/>
              </w:rPr>
              <w:t>08.11</w:t>
            </w:r>
          </w:p>
        </w:tc>
        <w:tc>
          <w:tcPr>
            <w:tcW w:w="1894" w:type="dxa"/>
            <w:tcBorders>
              <w:top w:val="single" w:color="auto" w:sz="4" w:space="0"/>
              <w:left w:val="single" w:color="auto" w:sz="4" w:space="0"/>
              <w:bottom w:val="single" w:color="auto" w:sz="4" w:space="0"/>
              <w:right w:val="single" w:color="auto" w:sz="4" w:space="0"/>
            </w:tcBorders>
          </w:tcPr>
          <w:p w14:paraId="54BBCAF2">
            <w:pPr>
              <w:suppressLineNumbers/>
              <w:snapToGrid w:val="0"/>
              <w:spacing w:line="276" w:lineRule="auto"/>
              <w:jc w:val="both"/>
              <w:rPr>
                <w:rFonts w:cs="Times New Roman"/>
                <w:sz w:val="28"/>
                <w:szCs w:val="28"/>
              </w:rPr>
            </w:pPr>
          </w:p>
        </w:tc>
      </w:tr>
      <w:tr w14:paraId="39C8209F">
        <w:tblPrEx>
          <w:tblCellMar>
            <w:top w:w="0" w:type="dxa"/>
            <w:left w:w="108" w:type="dxa"/>
            <w:bottom w:w="0" w:type="dxa"/>
            <w:right w:w="108" w:type="dxa"/>
          </w:tblCellMar>
        </w:tblPrEx>
        <w:tc>
          <w:tcPr>
            <w:tcW w:w="798" w:type="dxa"/>
            <w:tcBorders>
              <w:top w:val="single" w:color="auto" w:sz="4" w:space="0"/>
              <w:left w:val="single" w:color="auto" w:sz="4" w:space="0"/>
              <w:bottom w:val="single" w:color="auto" w:sz="4" w:space="0"/>
              <w:right w:val="single" w:color="auto" w:sz="4" w:space="0"/>
            </w:tcBorders>
          </w:tcPr>
          <w:p w14:paraId="2BE0E403">
            <w:pPr>
              <w:suppressLineNumbers/>
              <w:spacing w:line="276" w:lineRule="auto"/>
              <w:jc w:val="both"/>
              <w:rPr>
                <w:rFonts w:cs="Times New Roman"/>
                <w:sz w:val="28"/>
                <w:szCs w:val="28"/>
              </w:rPr>
            </w:pPr>
            <w:r>
              <w:rPr>
                <w:rFonts w:cs="Times New Roman"/>
                <w:sz w:val="28"/>
                <w:szCs w:val="28"/>
              </w:rPr>
              <w:t>89</w:t>
            </w:r>
          </w:p>
        </w:tc>
        <w:tc>
          <w:tcPr>
            <w:tcW w:w="4610" w:type="dxa"/>
            <w:tcBorders>
              <w:top w:val="single" w:color="auto" w:sz="4" w:space="0"/>
              <w:left w:val="single" w:color="auto" w:sz="4" w:space="0"/>
              <w:bottom w:val="single" w:color="auto" w:sz="4" w:space="0"/>
              <w:right w:val="single" w:color="auto" w:sz="4" w:space="0"/>
            </w:tcBorders>
          </w:tcPr>
          <w:p w14:paraId="5273A7B3">
            <w:pPr>
              <w:suppressLineNumbers/>
              <w:spacing w:line="276" w:lineRule="auto"/>
              <w:jc w:val="both"/>
              <w:rPr>
                <w:rFonts w:cs="Times New Roman"/>
                <w:sz w:val="28"/>
                <w:szCs w:val="28"/>
              </w:rPr>
            </w:pPr>
            <w:r>
              <w:rPr>
                <w:rFonts w:cs="Times New Roman"/>
                <w:sz w:val="28"/>
                <w:szCs w:val="28"/>
              </w:rPr>
              <w:t>Панно из засушенных растений. Приклеивание деталей композиции.</w:t>
            </w:r>
          </w:p>
        </w:tc>
        <w:tc>
          <w:tcPr>
            <w:tcW w:w="1233" w:type="dxa"/>
            <w:tcBorders>
              <w:top w:val="single" w:color="auto" w:sz="4" w:space="0"/>
              <w:left w:val="single" w:color="auto" w:sz="4" w:space="0"/>
              <w:bottom w:val="single" w:color="auto" w:sz="4" w:space="0"/>
              <w:right w:val="single" w:color="auto" w:sz="4" w:space="0"/>
            </w:tcBorders>
          </w:tcPr>
          <w:p w14:paraId="436B9885">
            <w:pPr>
              <w:snapToGrid w:val="0"/>
              <w:spacing w:line="276" w:lineRule="auto"/>
              <w:jc w:val="both"/>
              <w:rPr>
                <w:rFonts w:cs="Times New Roman"/>
                <w:sz w:val="28"/>
                <w:szCs w:val="28"/>
              </w:rPr>
            </w:pPr>
            <w:r>
              <w:rPr>
                <w:rFonts w:cs="Times New Roman"/>
                <w:sz w:val="28"/>
                <w:szCs w:val="28"/>
              </w:rPr>
              <w:t>1ч</w:t>
            </w:r>
          </w:p>
        </w:tc>
        <w:tc>
          <w:tcPr>
            <w:tcW w:w="1200" w:type="dxa"/>
            <w:tcBorders>
              <w:top w:val="single" w:color="auto" w:sz="4" w:space="0"/>
              <w:left w:val="single" w:color="auto" w:sz="4" w:space="0"/>
              <w:bottom w:val="single" w:color="auto" w:sz="4" w:space="0"/>
              <w:right w:val="single" w:color="auto" w:sz="4" w:space="0"/>
            </w:tcBorders>
          </w:tcPr>
          <w:p w14:paraId="47AAFFA1">
            <w:pPr>
              <w:suppressLineNumbers/>
              <w:snapToGrid w:val="0"/>
              <w:spacing w:line="276" w:lineRule="auto"/>
              <w:jc w:val="both"/>
              <w:rPr>
                <w:rFonts w:cs="Times New Roman"/>
                <w:sz w:val="28"/>
                <w:szCs w:val="28"/>
              </w:rPr>
            </w:pPr>
            <w:r>
              <w:rPr>
                <w:rFonts w:cs="Times New Roman"/>
                <w:sz w:val="28"/>
                <w:szCs w:val="28"/>
              </w:rPr>
              <w:t>08.11</w:t>
            </w:r>
          </w:p>
        </w:tc>
        <w:tc>
          <w:tcPr>
            <w:tcW w:w="1894" w:type="dxa"/>
            <w:tcBorders>
              <w:top w:val="single" w:color="auto" w:sz="4" w:space="0"/>
              <w:left w:val="single" w:color="auto" w:sz="4" w:space="0"/>
              <w:bottom w:val="single" w:color="auto" w:sz="4" w:space="0"/>
              <w:right w:val="single" w:color="auto" w:sz="4" w:space="0"/>
            </w:tcBorders>
          </w:tcPr>
          <w:p w14:paraId="7A5EC1CB">
            <w:pPr>
              <w:suppressLineNumbers/>
              <w:snapToGrid w:val="0"/>
              <w:spacing w:line="276" w:lineRule="auto"/>
              <w:jc w:val="both"/>
              <w:rPr>
                <w:rFonts w:cs="Times New Roman"/>
                <w:sz w:val="28"/>
                <w:szCs w:val="28"/>
              </w:rPr>
            </w:pPr>
          </w:p>
        </w:tc>
      </w:tr>
      <w:tr w14:paraId="597A3786">
        <w:tblPrEx>
          <w:tblCellMar>
            <w:top w:w="0" w:type="dxa"/>
            <w:left w:w="108" w:type="dxa"/>
            <w:bottom w:w="0" w:type="dxa"/>
            <w:right w:w="108" w:type="dxa"/>
          </w:tblCellMar>
        </w:tblPrEx>
        <w:tc>
          <w:tcPr>
            <w:tcW w:w="798" w:type="dxa"/>
            <w:tcBorders>
              <w:top w:val="single" w:color="auto" w:sz="4" w:space="0"/>
              <w:left w:val="single" w:color="auto" w:sz="4" w:space="0"/>
              <w:bottom w:val="single" w:color="auto" w:sz="4" w:space="0"/>
              <w:right w:val="single" w:color="auto" w:sz="4" w:space="0"/>
            </w:tcBorders>
          </w:tcPr>
          <w:p w14:paraId="5E6F1082">
            <w:pPr>
              <w:suppressLineNumbers/>
              <w:spacing w:line="276" w:lineRule="auto"/>
              <w:jc w:val="both"/>
              <w:rPr>
                <w:rFonts w:cs="Times New Roman"/>
                <w:sz w:val="28"/>
                <w:szCs w:val="28"/>
              </w:rPr>
            </w:pPr>
            <w:r>
              <w:rPr>
                <w:rFonts w:cs="Times New Roman"/>
                <w:sz w:val="28"/>
                <w:szCs w:val="28"/>
              </w:rPr>
              <w:t>90</w:t>
            </w:r>
          </w:p>
        </w:tc>
        <w:tc>
          <w:tcPr>
            <w:tcW w:w="4610" w:type="dxa"/>
            <w:tcBorders>
              <w:top w:val="single" w:color="auto" w:sz="4" w:space="0"/>
              <w:left w:val="single" w:color="auto" w:sz="4" w:space="0"/>
              <w:bottom w:val="single" w:color="auto" w:sz="4" w:space="0"/>
              <w:right w:val="single" w:color="auto" w:sz="4" w:space="0"/>
            </w:tcBorders>
          </w:tcPr>
          <w:p w14:paraId="2E752666">
            <w:pPr>
              <w:spacing w:line="100" w:lineRule="atLeast"/>
              <w:jc w:val="both"/>
              <w:rPr>
                <w:rFonts w:cs="Times New Roman"/>
                <w:sz w:val="28"/>
                <w:szCs w:val="28"/>
              </w:rPr>
            </w:pPr>
            <w:r>
              <w:rPr>
                <w:rFonts w:cs="Times New Roman"/>
                <w:sz w:val="28"/>
                <w:szCs w:val="28"/>
              </w:rPr>
              <w:t>Панно из засушенных растений. Завершение работы.</w:t>
            </w:r>
          </w:p>
        </w:tc>
        <w:tc>
          <w:tcPr>
            <w:tcW w:w="1233" w:type="dxa"/>
            <w:tcBorders>
              <w:top w:val="single" w:color="auto" w:sz="4" w:space="0"/>
              <w:left w:val="single" w:color="auto" w:sz="4" w:space="0"/>
              <w:bottom w:val="single" w:color="auto" w:sz="4" w:space="0"/>
              <w:right w:val="single" w:color="auto" w:sz="4" w:space="0"/>
            </w:tcBorders>
          </w:tcPr>
          <w:p w14:paraId="44BC8F3E">
            <w:pPr>
              <w:snapToGrid w:val="0"/>
              <w:spacing w:line="276" w:lineRule="auto"/>
              <w:jc w:val="both"/>
              <w:rPr>
                <w:rFonts w:cs="Times New Roman"/>
                <w:sz w:val="28"/>
                <w:szCs w:val="28"/>
              </w:rPr>
            </w:pPr>
            <w:r>
              <w:rPr>
                <w:rFonts w:cs="Times New Roman"/>
                <w:sz w:val="28"/>
                <w:szCs w:val="28"/>
              </w:rPr>
              <w:t>1ч</w:t>
            </w:r>
          </w:p>
        </w:tc>
        <w:tc>
          <w:tcPr>
            <w:tcW w:w="1200" w:type="dxa"/>
            <w:tcBorders>
              <w:top w:val="single" w:color="auto" w:sz="4" w:space="0"/>
              <w:left w:val="single" w:color="auto" w:sz="4" w:space="0"/>
              <w:bottom w:val="single" w:color="auto" w:sz="4" w:space="0"/>
              <w:right w:val="single" w:color="auto" w:sz="4" w:space="0"/>
            </w:tcBorders>
          </w:tcPr>
          <w:p w14:paraId="11529D92">
            <w:pPr>
              <w:suppressLineNumbers/>
              <w:snapToGrid w:val="0"/>
              <w:spacing w:line="276" w:lineRule="auto"/>
              <w:jc w:val="both"/>
              <w:rPr>
                <w:rFonts w:cs="Times New Roman"/>
                <w:sz w:val="28"/>
                <w:szCs w:val="28"/>
              </w:rPr>
            </w:pPr>
            <w:r>
              <w:rPr>
                <w:rFonts w:cs="Times New Roman"/>
                <w:sz w:val="28"/>
                <w:szCs w:val="28"/>
              </w:rPr>
              <w:t>08.11</w:t>
            </w:r>
          </w:p>
        </w:tc>
        <w:tc>
          <w:tcPr>
            <w:tcW w:w="1894" w:type="dxa"/>
            <w:tcBorders>
              <w:top w:val="single" w:color="auto" w:sz="4" w:space="0"/>
              <w:left w:val="single" w:color="auto" w:sz="4" w:space="0"/>
              <w:bottom w:val="single" w:color="auto" w:sz="4" w:space="0"/>
              <w:right w:val="single" w:color="auto" w:sz="4" w:space="0"/>
            </w:tcBorders>
          </w:tcPr>
          <w:p w14:paraId="63FFA776">
            <w:pPr>
              <w:suppressLineNumbers/>
              <w:snapToGrid w:val="0"/>
              <w:spacing w:line="276" w:lineRule="auto"/>
              <w:jc w:val="both"/>
              <w:rPr>
                <w:rFonts w:cs="Times New Roman"/>
                <w:sz w:val="28"/>
                <w:szCs w:val="28"/>
              </w:rPr>
            </w:pPr>
          </w:p>
        </w:tc>
      </w:tr>
      <w:tr w14:paraId="6C76FAE4">
        <w:tblPrEx>
          <w:tblCellMar>
            <w:top w:w="0" w:type="dxa"/>
            <w:left w:w="108" w:type="dxa"/>
            <w:bottom w:w="0" w:type="dxa"/>
            <w:right w:w="108" w:type="dxa"/>
          </w:tblCellMar>
        </w:tblPrEx>
        <w:tc>
          <w:tcPr>
            <w:tcW w:w="798" w:type="dxa"/>
            <w:tcBorders>
              <w:top w:val="single" w:color="auto" w:sz="4" w:space="0"/>
              <w:left w:val="single" w:color="000000" w:sz="4" w:space="0"/>
              <w:bottom w:val="single" w:color="000000" w:sz="4" w:space="0"/>
              <w:right w:val="nil"/>
            </w:tcBorders>
          </w:tcPr>
          <w:p w14:paraId="77E2E2E1">
            <w:pPr>
              <w:widowControl w:val="0"/>
              <w:suppressLineNumbers/>
              <w:spacing w:line="276" w:lineRule="auto"/>
              <w:jc w:val="both"/>
              <w:rPr>
                <w:rFonts w:cs="Times New Roman"/>
                <w:sz w:val="28"/>
                <w:szCs w:val="28"/>
              </w:rPr>
            </w:pPr>
            <w:r>
              <w:rPr>
                <w:rFonts w:cs="Times New Roman"/>
                <w:sz w:val="28"/>
                <w:szCs w:val="28"/>
              </w:rPr>
              <w:t>91</w:t>
            </w:r>
          </w:p>
        </w:tc>
        <w:tc>
          <w:tcPr>
            <w:tcW w:w="4610" w:type="dxa"/>
            <w:tcBorders>
              <w:top w:val="single" w:color="auto" w:sz="4" w:space="0"/>
              <w:left w:val="single" w:color="000000" w:sz="4" w:space="0"/>
              <w:bottom w:val="single" w:color="000000" w:sz="4" w:space="0"/>
              <w:right w:val="nil"/>
            </w:tcBorders>
          </w:tcPr>
          <w:p w14:paraId="0DB122A0">
            <w:pPr>
              <w:widowControl w:val="0"/>
              <w:suppressLineNumbers/>
              <w:spacing w:line="276" w:lineRule="auto"/>
              <w:jc w:val="both"/>
              <w:rPr>
                <w:rFonts w:cs="Times New Roman"/>
                <w:sz w:val="28"/>
                <w:szCs w:val="28"/>
              </w:rPr>
            </w:pPr>
            <w:r>
              <w:rPr>
                <w:rFonts w:cs="Times New Roman"/>
                <w:sz w:val="28"/>
                <w:szCs w:val="28"/>
              </w:rPr>
              <w:t>Работа с природным материалом. Панно из засушенных растений. Подбор материалов.</w:t>
            </w:r>
          </w:p>
        </w:tc>
        <w:tc>
          <w:tcPr>
            <w:tcW w:w="1233" w:type="dxa"/>
            <w:tcBorders>
              <w:top w:val="single" w:color="auto" w:sz="4" w:space="0"/>
              <w:left w:val="single" w:color="000000" w:sz="4" w:space="0"/>
              <w:bottom w:val="single" w:color="000000" w:sz="4" w:space="0"/>
              <w:right w:val="nil"/>
            </w:tcBorders>
          </w:tcPr>
          <w:p w14:paraId="539689A5">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auto" w:sz="4" w:space="0"/>
              <w:left w:val="single" w:color="000000" w:sz="4" w:space="0"/>
              <w:bottom w:val="single" w:color="000000" w:sz="4" w:space="0"/>
              <w:right w:val="nil"/>
            </w:tcBorders>
          </w:tcPr>
          <w:p w14:paraId="0639C6E2">
            <w:pPr>
              <w:suppressLineNumbers/>
              <w:snapToGrid w:val="0"/>
              <w:spacing w:line="276" w:lineRule="auto"/>
              <w:jc w:val="both"/>
              <w:rPr>
                <w:rFonts w:cs="Times New Roman"/>
                <w:sz w:val="28"/>
                <w:szCs w:val="28"/>
              </w:rPr>
            </w:pPr>
            <w:r>
              <w:rPr>
                <w:rFonts w:cs="Times New Roman"/>
                <w:sz w:val="28"/>
                <w:szCs w:val="28"/>
              </w:rPr>
              <w:t>11.11</w:t>
            </w:r>
          </w:p>
        </w:tc>
        <w:tc>
          <w:tcPr>
            <w:tcW w:w="1894" w:type="dxa"/>
            <w:tcBorders>
              <w:top w:val="single" w:color="auto" w:sz="4" w:space="0"/>
              <w:left w:val="single" w:color="000000" w:sz="4" w:space="0"/>
              <w:bottom w:val="single" w:color="000000" w:sz="4" w:space="0"/>
              <w:right w:val="single" w:color="000000" w:sz="4" w:space="0"/>
            </w:tcBorders>
          </w:tcPr>
          <w:p w14:paraId="346E51AD">
            <w:pPr>
              <w:suppressLineNumbers/>
              <w:snapToGrid w:val="0"/>
              <w:spacing w:line="276" w:lineRule="auto"/>
              <w:jc w:val="both"/>
              <w:rPr>
                <w:rFonts w:cs="Times New Roman"/>
                <w:sz w:val="28"/>
                <w:szCs w:val="28"/>
              </w:rPr>
            </w:pPr>
          </w:p>
        </w:tc>
      </w:tr>
      <w:tr w14:paraId="76926FF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ECABD26">
            <w:pPr>
              <w:widowControl w:val="0"/>
              <w:suppressLineNumbers/>
              <w:spacing w:line="276" w:lineRule="auto"/>
              <w:jc w:val="both"/>
              <w:rPr>
                <w:rFonts w:eastAsia="Times New Roman" w:cs="Times New Roman"/>
                <w:sz w:val="28"/>
                <w:szCs w:val="28"/>
              </w:rPr>
            </w:pPr>
            <w:r>
              <w:rPr>
                <w:rFonts w:eastAsia="Times New Roman" w:cs="Times New Roman"/>
                <w:sz w:val="28"/>
                <w:szCs w:val="28"/>
              </w:rPr>
              <w:t>92</w:t>
            </w:r>
          </w:p>
        </w:tc>
        <w:tc>
          <w:tcPr>
            <w:tcW w:w="4610" w:type="dxa"/>
            <w:tcBorders>
              <w:top w:val="single" w:color="000000" w:sz="4" w:space="0"/>
              <w:left w:val="single" w:color="000000" w:sz="4" w:space="0"/>
              <w:bottom w:val="single" w:color="000000" w:sz="4" w:space="0"/>
              <w:right w:val="nil"/>
            </w:tcBorders>
          </w:tcPr>
          <w:p w14:paraId="7473FF95">
            <w:pPr>
              <w:widowControl w:val="0"/>
              <w:suppressLineNumbers/>
              <w:spacing w:line="276" w:lineRule="auto"/>
              <w:jc w:val="both"/>
              <w:rPr>
                <w:rFonts w:cs="Times New Roman"/>
                <w:sz w:val="28"/>
                <w:szCs w:val="28"/>
              </w:rPr>
            </w:pPr>
            <w:r>
              <w:rPr>
                <w:rFonts w:eastAsia="Times New Roman" w:cs="Times New Roman"/>
                <w:sz w:val="28"/>
                <w:szCs w:val="28"/>
              </w:rPr>
              <w:t>Панно из засушенных растений. Составление композиции.</w:t>
            </w:r>
          </w:p>
        </w:tc>
        <w:tc>
          <w:tcPr>
            <w:tcW w:w="1233" w:type="dxa"/>
            <w:tcBorders>
              <w:top w:val="single" w:color="000000" w:sz="4" w:space="0"/>
              <w:left w:val="single" w:color="000000" w:sz="4" w:space="0"/>
              <w:bottom w:val="single" w:color="000000" w:sz="4" w:space="0"/>
              <w:right w:val="nil"/>
            </w:tcBorders>
          </w:tcPr>
          <w:p w14:paraId="51630436">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CB4D831">
            <w:pPr>
              <w:suppressLineNumbers/>
              <w:snapToGrid w:val="0"/>
              <w:spacing w:line="276" w:lineRule="auto"/>
              <w:jc w:val="both"/>
              <w:rPr>
                <w:rFonts w:cs="Times New Roman"/>
                <w:sz w:val="28"/>
                <w:szCs w:val="28"/>
              </w:rPr>
            </w:pPr>
            <w:r>
              <w:rPr>
                <w:rFonts w:cs="Times New Roman"/>
                <w:sz w:val="28"/>
                <w:szCs w:val="28"/>
              </w:rPr>
              <w:t>12.11</w:t>
            </w:r>
          </w:p>
        </w:tc>
        <w:tc>
          <w:tcPr>
            <w:tcW w:w="1894" w:type="dxa"/>
            <w:tcBorders>
              <w:top w:val="single" w:color="000000" w:sz="4" w:space="0"/>
              <w:left w:val="single" w:color="000000" w:sz="4" w:space="0"/>
              <w:bottom w:val="single" w:color="000000" w:sz="4" w:space="0"/>
              <w:right w:val="single" w:color="000000" w:sz="4" w:space="0"/>
            </w:tcBorders>
          </w:tcPr>
          <w:p w14:paraId="09C87801">
            <w:pPr>
              <w:suppressLineNumbers/>
              <w:snapToGrid w:val="0"/>
              <w:spacing w:line="276" w:lineRule="auto"/>
              <w:jc w:val="both"/>
              <w:rPr>
                <w:rFonts w:cs="Times New Roman"/>
                <w:sz w:val="28"/>
                <w:szCs w:val="28"/>
              </w:rPr>
            </w:pPr>
          </w:p>
        </w:tc>
      </w:tr>
      <w:tr w14:paraId="60782C6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A4F821C">
            <w:pPr>
              <w:widowControl w:val="0"/>
              <w:suppressLineNumbers/>
              <w:spacing w:line="276" w:lineRule="auto"/>
              <w:jc w:val="both"/>
              <w:rPr>
                <w:rFonts w:cs="Times New Roman"/>
                <w:sz w:val="28"/>
                <w:szCs w:val="28"/>
              </w:rPr>
            </w:pPr>
            <w:r>
              <w:rPr>
                <w:rFonts w:cs="Times New Roman"/>
                <w:sz w:val="28"/>
                <w:szCs w:val="28"/>
              </w:rPr>
              <w:t>93</w:t>
            </w:r>
          </w:p>
        </w:tc>
        <w:tc>
          <w:tcPr>
            <w:tcW w:w="4610" w:type="dxa"/>
            <w:tcBorders>
              <w:top w:val="single" w:color="000000" w:sz="4" w:space="0"/>
              <w:left w:val="single" w:color="000000" w:sz="4" w:space="0"/>
              <w:bottom w:val="single" w:color="000000" w:sz="4" w:space="0"/>
              <w:right w:val="nil"/>
            </w:tcBorders>
          </w:tcPr>
          <w:p w14:paraId="2C6FCCE4">
            <w:pPr>
              <w:widowControl w:val="0"/>
              <w:suppressLineNumbers/>
              <w:spacing w:line="276" w:lineRule="auto"/>
              <w:jc w:val="both"/>
              <w:rPr>
                <w:rFonts w:cs="Times New Roman"/>
                <w:sz w:val="28"/>
                <w:szCs w:val="28"/>
              </w:rPr>
            </w:pPr>
            <w:r>
              <w:rPr>
                <w:rFonts w:cs="Times New Roman"/>
                <w:sz w:val="28"/>
                <w:szCs w:val="28"/>
              </w:rPr>
              <w:t>Панно из засушенных растений. Приклеивание деталей композиции.</w:t>
            </w:r>
          </w:p>
        </w:tc>
        <w:tc>
          <w:tcPr>
            <w:tcW w:w="1233" w:type="dxa"/>
            <w:tcBorders>
              <w:top w:val="single" w:color="000000" w:sz="4" w:space="0"/>
              <w:left w:val="single" w:color="000000" w:sz="4" w:space="0"/>
              <w:bottom w:val="single" w:color="000000" w:sz="4" w:space="0"/>
              <w:right w:val="nil"/>
            </w:tcBorders>
          </w:tcPr>
          <w:p w14:paraId="5E77AF36">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63856FF">
            <w:pPr>
              <w:suppressLineNumbers/>
              <w:snapToGrid w:val="0"/>
              <w:spacing w:line="276" w:lineRule="auto"/>
              <w:jc w:val="both"/>
              <w:rPr>
                <w:rFonts w:cs="Times New Roman"/>
                <w:sz w:val="28"/>
                <w:szCs w:val="28"/>
              </w:rPr>
            </w:pPr>
            <w:r>
              <w:rPr>
                <w:rFonts w:cs="Times New Roman"/>
                <w:sz w:val="28"/>
                <w:szCs w:val="28"/>
              </w:rPr>
              <w:t>12.11</w:t>
            </w:r>
          </w:p>
        </w:tc>
        <w:tc>
          <w:tcPr>
            <w:tcW w:w="1894" w:type="dxa"/>
            <w:tcBorders>
              <w:top w:val="single" w:color="000000" w:sz="4" w:space="0"/>
              <w:left w:val="single" w:color="000000" w:sz="4" w:space="0"/>
              <w:bottom w:val="single" w:color="000000" w:sz="4" w:space="0"/>
              <w:right w:val="single" w:color="000000" w:sz="4" w:space="0"/>
            </w:tcBorders>
          </w:tcPr>
          <w:p w14:paraId="325C9655">
            <w:pPr>
              <w:suppressLineNumbers/>
              <w:snapToGrid w:val="0"/>
              <w:spacing w:line="276" w:lineRule="auto"/>
              <w:jc w:val="both"/>
              <w:rPr>
                <w:rFonts w:cs="Times New Roman"/>
                <w:sz w:val="28"/>
                <w:szCs w:val="28"/>
              </w:rPr>
            </w:pPr>
          </w:p>
        </w:tc>
      </w:tr>
      <w:tr w14:paraId="6EBDA1D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5676FB0">
            <w:pPr>
              <w:widowControl w:val="0"/>
              <w:suppressLineNumbers/>
              <w:spacing w:line="276" w:lineRule="auto"/>
              <w:jc w:val="both"/>
              <w:rPr>
                <w:rFonts w:cs="Times New Roman"/>
                <w:sz w:val="28"/>
                <w:szCs w:val="28"/>
              </w:rPr>
            </w:pPr>
            <w:r>
              <w:rPr>
                <w:rFonts w:cs="Times New Roman"/>
                <w:sz w:val="28"/>
                <w:szCs w:val="28"/>
              </w:rPr>
              <w:t>94</w:t>
            </w:r>
          </w:p>
        </w:tc>
        <w:tc>
          <w:tcPr>
            <w:tcW w:w="4610" w:type="dxa"/>
            <w:tcBorders>
              <w:top w:val="single" w:color="000000" w:sz="4" w:space="0"/>
              <w:left w:val="single" w:color="000000" w:sz="4" w:space="0"/>
              <w:bottom w:val="single" w:color="000000" w:sz="4" w:space="0"/>
              <w:right w:val="nil"/>
            </w:tcBorders>
          </w:tcPr>
          <w:p w14:paraId="1923E273">
            <w:pPr>
              <w:widowControl w:val="0"/>
              <w:suppressLineNumbers/>
              <w:spacing w:line="276" w:lineRule="auto"/>
              <w:jc w:val="both"/>
              <w:rPr>
                <w:rFonts w:cs="Times New Roman"/>
                <w:sz w:val="28"/>
                <w:szCs w:val="28"/>
              </w:rPr>
            </w:pPr>
            <w:r>
              <w:rPr>
                <w:rFonts w:cs="Times New Roman"/>
                <w:sz w:val="28"/>
                <w:szCs w:val="28"/>
              </w:rPr>
              <w:t>Работа с бумагой и картоном. Закладка для книг.</w:t>
            </w:r>
          </w:p>
        </w:tc>
        <w:tc>
          <w:tcPr>
            <w:tcW w:w="1233" w:type="dxa"/>
            <w:tcBorders>
              <w:top w:val="single" w:color="000000" w:sz="4" w:space="0"/>
              <w:left w:val="single" w:color="000000" w:sz="4" w:space="0"/>
              <w:bottom w:val="single" w:color="000000" w:sz="4" w:space="0"/>
              <w:right w:val="nil"/>
            </w:tcBorders>
          </w:tcPr>
          <w:p w14:paraId="100A1335">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106EC93">
            <w:pPr>
              <w:suppressLineNumbers/>
              <w:snapToGrid w:val="0"/>
              <w:spacing w:line="276" w:lineRule="auto"/>
              <w:jc w:val="both"/>
              <w:rPr>
                <w:rFonts w:cs="Times New Roman"/>
                <w:sz w:val="28"/>
                <w:szCs w:val="28"/>
              </w:rPr>
            </w:pPr>
            <w:r>
              <w:rPr>
                <w:rFonts w:cs="Times New Roman"/>
                <w:sz w:val="28"/>
                <w:szCs w:val="28"/>
              </w:rPr>
              <w:t>13.11</w:t>
            </w:r>
          </w:p>
        </w:tc>
        <w:tc>
          <w:tcPr>
            <w:tcW w:w="1894" w:type="dxa"/>
            <w:tcBorders>
              <w:top w:val="single" w:color="000000" w:sz="4" w:space="0"/>
              <w:left w:val="single" w:color="000000" w:sz="4" w:space="0"/>
              <w:bottom w:val="single" w:color="000000" w:sz="4" w:space="0"/>
              <w:right w:val="single" w:color="000000" w:sz="4" w:space="0"/>
            </w:tcBorders>
          </w:tcPr>
          <w:p w14:paraId="296A022E">
            <w:pPr>
              <w:suppressLineNumbers/>
              <w:snapToGrid w:val="0"/>
              <w:spacing w:line="276" w:lineRule="auto"/>
              <w:jc w:val="both"/>
              <w:rPr>
                <w:rFonts w:cs="Times New Roman"/>
                <w:sz w:val="28"/>
                <w:szCs w:val="28"/>
              </w:rPr>
            </w:pPr>
          </w:p>
        </w:tc>
      </w:tr>
      <w:tr w14:paraId="7B9FFBB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EC5AFB5">
            <w:pPr>
              <w:widowControl w:val="0"/>
              <w:suppressLineNumbers/>
              <w:spacing w:line="276" w:lineRule="auto"/>
              <w:jc w:val="both"/>
              <w:rPr>
                <w:rFonts w:cs="Times New Roman"/>
                <w:sz w:val="28"/>
                <w:szCs w:val="28"/>
              </w:rPr>
            </w:pPr>
            <w:r>
              <w:rPr>
                <w:rFonts w:cs="Times New Roman"/>
                <w:sz w:val="28"/>
                <w:szCs w:val="28"/>
              </w:rPr>
              <w:t>95</w:t>
            </w:r>
          </w:p>
        </w:tc>
        <w:tc>
          <w:tcPr>
            <w:tcW w:w="4610" w:type="dxa"/>
            <w:tcBorders>
              <w:top w:val="single" w:color="000000" w:sz="4" w:space="0"/>
              <w:left w:val="single" w:color="000000" w:sz="4" w:space="0"/>
              <w:bottom w:val="single" w:color="000000" w:sz="4" w:space="0"/>
              <w:right w:val="nil"/>
            </w:tcBorders>
          </w:tcPr>
          <w:p w14:paraId="493EAD4A">
            <w:pPr>
              <w:widowControl w:val="0"/>
              <w:suppressLineNumbers/>
              <w:spacing w:line="276" w:lineRule="auto"/>
              <w:jc w:val="both"/>
              <w:rPr>
                <w:rFonts w:cs="Times New Roman"/>
                <w:sz w:val="28"/>
                <w:szCs w:val="28"/>
              </w:rPr>
            </w:pPr>
            <w:r>
              <w:rPr>
                <w:rFonts w:cs="Times New Roman"/>
                <w:sz w:val="28"/>
                <w:szCs w:val="28"/>
              </w:rPr>
              <w:t>Закладка для книг. Изготовление закладки.</w:t>
            </w:r>
          </w:p>
        </w:tc>
        <w:tc>
          <w:tcPr>
            <w:tcW w:w="1233" w:type="dxa"/>
            <w:tcBorders>
              <w:top w:val="single" w:color="000000" w:sz="4" w:space="0"/>
              <w:left w:val="single" w:color="000000" w:sz="4" w:space="0"/>
              <w:bottom w:val="single" w:color="000000" w:sz="4" w:space="0"/>
              <w:right w:val="nil"/>
            </w:tcBorders>
          </w:tcPr>
          <w:p w14:paraId="608C5D60">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CAAD03F">
            <w:pPr>
              <w:suppressLineNumbers/>
              <w:snapToGrid w:val="0"/>
              <w:spacing w:line="276" w:lineRule="auto"/>
              <w:jc w:val="both"/>
              <w:rPr>
                <w:rFonts w:cs="Times New Roman"/>
                <w:sz w:val="28"/>
                <w:szCs w:val="28"/>
              </w:rPr>
            </w:pPr>
            <w:r>
              <w:rPr>
                <w:rFonts w:cs="Times New Roman"/>
                <w:sz w:val="28"/>
                <w:szCs w:val="28"/>
              </w:rPr>
              <w:t>13.11</w:t>
            </w:r>
          </w:p>
        </w:tc>
        <w:tc>
          <w:tcPr>
            <w:tcW w:w="1894" w:type="dxa"/>
            <w:tcBorders>
              <w:top w:val="single" w:color="000000" w:sz="4" w:space="0"/>
              <w:left w:val="single" w:color="000000" w:sz="4" w:space="0"/>
              <w:bottom w:val="single" w:color="000000" w:sz="4" w:space="0"/>
              <w:right w:val="single" w:color="000000" w:sz="4" w:space="0"/>
            </w:tcBorders>
          </w:tcPr>
          <w:p w14:paraId="14B2F9AE">
            <w:pPr>
              <w:suppressLineNumbers/>
              <w:snapToGrid w:val="0"/>
              <w:spacing w:line="276" w:lineRule="auto"/>
              <w:jc w:val="both"/>
              <w:rPr>
                <w:rFonts w:cs="Times New Roman"/>
                <w:sz w:val="28"/>
                <w:szCs w:val="28"/>
              </w:rPr>
            </w:pPr>
          </w:p>
        </w:tc>
      </w:tr>
      <w:tr w14:paraId="7BB2EE9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4AAAA6F">
            <w:pPr>
              <w:widowControl w:val="0"/>
              <w:suppressLineNumbers/>
              <w:spacing w:line="276" w:lineRule="auto"/>
              <w:jc w:val="both"/>
              <w:rPr>
                <w:rFonts w:cs="Times New Roman"/>
                <w:sz w:val="28"/>
                <w:szCs w:val="28"/>
              </w:rPr>
            </w:pPr>
            <w:r>
              <w:rPr>
                <w:rFonts w:cs="Times New Roman"/>
                <w:sz w:val="28"/>
                <w:szCs w:val="28"/>
              </w:rPr>
              <w:t>96</w:t>
            </w:r>
          </w:p>
        </w:tc>
        <w:tc>
          <w:tcPr>
            <w:tcW w:w="4610" w:type="dxa"/>
            <w:tcBorders>
              <w:top w:val="single" w:color="000000" w:sz="4" w:space="0"/>
              <w:left w:val="single" w:color="000000" w:sz="4" w:space="0"/>
              <w:bottom w:val="single" w:color="000000" w:sz="4" w:space="0"/>
              <w:right w:val="nil"/>
            </w:tcBorders>
          </w:tcPr>
          <w:p w14:paraId="2494F11E">
            <w:pPr>
              <w:widowControl w:val="0"/>
              <w:suppressLineNumbers/>
              <w:spacing w:line="276" w:lineRule="auto"/>
              <w:jc w:val="both"/>
              <w:rPr>
                <w:rFonts w:cs="Times New Roman"/>
                <w:sz w:val="28"/>
                <w:szCs w:val="28"/>
              </w:rPr>
            </w:pPr>
            <w:r>
              <w:rPr>
                <w:rFonts w:cs="Times New Roman"/>
                <w:sz w:val="28"/>
                <w:szCs w:val="28"/>
              </w:rPr>
              <w:t>Работа с бумагой и картоном. Аппликация Грузовик.</w:t>
            </w:r>
          </w:p>
        </w:tc>
        <w:tc>
          <w:tcPr>
            <w:tcW w:w="1233" w:type="dxa"/>
            <w:tcBorders>
              <w:top w:val="single" w:color="000000" w:sz="4" w:space="0"/>
              <w:left w:val="single" w:color="000000" w:sz="4" w:space="0"/>
              <w:bottom w:val="single" w:color="000000" w:sz="4" w:space="0"/>
              <w:right w:val="nil"/>
            </w:tcBorders>
          </w:tcPr>
          <w:p w14:paraId="2FCB92D0">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B4C3B1B">
            <w:pPr>
              <w:suppressLineNumbers/>
              <w:snapToGrid w:val="0"/>
              <w:spacing w:line="276" w:lineRule="auto"/>
              <w:jc w:val="both"/>
              <w:rPr>
                <w:rFonts w:cs="Times New Roman"/>
                <w:sz w:val="28"/>
                <w:szCs w:val="28"/>
              </w:rPr>
            </w:pPr>
            <w:r>
              <w:rPr>
                <w:rFonts w:cs="Times New Roman"/>
                <w:sz w:val="28"/>
                <w:szCs w:val="28"/>
              </w:rPr>
              <w:t>14.11</w:t>
            </w:r>
          </w:p>
        </w:tc>
        <w:tc>
          <w:tcPr>
            <w:tcW w:w="1894" w:type="dxa"/>
            <w:tcBorders>
              <w:top w:val="single" w:color="000000" w:sz="4" w:space="0"/>
              <w:left w:val="single" w:color="000000" w:sz="4" w:space="0"/>
              <w:bottom w:val="single" w:color="000000" w:sz="4" w:space="0"/>
              <w:right w:val="single" w:color="000000" w:sz="4" w:space="0"/>
            </w:tcBorders>
          </w:tcPr>
          <w:p w14:paraId="4E0A6DF1">
            <w:pPr>
              <w:suppressLineNumbers/>
              <w:snapToGrid w:val="0"/>
              <w:spacing w:line="276" w:lineRule="auto"/>
              <w:jc w:val="both"/>
              <w:rPr>
                <w:rFonts w:cs="Times New Roman"/>
                <w:sz w:val="28"/>
                <w:szCs w:val="28"/>
              </w:rPr>
            </w:pPr>
          </w:p>
        </w:tc>
      </w:tr>
      <w:tr w14:paraId="6E676A0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ED0D0A0">
            <w:pPr>
              <w:widowControl w:val="0"/>
              <w:suppressLineNumbers/>
              <w:spacing w:line="276" w:lineRule="auto"/>
              <w:jc w:val="both"/>
              <w:rPr>
                <w:rFonts w:cs="Times New Roman"/>
                <w:sz w:val="28"/>
                <w:szCs w:val="28"/>
              </w:rPr>
            </w:pPr>
            <w:r>
              <w:rPr>
                <w:rFonts w:cs="Times New Roman"/>
                <w:sz w:val="28"/>
                <w:szCs w:val="28"/>
              </w:rPr>
              <w:t>97</w:t>
            </w:r>
          </w:p>
        </w:tc>
        <w:tc>
          <w:tcPr>
            <w:tcW w:w="4610" w:type="dxa"/>
            <w:tcBorders>
              <w:top w:val="single" w:color="000000" w:sz="4" w:space="0"/>
              <w:left w:val="single" w:color="000000" w:sz="4" w:space="0"/>
              <w:bottom w:val="single" w:color="000000" w:sz="4" w:space="0"/>
              <w:right w:val="nil"/>
            </w:tcBorders>
          </w:tcPr>
          <w:p w14:paraId="79168B76">
            <w:pPr>
              <w:widowControl w:val="0"/>
              <w:spacing w:line="276" w:lineRule="auto"/>
              <w:jc w:val="both"/>
              <w:rPr>
                <w:rFonts w:cs="Times New Roman"/>
                <w:sz w:val="28"/>
                <w:szCs w:val="28"/>
              </w:rPr>
            </w:pPr>
            <w:r>
              <w:rPr>
                <w:rFonts w:cs="Times New Roman"/>
                <w:sz w:val="28"/>
                <w:szCs w:val="28"/>
              </w:rPr>
              <w:t>Аппликация грузовик. Приклеивание деталей.</w:t>
            </w:r>
          </w:p>
        </w:tc>
        <w:tc>
          <w:tcPr>
            <w:tcW w:w="1233" w:type="dxa"/>
            <w:tcBorders>
              <w:top w:val="single" w:color="000000" w:sz="4" w:space="0"/>
              <w:left w:val="single" w:color="000000" w:sz="4" w:space="0"/>
              <w:bottom w:val="single" w:color="000000" w:sz="4" w:space="0"/>
              <w:right w:val="nil"/>
            </w:tcBorders>
          </w:tcPr>
          <w:p w14:paraId="2A06B99F">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4D2B804">
            <w:pPr>
              <w:suppressLineNumbers/>
              <w:snapToGrid w:val="0"/>
              <w:spacing w:line="276" w:lineRule="auto"/>
              <w:jc w:val="both"/>
              <w:rPr>
                <w:rFonts w:cs="Times New Roman"/>
                <w:sz w:val="28"/>
                <w:szCs w:val="28"/>
              </w:rPr>
            </w:pPr>
            <w:r>
              <w:rPr>
                <w:rFonts w:cs="Times New Roman"/>
                <w:sz w:val="28"/>
                <w:szCs w:val="28"/>
              </w:rPr>
              <w:t>14.11</w:t>
            </w:r>
          </w:p>
        </w:tc>
        <w:tc>
          <w:tcPr>
            <w:tcW w:w="1894" w:type="dxa"/>
            <w:tcBorders>
              <w:top w:val="single" w:color="000000" w:sz="4" w:space="0"/>
              <w:left w:val="single" w:color="000000" w:sz="4" w:space="0"/>
              <w:bottom w:val="single" w:color="000000" w:sz="4" w:space="0"/>
              <w:right w:val="single" w:color="000000" w:sz="4" w:space="0"/>
            </w:tcBorders>
          </w:tcPr>
          <w:p w14:paraId="30D597ED">
            <w:pPr>
              <w:suppressLineNumbers/>
              <w:snapToGrid w:val="0"/>
              <w:spacing w:line="276" w:lineRule="auto"/>
              <w:jc w:val="both"/>
              <w:rPr>
                <w:rFonts w:cs="Times New Roman"/>
                <w:sz w:val="28"/>
                <w:szCs w:val="28"/>
              </w:rPr>
            </w:pPr>
          </w:p>
        </w:tc>
      </w:tr>
      <w:tr w14:paraId="5DD35BA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369605F">
            <w:pPr>
              <w:widowControl w:val="0"/>
              <w:suppressLineNumbers/>
              <w:spacing w:line="276" w:lineRule="auto"/>
              <w:jc w:val="both"/>
              <w:rPr>
                <w:rFonts w:cs="Times New Roman"/>
                <w:sz w:val="28"/>
                <w:szCs w:val="28"/>
              </w:rPr>
            </w:pPr>
            <w:r>
              <w:rPr>
                <w:rFonts w:cs="Times New Roman"/>
                <w:sz w:val="28"/>
                <w:szCs w:val="28"/>
              </w:rPr>
              <w:t>98</w:t>
            </w:r>
          </w:p>
        </w:tc>
        <w:tc>
          <w:tcPr>
            <w:tcW w:w="4610" w:type="dxa"/>
            <w:tcBorders>
              <w:top w:val="single" w:color="000000" w:sz="4" w:space="0"/>
              <w:left w:val="single" w:color="000000" w:sz="4" w:space="0"/>
              <w:bottom w:val="single" w:color="000000" w:sz="4" w:space="0"/>
              <w:right w:val="nil"/>
            </w:tcBorders>
          </w:tcPr>
          <w:p w14:paraId="3C90B938">
            <w:pPr>
              <w:widowControl w:val="0"/>
              <w:spacing w:line="276" w:lineRule="auto"/>
              <w:jc w:val="both"/>
              <w:rPr>
                <w:rFonts w:cs="Times New Roman"/>
                <w:sz w:val="28"/>
                <w:szCs w:val="28"/>
              </w:rPr>
            </w:pPr>
            <w:r>
              <w:rPr>
                <w:rFonts w:cs="Times New Roman"/>
                <w:sz w:val="28"/>
                <w:szCs w:val="28"/>
              </w:rPr>
              <w:t>Работа с текстильными материалами.</w:t>
            </w:r>
          </w:p>
        </w:tc>
        <w:tc>
          <w:tcPr>
            <w:tcW w:w="1233" w:type="dxa"/>
            <w:tcBorders>
              <w:top w:val="single" w:color="000000" w:sz="4" w:space="0"/>
              <w:left w:val="single" w:color="000000" w:sz="4" w:space="0"/>
              <w:bottom w:val="single" w:color="000000" w:sz="4" w:space="0"/>
              <w:right w:val="nil"/>
            </w:tcBorders>
          </w:tcPr>
          <w:p w14:paraId="0964806B">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9ED0743">
            <w:pPr>
              <w:suppressLineNumbers/>
              <w:snapToGrid w:val="0"/>
              <w:spacing w:line="276" w:lineRule="auto"/>
              <w:jc w:val="both"/>
              <w:rPr>
                <w:rFonts w:cs="Times New Roman"/>
                <w:sz w:val="28"/>
                <w:szCs w:val="28"/>
              </w:rPr>
            </w:pPr>
            <w:r>
              <w:rPr>
                <w:rFonts w:cs="Times New Roman"/>
                <w:sz w:val="28"/>
                <w:szCs w:val="28"/>
              </w:rPr>
              <w:t>15.11</w:t>
            </w:r>
          </w:p>
        </w:tc>
        <w:tc>
          <w:tcPr>
            <w:tcW w:w="1894" w:type="dxa"/>
            <w:tcBorders>
              <w:top w:val="single" w:color="000000" w:sz="4" w:space="0"/>
              <w:left w:val="single" w:color="000000" w:sz="4" w:space="0"/>
              <w:bottom w:val="single" w:color="000000" w:sz="4" w:space="0"/>
              <w:right w:val="single" w:color="000000" w:sz="4" w:space="0"/>
            </w:tcBorders>
          </w:tcPr>
          <w:p w14:paraId="74D15F79">
            <w:pPr>
              <w:suppressLineNumbers/>
              <w:snapToGrid w:val="0"/>
              <w:spacing w:line="276" w:lineRule="auto"/>
              <w:jc w:val="both"/>
              <w:rPr>
                <w:rFonts w:cs="Times New Roman"/>
                <w:sz w:val="28"/>
                <w:szCs w:val="28"/>
              </w:rPr>
            </w:pPr>
          </w:p>
        </w:tc>
      </w:tr>
      <w:tr w14:paraId="199F27A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4E34377">
            <w:pPr>
              <w:widowControl w:val="0"/>
              <w:suppressLineNumbers/>
              <w:spacing w:line="276" w:lineRule="auto"/>
              <w:jc w:val="both"/>
              <w:rPr>
                <w:rFonts w:cs="Times New Roman"/>
                <w:sz w:val="28"/>
                <w:szCs w:val="28"/>
              </w:rPr>
            </w:pPr>
            <w:r>
              <w:rPr>
                <w:rFonts w:cs="Times New Roman"/>
                <w:sz w:val="28"/>
                <w:szCs w:val="28"/>
              </w:rPr>
              <w:t>99</w:t>
            </w:r>
          </w:p>
        </w:tc>
        <w:tc>
          <w:tcPr>
            <w:tcW w:w="4610" w:type="dxa"/>
            <w:tcBorders>
              <w:top w:val="single" w:color="000000" w:sz="4" w:space="0"/>
              <w:left w:val="single" w:color="000000" w:sz="4" w:space="0"/>
              <w:bottom w:val="single" w:color="000000" w:sz="4" w:space="0"/>
              <w:right w:val="nil"/>
            </w:tcBorders>
          </w:tcPr>
          <w:p w14:paraId="52E6427F">
            <w:pPr>
              <w:widowControl w:val="0"/>
              <w:spacing w:line="276" w:lineRule="auto"/>
              <w:jc w:val="both"/>
              <w:rPr>
                <w:rFonts w:cs="Times New Roman"/>
                <w:sz w:val="28"/>
                <w:szCs w:val="28"/>
              </w:rPr>
            </w:pPr>
            <w:r>
              <w:rPr>
                <w:rFonts w:cs="Times New Roman"/>
                <w:sz w:val="28"/>
                <w:szCs w:val="28"/>
              </w:rPr>
              <w:t>Ткани. Свойства ткани.</w:t>
            </w:r>
          </w:p>
        </w:tc>
        <w:tc>
          <w:tcPr>
            <w:tcW w:w="1233" w:type="dxa"/>
            <w:tcBorders>
              <w:top w:val="single" w:color="000000" w:sz="4" w:space="0"/>
              <w:left w:val="single" w:color="000000" w:sz="4" w:space="0"/>
              <w:bottom w:val="single" w:color="000000" w:sz="4" w:space="0"/>
              <w:right w:val="nil"/>
            </w:tcBorders>
          </w:tcPr>
          <w:p w14:paraId="0A6B9B12">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B957E45">
            <w:pPr>
              <w:suppressLineNumbers/>
              <w:snapToGrid w:val="0"/>
              <w:spacing w:line="276" w:lineRule="auto"/>
              <w:jc w:val="both"/>
              <w:rPr>
                <w:rFonts w:cs="Times New Roman"/>
                <w:sz w:val="28"/>
                <w:szCs w:val="28"/>
              </w:rPr>
            </w:pPr>
            <w:r>
              <w:rPr>
                <w:rFonts w:cs="Times New Roman"/>
                <w:sz w:val="28"/>
                <w:szCs w:val="28"/>
              </w:rPr>
              <w:t>15.11</w:t>
            </w:r>
          </w:p>
        </w:tc>
        <w:tc>
          <w:tcPr>
            <w:tcW w:w="1894" w:type="dxa"/>
            <w:tcBorders>
              <w:top w:val="single" w:color="000000" w:sz="4" w:space="0"/>
              <w:left w:val="single" w:color="000000" w:sz="4" w:space="0"/>
              <w:bottom w:val="single" w:color="000000" w:sz="4" w:space="0"/>
              <w:right w:val="single" w:color="000000" w:sz="4" w:space="0"/>
            </w:tcBorders>
          </w:tcPr>
          <w:p w14:paraId="1F7AAD4F">
            <w:pPr>
              <w:suppressLineNumbers/>
              <w:snapToGrid w:val="0"/>
              <w:spacing w:line="276" w:lineRule="auto"/>
              <w:jc w:val="both"/>
              <w:rPr>
                <w:rFonts w:cs="Times New Roman"/>
                <w:sz w:val="28"/>
                <w:szCs w:val="28"/>
              </w:rPr>
            </w:pPr>
          </w:p>
        </w:tc>
      </w:tr>
      <w:tr w14:paraId="22F8E1E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6C2DF2E">
            <w:pPr>
              <w:widowControl w:val="0"/>
              <w:suppressLineNumbers/>
              <w:spacing w:line="276" w:lineRule="auto"/>
              <w:jc w:val="both"/>
              <w:rPr>
                <w:rFonts w:cs="Times New Roman"/>
                <w:sz w:val="28"/>
                <w:szCs w:val="28"/>
              </w:rPr>
            </w:pPr>
            <w:r>
              <w:rPr>
                <w:rFonts w:cs="Times New Roman"/>
                <w:sz w:val="28"/>
                <w:szCs w:val="28"/>
              </w:rPr>
              <w:t>100</w:t>
            </w:r>
          </w:p>
        </w:tc>
        <w:tc>
          <w:tcPr>
            <w:tcW w:w="4610" w:type="dxa"/>
            <w:tcBorders>
              <w:top w:val="single" w:color="000000" w:sz="4" w:space="0"/>
              <w:left w:val="single" w:color="000000" w:sz="4" w:space="0"/>
              <w:bottom w:val="single" w:color="000000" w:sz="4" w:space="0"/>
              <w:right w:val="nil"/>
            </w:tcBorders>
          </w:tcPr>
          <w:p w14:paraId="04EB55E2">
            <w:pPr>
              <w:widowControl w:val="0"/>
              <w:suppressLineNumbers/>
              <w:spacing w:line="276" w:lineRule="auto"/>
              <w:jc w:val="both"/>
              <w:rPr>
                <w:rFonts w:cs="Times New Roman"/>
                <w:sz w:val="28"/>
                <w:szCs w:val="28"/>
              </w:rPr>
            </w:pPr>
            <w:r>
              <w:rPr>
                <w:rFonts w:cs="Times New Roman"/>
                <w:sz w:val="28"/>
                <w:szCs w:val="28"/>
              </w:rPr>
              <w:t>Составление коллекции тканей.</w:t>
            </w:r>
          </w:p>
        </w:tc>
        <w:tc>
          <w:tcPr>
            <w:tcW w:w="1233" w:type="dxa"/>
            <w:tcBorders>
              <w:top w:val="single" w:color="000000" w:sz="4" w:space="0"/>
              <w:left w:val="single" w:color="000000" w:sz="4" w:space="0"/>
              <w:bottom w:val="single" w:color="000000" w:sz="4" w:space="0"/>
              <w:right w:val="nil"/>
            </w:tcBorders>
          </w:tcPr>
          <w:p w14:paraId="70ED8402">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6D4849A">
            <w:pPr>
              <w:suppressLineNumbers/>
              <w:snapToGrid w:val="0"/>
              <w:spacing w:line="276" w:lineRule="auto"/>
              <w:jc w:val="both"/>
              <w:rPr>
                <w:rFonts w:cs="Times New Roman"/>
                <w:sz w:val="28"/>
                <w:szCs w:val="28"/>
              </w:rPr>
            </w:pPr>
            <w:r>
              <w:rPr>
                <w:rFonts w:cs="Times New Roman"/>
                <w:sz w:val="28"/>
                <w:szCs w:val="28"/>
              </w:rPr>
              <w:t>15.11</w:t>
            </w:r>
          </w:p>
        </w:tc>
        <w:tc>
          <w:tcPr>
            <w:tcW w:w="1894" w:type="dxa"/>
            <w:tcBorders>
              <w:top w:val="single" w:color="000000" w:sz="4" w:space="0"/>
              <w:left w:val="single" w:color="000000" w:sz="4" w:space="0"/>
              <w:bottom w:val="single" w:color="000000" w:sz="4" w:space="0"/>
              <w:right w:val="single" w:color="000000" w:sz="4" w:space="0"/>
            </w:tcBorders>
          </w:tcPr>
          <w:p w14:paraId="764237DB">
            <w:pPr>
              <w:suppressLineNumbers/>
              <w:snapToGrid w:val="0"/>
              <w:spacing w:line="276" w:lineRule="auto"/>
              <w:jc w:val="both"/>
              <w:rPr>
                <w:rFonts w:cs="Times New Roman"/>
                <w:sz w:val="28"/>
                <w:szCs w:val="28"/>
              </w:rPr>
            </w:pPr>
          </w:p>
        </w:tc>
      </w:tr>
      <w:tr w14:paraId="530CC31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7547546">
            <w:pPr>
              <w:widowControl w:val="0"/>
              <w:suppressLineNumbers/>
              <w:spacing w:line="276" w:lineRule="auto"/>
              <w:jc w:val="both"/>
              <w:rPr>
                <w:rFonts w:cs="Times New Roman"/>
                <w:sz w:val="28"/>
                <w:szCs w:val="28"/>
              </w:rPr>
            </w:pPr>
            <w:r>
              <w:rPr>
                <w:rFonts w:cs="Times New Roman"/>
                <w:sz w:val="28"/>
                <w:szCs w:val="28"/>
              </w:rPr>
              <w:t>101</w:t>
            </w:r>
          </w:p>
        </w:tc>
        <w:tc>
          <w:tcPr>
            <w:tcW w:w="4610" w:type="dxa"/>
            <w:tcBorders>
              <w:top w:val="single" w:color="000000" w:sz="4" w:space="0"/>
              <w:left w:val="single" w:color="000000" w:sz="4" w:space="0"/>
              <w:bottom w:val="single" w:color="000000" w:sz="4" w:space="0"/>
              <w:right w:val="nil"/>
            </w:tcBorders>
          </w:tcPr>
          <w:p w14:paraId="06E58598">
            <w:pPr>
              <w:widowControl w:val="0"/>
              <w:spacing w:line="276" w:lineRule="auto"/>
              <w:jc w:val="both"/>
              <w:rPr>
                <w:rFonts w:cs="Times New Roman"/>
                <w:sz w:val="28"/>
                <w:szCs w:val="28"/>
              </w:rPr>
            </w:pPr>
            <w:r>
              <w:rPr>
                <w:rFonts w:cs="Times New Roman"/>
                <w:sz w:val="28"/>
                <w:szCs w:val="28"/>
              </w:rPr>
              <w:t>Нитки. Виды ниток, их свойства.</w:t>
            </w:r>
          </w:p>
        </w:tc>
        <w:tc>
          <w:tcPr>
            <w:tcW w:w="1233" w:type="dxa"/>
            <w:tcBorders>
              <w:top w:val="single" w:color="000000" w:sz="4" w:space="0"/>
              <w:left w:val="single" w:color="000000" w:sz="4" w:space="0"/>
              <w:bottom w:val="single" w:color="000000" w:sz="4" w:space="0"/>
              <w:right w:val="nil"/>
            </w:tcBorders>
          </w:tcPr>
          <w:p w14:paraId="531B565B">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7B43FA1">
            <w:pPr>
              <w:suppressLineNumbers/>
              <w:snapToGrid w:val="0"/>
              <w:spacing w:line="276" w:lineRule="auto"/>
              <w:jc w:val="both"/>
              <w:rPr>
                <w:rFonts w:cs="Times New Roman"/>
                <w:sz w:val="28"/>
                <w:szCs w:val="28"/>
              </w:rPr>
            </w:pPr>
            <w:r>
              <w:rPr>
                <w:rFonts w:cs="Times New Roman"/>
                <w:sz w:val="28"/>
                <w:szCs w:val="28"/>
              </w:rPr>
              <w:t>18.11</w:t>
            </w:r>
          </w:p>
        </w:tc>
        <w:tc>
          <w:tcPr>
            <w:tcW w:w="1894" w:type="dxa"/>
            <w:tcBorders>
              <w:top w:val="single" w:color="000000" w:sz="4" w:space="0"/>
              <w:left w:val="single" w:color="000000" w:sz="4" w:space="0"/>
              <w:bottom w:val="single" w:color="000000" w:sz="4" w:space="0"/>
              <w:right w:val="single" w:color="000000" w:sz="4" w:space="0"/>
            </w:tcBorders>
          </w:tcPr>
          <w:p w14:paraId="718D58D7">
            <w:pPr>
              <w:suppressLineNumbers/>
              <w:snapToGrid w:val="0"/>
              <w:spacing w:line="276" w:lineRule="auto"/>
              <w:jc w:val="both"/>
              <w:rPr>
                <w:rFonts w:cs="Times New Roman"/>
                <w:sz w:val="28"/>
                <w:szCs w:val="28"/>
              </w:rPr>
            </w:pPr>
          </w:p>
        </w:tc>
      </w:tr>
      <w:tr w14:paraId="30B9A6D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6B164D0">
            <w:pPr>
              <w:widowControl w:val="0"/>
              <w:suppressLineNumbers/>
              <w:spacing w:line="276" w:lineRule="auto"/>
              <w:jc w:val="both"/>
              <w:rPr>
                <w:rFonts w:cs="Times New Roman"/>
                <w:sz w:val="28"/>
                <w:szCs w:val="28"/>
              </w:rPr>
            </w:pPr>
            <w:r>
              <w:rPr>
                <w:rFonts w:cs="Times New Roman"/>
                <w:sz w:val="28"/>
                <w:szCs w:val="28"/>
              </w:rPr>
              <w:t>102</w:t>
            </w:r>
          </w:p>
        </w:tc>
        <w:tc>
          <w:tcPr>
            <w:tcW w:w="4610" w:type="dxa"/>
            <w:tcBorders>
              <w:top w:val="single" w:color="000000" w:sz="4" w:space="0"/>
              <w:left w:val="single" w:color="000000" w:sz="4" w:space="0"/>
              <w:bottom w:val="single" w:color="000000" w:sz="4" w:space="0"/>
              <w:right w:val="nil"/>
            </w:tcBorders>
          </w:tcPr>
          <w:p w14:paraId="10154BF5">
            <w:pPr>
              <w:widowControl w:val="0"/>
              <w:spacing w:line="276" w:lineRule="auto"/>
              <w:jc w:val="both"/>
              <w:rPr>
                <w:rFonts w:cs="Times New Roman"/>
                <w:sz w:val="28"/>
                <w:szCs w:val="28"/>
              </w:rPr>
            </w:pPr>
            <w:r>
              <w:rPr>
                <w:rFonts w:cs="Times New Roman"/>
                <w:sz w:val="28"/>
                <w:szCs w:val="28"/>
              </w:rPr>
              <w:t>Нитки, иголки, ножницы. Техника безопасности при работе со швейными инструментами.</w:t>
            </w:r>
          </w:p>
        </w:tc>
        <w:tc>
          <w:tcPr>
            <w:tcW w:w="1233" w:type="dxa"/>
            <w:tcBorders>
              <w:top w:val="single" w:color="000000" w:sz="4" w:space="0"/>
              <w:left w:val="single" w:color="000000" w:sz="4" w:space="0"/>
              <w:bottom w:val="single" w:color="000000" w:sz="4" w:space="0"/>
              <w:right w:val="nil"/>
            </w:tcBorders>
          </w:tcPr>
          <w:p w14:paraId="74E558AE">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580F572">
            <w:pPr>
              <w:suppressLineNumbers/>
              <w:snapToGrid w:val="0"/>
              <w:spacing w:line="276" w:lineRule="auto"/>
              <w:jc w:val="both"/>
              <w:rPr>
                <w:rFonts w:cs="Times New Roman"/>
                <w:sz w:val="28"/>
                <w:szCs w:val="28"/>
              </w:rPr>
            </w:pPr>
            <w:r>
              <w:rPr>
                <w:rFonts w:cs="Times New Roman"/>
                <w:sz w:val="28"/>
                <w:szCs w:val="28"/>
              </w:rPr>
              <w:t>19.11</w:t>
            </w:r>
          </w:p>
        </w:tc>
        <w:tc>
          <w:tcPr>
            <w:tcW w:w="1894" w:type="dxa"/>
            <w:tcBorders>
              <w:top w:val="single" w:color="000000" w:sz="4" w:space="0"/>
              <w:left w:val="single" w:color="000000" w:sz="4" w:space="0"/>
              <w:bottom w:val="single" w:color="000000" w:sz="4" w:space="0"/>
              <w:right w:val="single" w:color="000000" w:sz="4" w:space="0"/>
            </w:tcBorders>
          </w:tcPr>
          <w:p w14:paraId="3CD139B2">
            <w:pPr>
              <w:suppressLineNumbers/>
              <w:snapToGrid w:val="0"/>
              <w:spacing w:line="276" w:lineRule="auto"/>
              <w:jc w:val="both"/>
              <w:rPr>
                <w:rFonts w:cs="Times New Roman"/>
                <w:sz w:val="28"/>
                <w:szCs w:val="28"/>
              </w:rPr>
            </w:pPr>
          </w:p>
        </w:tc>
      </w:tr>
      <w:tr w14:paraId="557F908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E2F6B65">
            <w:pPr>
              <w:widowControl w:val="0"/>
              <w:suppressLineNumbers/>
              <w:spacing w:line="276" w:lineRule="auto"/>
              <w:jc w:val="both"/>
              <w:rPr>
                <w:rFonts w:cs="Times New Roman"/>
                <w:sz w:val="28"/>
                <w:szCs w:val="28"/>
              </w:rPr>
            </w:pPr>
            <w:r>
              <w:rPr>
                <w:rFonts w:cs="Times New Roman"/>
                <w:sz w:val="28"/>
                <w:szCs w:val="28"/>
              </w:rPr>
              <w:t>103</w:t>
            </w:r>
          </w:p>
        </w:tc>
        <w:tc>
          <w:tcPr>
            <w:tcW w:w="4610" w:type="dxa"/>
            <w:tcBorders>
              <w:top w:val="single" w:color="000000" w:sz="4" w:space="0"/>
              <w:left w:val="single" w:color="000000" w:sz="4" w:space="0"/>
              <w:bottom w:val="single" w:color="000000" w:sz="4" w:space="0"/>
              <w:right w:val="nil"/>
            </w:tcBorders>
          </w:tcPr>
          <w:p w14:paraId="2BCFF8BC">
            <w:pPr>
              <w:widowControl w:val="0"/>
              <w:spacing w:line="254" w:lineRule="auto"/>
              <w:rPr>
                <w:rFonts w:cs="Times New Roman"/>
                <w:sz w:val="28"/>
                <w:szCs w:val="28"/>
              </w:rPr>
            </w:pPr>
            <w:r>
              <w:rPr>
                <w:rFonts w:cs="Times New Roman"/>
                <w:sz w:val="28"/>
                <w:szCs w:val="28"/>
              </w:rPr>
              <w:t>Нитки, завязывание узелка. Техника безопасной работы со швейной иглой.</w:t>
            </w:r>
          </w:p>
        </w:tc>
        <w:tc>
          <w:tcPr>
            <w:tcW w:w="1233" w:type="dxa"/>
            <w:tcBorders>
              <w:top w:val="single" w:color="000000" w:sz="4" w:space="0"/>
              <w:left w:val="single" w:color="000000" w:sz="4" w:space="0"/>
              <w:bottom w:val="single" w:color="000000" w:sz="4" w:space="0"/>
              <w:right w:val="nil"/>
            </w:tcBorders>
          </w:tcPr>
          <w:p w14:paraId="7A6DE058">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9ACEA78">
            <w:pPr>
              <w:suppressLineNumbers/>
              <w:snapToGrid w:val="0"/>
              <w:spacing w:line="276" w:lineRule="auto"/>
              <w:jc w:val="both"/>
              <w:rPr>
                <w:rFonts w:cs="Times New Roman"/>
                <w:sz w:val="28"/>
                <w:szCs w:val="28"/>
              </w:rPr>
            </w:pPr>
            <w:r>
              <w:rPr>
                <w:rFonts w:cs="Times New Roman"/>
                <w:sz w:val="28"/>
                <w:szCs w:val="28"/>
              </w:rPr>
              <w:t>19.11</w:t>
            </w:r>
          </w:p>
        </w:tc>
        <w:tc>
          <w:tcPr>
            <w:tcW w:w="1894" w:type="dxa"/>
            <w:tcBorders>
              <w:top w:val="single" w:color="000000" w:sz="4" w:space="0"/>
              <w:left w:val="single" w:color="000000" w:sz="4" w:space="0"/>
              <w:bottom w:val="single" w:color="000000" w:sz="4" w:space="0"/>
              <w:right w:val="single" w:color="000000" w:sz="4" w:space="0"/>
            </w:tcBorders>
          </w:tcPr>
          <w:p w14:paraId="6D1F4592">
            <w:pPr>
              <w:suppressLineNumbers/>
              <w:snapToGrid w:val="0"/>
              <w:spacing w:line="276" w:lineRule="auto"/>
              <w:jc w:val="both"/>
              <w:rPr>
                <w:rFonts w:cs="Times New Roman"/>
                <w:sz w:val="28"/>
                <w:szCs w:val="28"/>
              </w:rPr>
            </w:pPr>
          </w:p>
        </w:tc>
      </w:tr>
      <w:tr w14:paraId="5D66703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F5316FD">
            <w:pPr>
              <w:widowControl w:val="0"/>
              <w:suppressLineNumbers/>
              <w:spacing w:line="276" w:lineRule="auto"/>
              <w:jc w:val="both"/>
              <w:rPr>
                <w:rFonts w:cs="Times New Roman"/>
                <w:sz w:val="28"/>
                <w:szCs w:val="28"/>
              </w:rPr>
            </w:pPr>
            <w:r>
              <w:rPr>
                <w:rFonts w:cs="Times New Roman"/>
                <w:sz w:val="28"/>
                <w:szCs w:val="28"/>
              </w:rPr>
              <w:t>104</w:t>
            </w:r>
          </w:p>
        </w:tc>
        <w:tc>
          <w:tcPr>
            <w:tcW w:w="4610" w:type="dxa"/>
            <w:tcBorders>
              <w:top w:val="single" w:color="000000" w:sz="4" w:space="0"/>
              <w:left w:val="single" w:color="000000" w:sz="4" w:space="0"/>
              <w:bottom w:val="single" w:color="000000" w:sz="4" w:space="0"/>
              <w:right w:val="nil"/>
            </w:tcBorders>
          </w:tcPr>
          <w:p w14:paraId="3122E7D9">
            <w:pPr>
              <w:widowControl w:val="0"/>
              <w:spacing w:line="254" w:lineRule="auto"/>
              <w:rPr>
                <w:rFonts w:cs="Times New Roman"/>
                <w:sz w:val="28"/>
                <w:szCs w:val="28"/>
              </w:rPr>
            </w:pPr>
            <w:r>
              <w:rPr>
                <w:rFonts w:cs="Times New Roman"/>
                <w:sz w:val="28"/>
                <w:szCs w:val="28"/>
              </w:rPr>
              <w:t>Стежки. Стежок «иголка вперед».</w:t>
            </w:r>
          </w:p>
        </w:tc>
        <w:tc>
          <w:tcPr>
            <w:tcW w:w="1233" w:type="dxa"/>
            <w:tcBorders>
              <w:top w:val="single" w:color="000000" w:sz="4" w:space="0"/>
              <w:left w:val="single" w:color="000000" w:sz="4" w:space="0"/>
              <w:bottom w:val="single" w:color="000000" w:sz="4" w:space="0"/>
              <w:right w:val="nil"/>
            </w:tcBorders>
          </w:tcPr>
          <w:p w14:paraId="4726DABC">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3D6CE21">
            <w:pPr>
              <w:suppressLineNumbers/>
              <w:snapToGrid w:val="0"/>
              <w:spacing w:line="276" w:lineRule="auto"/>
              <w:jc w:val="both"/>
              <w:rPr>
                <w:rFonts w:cs="Times New Roman"/>
                <w:sz w:val="28"/>
                <w:szCs w:val="28"/>
              </w:rPr>
            </w:pPr>
            <w:r>
              <w:rPr>
                <w:rFonts w:cs="Times New Roman"/>
                <w:sz w:val="28"/>
                <w:szCs w:val="28"/>
              </w:rPr>
              <w:t>20.11</w:t>
            </w:r>
          </w:p>
        </w:tc>
        <w:tc>
          <w:tcPr>
            <w:tcW w:w="1894" w:type="dxa"/>
            <w:tcBorders>
              <w:top w:val="single" w:color="000000" w:sz="4" w:space="0"/>
              <w:left w:val="single" w:color="000000" w:sz="4" w:space="0"/>
              <w:bottom w:val="single" w:color="000000" w:sz="4" w:space="0"/>
              <w:right w:val="single" w:color="000000" w:sz="4" w:space="0"/>
            </w:tcBorders>
          </w:tcPr>
          <w:p w14:paraId="21B86D63">
            <w:pPr>
              <w:suppressLineNumbers/>
              <w:snapToGrid w:val="0"/>
              <w:spacing w:line="276" w:lineRule="auto"/>
              <w:jc w:val="both"/>
              <w:rPr>
                <w:rFonts w:cs="Times New Roman"/>
                <w:sz w:val="28"/>
                <w:szCs w:val="28"/>
              </w:rPr>
            </w:pPr>
          </w:p>
        </w:tc>
      </w:tr>
      <w:tr w14:paraId="507D966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8654945">
            <w:pPr>
              <w:widowControl w:val="0"/>
              <w:suppressLineNumbers/>
              <w:spacing w:line="276" w:lineRule="auto"/>
              <w:jc w:val="both"/>
              <w:rPr>
                <w:rFonts w:cs="Times New Roman"/>
                <w:sz w:val="28"/>
                <w:szCs w:val="28"/>
              </w:rPr>
            </w:pPr>
            <w:r>
              <w:rPr>
                <w:rFonts w:cs="Times New Roman"/>
                <w:sz w:val="28"/>
                <w:szCs w:val="28"/>
              </w:rPr>
              <w:t>105</w:t>
            </w:r>
          </w:p>
        </w:tc>
        <w:tc>
          <w:tcPr>
            <w:tcW w:w="4610" w:type="dxa"/>
            <w:tcBorders>
              <w:top w:val="single" w:color="000000" w:sz="4" w:space="0"/>
              <w:left w:val="single" w:color="000000" w:sz="4" w:space="0"/>
              <w:bottom w:val="single" w:color="000000" w:sz="4" w:space="0"/>
              <w:right w:val="nil"/>
            </w:tcBorders>
          </w:tcPr>
          <w:p w14:paraId="19806712">
            <w:pPr>
              <w:widowControl w:val="0"/>
              <w:spacing w:line="276" w:lineRule="auto"/>
              <w:jc w:val="both"/>
              <w:rPr>
                <w:rFonts w:cs="Times New Roman"/>
                <w:sz w:val="28"/>
                <w:szCs w:val="28"/>
              </w:rPr>
            </w:pPr>
            <w:r>
              <w:rPr>
                <w:rFonts w:cs="Times New Roman"/>
                <w:sz w:val="28"/>
                <w:szCs w:val="28"/>
              </w:rPr>
              <w:t>Стежки. Прямая строчка способом «иголка вперед» на картоне.</w:t>
            </w:r>
          </w:p>
        </w:tc>
        <w:tc>
          <w:tcPr>
            <w:tcW w:w="1233" w:type="dxa"/>
            <w:tcBorders>
              <w:top w:val="single" w:color="000000" w:sz="4" w:space="0"/>
              <w:left w:val="single" w:color="000000" w:sz="4" w:space="0"/>
              <w:bottom w:val="single" w:color="000000" w:sz="4" w:space="0"/>
              <w:right w:val="nil"/>
            </w:tcBorders>
          </w:tcPr>
          <w:p w14:paraId="5517087E">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AE32D89">
            <w:pPr>
              <w:suppressLineNumbers/>
              <w:snapToGrid w:val="0"/>
              <w:spacing w:line="276" w:lineRule="auto"/>
              <w:jc w:val="both"/>
              <w:rPr>
                <w:rFonts w:cs="Times New Roman"/>
                <w:sz w:val="28"/>
                <w:szCs w:val="28"/>
              </w:rPr>
            </w:pPr>
            <w:r>
              <w:rPr>
                <w:rFonts w:cs="Times New Roman"/>
                <w:sz w:val="28"/>
                <w:szCs w:val="28"/>
              </w:rPr>
              <w:t>20.11</w:t>
            </w:r>
          </w:p>
        </w:tc>
        <w:tc>
          <w:tcPr>
            <w:tcW w:w="1894" w:type="dxa"/>
            <w:tcBorders>
              <w:top w:val="single" w:color="000000" w:sz="4" w:space="0"/>
              <w:left w:val="single" w:color="000000" w:sz="4" w:space="0"/>
              <w:bottom w:val="single" w:color="000000" w:sz="4" w:space="0"/>
              <w:right w:val="single" w:color="000000" w:sz="4" w:space="0"/>
            </w:tcBorders>
          </w:tcPr>
          <w:p w14:paraId="7E465CFF">
            <w:pPr>
              <w:suppressLineNumbers/>
              <w:snapToGrid w:val="0"/>
              <w:spacing w:line="276" w:lineRule="auto"/>
              <w:jc w:val="both"/>
              <w:rPr>
                <w:rFonts w:cs="Times New Roman"/>
                <w:sz w:val="28"/>
                <w:szCs w:val="28"/>
              </w:rPr>
            </w:pPr>
          </w:p>
        </w:tc>
      </w:tr>
      <w:tr w14:paraId="240CC1F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CD1FBEC">
            <w:pPr>
              <w:widowControl w:val="0"/>
              <w:suppressLineNumbers/>
              <w:spacing w:line="276" w:lineRule="auto"/>
              <w:jc w:val="both"/>
              <w:rPr>
                <w:rFonts w:cs="Times New Roman"/>
                <w:sz w:val="28"/>
                <w:szCs w:val="28"/>
              </w:rPr>
            </w:pPr>
            <w:r>
              <w:rPr>
                <w:rFonts w:cs="Times New Roman"/>
                <w:sz w:val="28"/>
                <w:szCs w:val="28"/>
              </w:rPr>
              <w:t>106</w:t>
            </w:r>
          </w:p>
        </w:tc>
        <w:tc>
          <w:tcPr>
            <w:tcW w:w="4610" w:type="dxa"/>
            <w:tcBorders>
              <w:top w:val="single" w:color="000000" w:sz="4" w:space="0"/>
              <w:left w:val="single" w:color="000000" w:sz="4" w:space="0"/>
              <w:bottom w:val="single" w:color="000000" w:sz="4" w:space="0"/>
              <w:right w:val="nil"/>
            </w:tcBorders>
          </w:tcPr>
          <w:p w14:paraId="788D5192">
            <w:pPr>
              <w:widowControl w:val="0"/>
              <w:spacing w:line="254" w:lineRule="auto"/>
              <w:rPr>
                <w:rFonts w:cs="Times New Roman"/>
                <w:sz w:val="28"/>
                <w:szCs w:val="28"/>
              </w:rPr>
            </w:pPr>
            <w:r>
              <w:rPr>
                <w:rFonts w:cs="Times New Roman"/>
                <w:sz w:val="28"/>
                <w:szCs w:val="28"/>
              </w:rPr>
              <w:t>Бахрома. Работа с тканью.</w:t>
            </w:r>
          </w:p>
        </w:tc>
        <w:tc>
          <w:tcPr>
            <w:tcW w:w="1233" w:type="dxa"/>
            <w:tcBorders>
              <w:top w:val="single" w:color="000000" w:sz="4" w:space="0"/>
              <w:left w:val="single" w:color="000000" w:sz="4" w:space="0"/>
              <w:bottom w:val="single" w:color="000000" w:sz="4" w:space="0"/>
              <w:right w:val="nil"/>
            </w:tcBorders>
          </w:tcPr>
          <w:p w14:paraId="0A8E53E3">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1681351">
            <w:pPr>
              <w:suppressLineNumbers/>
              <w:snapToGrid w:val="0"/>
              <w:spacing w:line="276" w:lineRule="auto"/>
              <w:jc w:val="both"/>
              <w:rPr>
                <w:rFonts w:cs="Times New Roman"/>
                <w:sz w:val="28"/>
                <w:szCs w:val="28"/>
              </w:rPr>
            </w:pPr>
            <w:r>
              <w:rPr>
                <w:rFonts w:cs="Times New Roman"/>
                <w:sz w:val="28"/>
                <w:szCs w:val="28"/>
              </w:rPr>
              <w:t>21.11</w:t>
            </w:r>
          </w:p>
        </w:tc>
        <w:tc>
          <w:tcPr>
            <w:tcW w:w="1894" w:type="dxa"/>
            <w:tcBorders>
              <w:top w:val="single" w:color="000000" w:sz="4" w:space="0"/>
              <w:left w:val="single" w:color="000000" w:sz="4" w:space="0"/>
              <w:bottom w:val="single" w:color="000000" w:sz="4" w:space="0"/>
              <w:right w:val="single" w:color="000000" w:sz="4" w:space="0"/>
            </w:tcBorders>
          </w:tcPr>
          <w:p w14:paraId="5C5929D7">
            <w:pPr>
              <w:suppressLineNumbers/>
              <w:snapToGrid w:val="0"/>
              <w:spacing w:line="276" w:lineRule="auto"/>
              <w:jc w:val="both"/>
              <w:rPr>
                <w:rFonts w:cs="Times New Roman"/>
                <w:sz w:val="28"/>
                <w:szCs w:val="28"/>
              </w:rPr>
            </w:pPr>
          </w:p>
        </w:tc>
      </w:tr>
      <w:tr w14:paraId="69F5742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80D9A68">
            <w:pPr>
              <w:widowControl w:val="0"/>
              <w:suppressLineNumbers/>
              <w:spacing w:line="276" w:lineRule="auto"/>
              <w:jc w:val="both"/>
              <w:rPr>
                <w:rFonts w:cs="Times New Roman"/>
                <w:sz w:val="28"/>
                <w:szCs w:val="28"/>
              </w:rPr>
            </w:pPr>
            <w:r>
              <w:rPr>
                <w:rFonts w:cs="Times New Roman"/>
                <w:sz w:val="28"/>
                <w:szCs w:val="28"/>
              </w:rPr>
              <w:t>107</w:t>
            </w:r>
          </w:p>
        </w:tc>
        <w:tc>
          <w:tcPr>
            <w:tcW w:w="4610" w:type="dxa"/>
            <w:tcBorders>
              <w:top w:val="single" w:color="000000" w:sz="4" w:space="0"/>
              <w:left w:val="single" w:color="000000" w:sz="4" w:space="0"/>
              <w:bottom w:val="single" w:color="000000" w:sz="4" w:space="0"/>
              <w:right w:val="nil"/>
            </w:tcBorders>
          </w:tcPr>
          <w:p w14:paraId="49A6C6DB">
            <w:pPr>
              <w:widowControl w:val="0"/>
              <w:spacing w:line="254" w:lineRule="auto"/>
              <w:rPr>
                <w:rFonts w:cs="Times New Roman"/>
                <w:sz w:val="28"/>
                <w:szCs w:val="28"/>
              </w:rPr>
            </w:pPr>
            <w:r>
              <w:rPr>
                <w:rFonts w:cs="Times New Roman"/>
                <w:sz w:val="28"/>
                <w:szCs w:val="28"/>
              </w:rPr>
              <w:t>Салфетка. Обработка краев Салфетки бахромой.</w:t>
            </w:r>
          </w:p>
        </w:tc>
        <w:tc>
          <w:tcPr>
            <w:tcW w:w="1233" w:type="dxa"/>
            <w:tcBorders>
              <w:top w:val="single" w:color="000000" w:sz="4" w:space="0"/>
              <w:left w:val="single" w:color="000000" w:sz="4" w:space="0"/>
              <w:bottom w:val="single" w:color="000000" w:sz="4" w:space="0"/>
              <w:right w:val="nil"/>
            </w:tcBorders>
          </w:tcPr>
          <w:p w14:paraId="6DCB85EC">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2C58D0C">
            <w:pPr>
              <w:suppressLineNumbers/>
              <w:snapToGrid w:val="0"/>
              <w:spacing w:line="276" w:lineRule="auto"/>
              <w:jc w:val="both"/>
              <w:rPr>
                <w:rFonts w:cs="Times New Roman"/>
                <w:sz w:val="28"/>
                <w:szCs w:val="28"/>
              </w:rPr>
            </w:pPr>
            <w:r>
              <w:rPr>
                <w:rFonts w:cs="Times New Roman"/>
                <w:sz w:val="28"/>
                <w:szCs w:val="28"/>
              </w:rPr>
              <w:t>21.11</w:t>
            </w:r>
          </w:p>
        </w:tc>
        <w:tc>
          <w:tcPr>
            <w:tcW w:w="1894" w:type="dxa"/>
            <w:tcBorders>
              <w:top w:val="single" w:color="000000" w:sz="4" w:space="0"/>
              <w:left w:val="single" w:color="000000" w:sz="4" w:space="0"/>
              <w:bottom w:val="single" w:color="000000" w:sz="4" w:space="0"/>
              <w:right w:val="single" w:color="000000" w:sz="4" w:space="0"/>
            </w:tcBorders>
          </w:tcPr>
          <w:p w14:paraId="6DCAE7AE">
            <w:pPr>
              <w:suppressLineNumbers/>
              <w:snapToGrid w:val="0"/>
              <w:spacing w:line="276" w:lineRule="auto"/>
              <w:jc w:val="both"/>
              <w:rPr>
                <w:rFonts w:cs="Times New Roman"/>
                <w:sz w:val="28"/>
                <w:szCs w:val="28"/>
              </w:rPr>
            </w:pPr>
          </w:p>
        </w:tc>
      </w:tr>
      <w:tr w14:paraId="0C289C1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61D2D9D">
            <w:pPr>
              <w:widowControl w:val="0"/>
              <w:suppressLineNumbers/>
              <w:spacing w:line="276" w:lineRule="auto"/>
              <w:jc w:val="both"/>
              <w:rPr>
                <w:rFonts w:cs="Times New Roman"/>
                <w:sz w:val="28"/>
                <w:szCs w:val="28"/>
              </w:rPr>
            </w:pPr>
            <w:r>
              <w:rPr>
                <w:rFonts w:cs="Times New Roman"/>
                <w:sz w:val="28"/>
                <w:szCs w:val="28"/>
              </w:rPr>
              <w:t>108</w:t>
            </w:r>
          </w:p>
        </w:tc>
        <w:tc>
          <w:tcPr>
            <w:tcW w:w="4610" w:type="dxa"/>
            <w:tcBorders>
              <w:top w:val="single" w:color="000000" w:sz="4" w:space="0"/>
              <w:left w:val="single" w:color="000000" w:sz="4" w:space="0"/>
              <w:bottom w:val="single" w:color="000000" w:sz="4" w:space="0"/>
              <w:right w:val="nil"/>
            </w:tcBorders>
          </w:tcPr>
          <w:p w14:paraId="48981C99">
            <w:pPr>
              <w:widowControl w:val="0"/>
              <w:spacing w:line="254" w:lineRule="auto"/>
              <w:rPr>
                <w:rFonts w:cs="Times New Roman"/>
                <w:sz w:val="28"/>
                <w:szCs w:val="28"/>
              </w:rPr>
            </w:pPr>
            <w:r>
              <w:rPr>
                <w:rFonts w:cs="Times New Roman"/>
                <w:sz w:val="28"/>
                <w:szCs w:val="28"/>
              </w:rPr>
              <w:t>Салфетка. Выполнение стежков «иголка вперед». Подготовка контура.</w:t>
            </w:r>
          </w:p>
        </w:tc>
        <w:tc>
          <w:tcPr>
            <w:tcW w:w="1233" w:type="dxa"/>
            <w:tcBorders>
              <w:top w:val="single" w:color="000000" w:sz="4" w:space="0"/>
              <w:left w:val="single" w:color="000000" w:sz="4" w:space="0"/>
              <w:bottom w:val="single" w:color="000000" w:sz="4" w:space="0"/>
              <w:right w:val="nil"/>
            </w:tcBorders>
          </w:tcPr>
          <w:p w14:paraId="172FC76D">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43AA4A5">
            <w:pPr>
              <w:suppressLineNumbers/>
              <w:snapToGrid w:val="0"/>
              <w:spacing w:line="276" w:lineRule="auto"/>
              <w:jc w:val="both"/>
              <w:rPr>
                <w:rFonts w:cs="Times New Roman"/>
                <w:sz w:val="28"/>
                <w:szCs w:val="28"/>
              </w:rPr>
            </w:pPr>
            <w:r>
              <w:rPr>
                <w:rFonts w:cs="Times New Roman"/>
                <w:sz w:val="28"/>
                <w:szCs w:val="28"/>
              </w:rPr>
              <w:t>22.11</w:t>
            </w:r>
          </w:p>
        </w:tc>
        <w:tc>
          <w:tcPr>
            <w:tcW w:w="1894" w:type="dxa"/>
            <w:tcBorders>
              <w:top w:val="single" w:color="000000" w:sz="4" w:space="0"/>
              <w:left w:val="single" w:color="000000" w:sz="4" w:space="0"/>
              <w:bottom w:val="single" w:color="000000" w:sz="4" w:space="0"/>
              <w:right w:val="single" w:color="000000" w:sz="4" w:space="0"/>
            </w:tcBorders>
          </w:tcPr>
          <w:p w14:paraId="48A831C3">
            <w:pPr>
              <w:suppressLineNumbers/>
              <w:snapToGrid w:val="0"/>
              <w:spacing w:line="276" w:lineRule="auto"/>
              <w:jc w:val="both"/>
              <w:rPr>
                <w:rFonts w:cs="Times New Roman"/>
                <w:sz w:val="28"/>
                <w:szCs w:val="28"/>
              </w:rPr>
            </w:pPr>
          </w:p>
        </w:tc>
      </w:tr>
      <w:tr w14:paraId="0151675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AF560E4">
            <w:pPr>
              <w:widowControl w:val="0"/>
              <w:suppressLineNumbers/>
              <w:spacing w:line="276" w:lineRule="auto"/>
              <w:jc w:val="both"/>
              <w:rPr>
                <w:rFonts w:cs="Times New Roman"/>
                <w:sz w:val="28"/>
                <w:szCs w:val="28"/>
              </w:rPr>
            </w:pPr>
            <w:r>
              <w:rPr>
                <w:rFonts w:cs="Times New Roman"/>
                <w:sz w:val="28"/>
                <w:szCs w:val="28"/>
              </w:rPr>
              <w:t>109</w:t>
            </w:r>
          </w:p>
        </w:tc>
        <w:tc>
          <w:tcPr>
            <w:tcW w:w="4610" w:type="dxa"/>
            <w:tcBorders>
              <w:top w:val="single" w:color="000000" w:sz="4" w:space="0"/>
              <w:left w:val="single" w:color="000000" w:sz="4" w:space="0"/>
              <w:bottom w:val="single" w:color="000000" w:sz="4" w:space="0"/>
              <w:right w:val="nil"/>
            </w:tcBorders>
          </w:tcPr>
          <w:p w14:paraId="00914D63">
            <w:pPr>
              <w:widowControl w:val="0"/>
              <w:suppressLineNumbers/>
              <w:spacing w:line="276" w:lineRule="auto"/>
              <w:jc w:val="both"/>
              <w:rPr>
                <w:rFonts w:cs="Times New Roman"/>
                <w:sz w:val="28"/>
                <w:szCs w:val="28"/>
              </w:rPr>
            </w:pPr>
            <w:r>
              <w:rPr>
                <w:rFonts w:cs="Times New Roman"/>
                <w:sz w:val="28"/>
                <w:szCs w:val="28"/>
              </w:rPr>
              <w:t>Салфетка. Выполнение стежков «иголка вперед» по контуру.</w:t>
            </w:r>
          </w:p>
        </w:tc>
        <w:tc>
          <w:tcPr>
            <w:tcW w:w="1233" w:type="dxa"/>
            <w:tcBorders>
              <w:top w:val="single" w:color="000000" w:sz="4" w:space="0"/>
              <w:left w:val="single" w:color="000000" w:sz="4" w:space="0"/>
              <w:bottom w:val="single" w:color="000000" w:sz="4" w:space="0"/>
              <w:right w:val="nil"/>
            </w:tcBorders>
          </w:tcPr>
          <w:p w14:paraId="16DD67A0">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F2D6AD5">
            <w:pPr>
              <w:suppressLineNumbers/>
              <w:snapToGrid w:val="0"/>
              <w:spacing w:line="276" w:lineRule="auto"/>
              <w:jc w:val="both"/>
              <w:rPr>
                <w:rFonts w:cs="Times New Roman"/>
                <w:sz w:val="28"/>
                <w:szCs w:val="28"/>
              </w:rPr>
            </w:pPr>
            <w:r>
              <w:rPr>
                <w:rFonts w:cs="Times New Roman"/>
                <w:sz w:val="28"/>
                <w:szCs w:val="28"/>
              </w:rPr>
              <w:t>22.11</w:t>
            </w:r>
          </w:p>
        </w:tc>
        <w:tc>
          <w:tcPr>
            <w:tcW w:w="1894" w:type="dxa"/>
            <w:tcBorders>
              <w:top w:val="single" w:color="000000" w:sz="4" w:space="0"/>
              <w:left w:val="single" w:color="000000" w:sz="4" w:space="0"/>
              <w:bottom w:val="single" w:color="000000" w:sz="4" w:space="0"/>
              <w:right w:val="single" w:color="000000" w:sz="4" w:space="0"/>
            </w:tcBorders>
          </w:tcPr>
          <w:p w14:paraId="3A3DBDE1">
            <w:pPr>
              <w:suppressLineNumbers/>
              <w:snapToGrid w:val="0"/>
              <w:spacing w:line="276" w:lineRule="auto"/>
              <w:jc w:val="both"/>
              <w:rPr>
                <w:rFonts w:cs="Times New Roman"/>
                <w:sz w:val="28"/>
                <w:szCs w:val="28"/>
              </w:rPr>
            </w:pPr>
          </w:p>
        </w:tc>
      </w:tr>
      <w:tr w14:paraId="65527A0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EE2159C">
            <w:pPr>
              <w:widowControl w:val="0"/>
              <w:suppressLineNumbers/>
              <w:spacing w:line="276" w:lineRule="auto"/>
              <w:jc w:val="both"/>
              <w:rPr>
                <w:rFonts w:cs="Times New Roman"/>
                <w:sz w:val="28"/>
                <w:szCs w:val="28"/>
              </w:rPr>
            </w:pPr>
            <w:r>
              <w:rPr>
                <w:rFonts w:cs="Times New Roman"/>
                <w:sz w:val="28"/>
                <w:szCs w:val="28"/>
              </w:rPr>
              <w:t>110</w:t>
            </w:r>
          </w:p>
        </w:tc>
        <w:tc>
          <w:tcPr>
            <w:tcW w:w="4610" w:type="dxa"/>
            <w:tcBorders>
              <w:top w:val="single" w:color="000000" w:sz="4" w:space="0"/>
              <w:left w:val="single" w:color="000000" w:sz="4" w:space="0"/>
              <w:bottom w:val="single" w:color="000000" w:sz="4" w:space="0"/>
              <w:right w:val="nil"/>
            </w:tcBorders>
          </w:tcPr>
          <w:p w14:paraId="4F6028C3">
            <w:pPr>
              <w:widowControl w:val="0"/>
              <w:suppressLineNumbers/>
              <w:spacing w:line="276" w:lineRule="auto"/>
              <w:jc w:val="both"/>
              <w:rPr>
                <w:rFonts w:cs="Times New Roman"/>
                <w:sz w:val="28"/>
                <w:szCs w:val="28"/>
              </w:rPr>
            </w:pPr>
            <w:r>
              <w:rPr>
                <w:rFonts w:cs="Times New Roman"/>
                <w:sz w:val="28"/>
                <w:szCs w:val="28"/>
              </w:rPr>
              <w:t>Салфетка. Завершение работы.</w:t>
            </w:r>
          </w:p>
        </w:tc>
        <w:tc>
          <w:tcPr>
            <w:tcW w:w="1233" w:type="dxa"/>
            <w:tcBorders>
              <w:top w:val="single" w:color="000000" w:sz="4" w:space="0"/>
              <w:left w:val="single" w:color="000000" w:sz="4" w:space="0"/>
              <w:bottom w:val="single" w:color="000000" w:sz="4" w:space="0"/>
              <w:right w:val="nil"/>
            </w:tcBorders>
          </w:tcPr>
          <w:p w14:paraId="72C48C16">
            <w:pPr>
              <w:widowControl w:val="0"/>
              <w:snapToGrid w:val="0"/>
              <w:spacing w:line="254" w:lineRule="auto"/>
              <w:rPr>
                <w:rFonts w:cs="Times New Roman"/>
                <w:sz w:val="28"/>
                <w:szCs w:val="28"/>
              </w:rPr>
            </w:pPr>
            <w:r>
              <w:rPr>
                <w:rFonts w:cs="Times New Roman"/>
                <w:sz w:val="28"/>
                <w:szCs w:val="28"/>
              </w:rPr>
              <w:t>1ч</w:t>
            </w:r>
          </w:p>
        </w:tc>
        <w:tc>
          <w:tcPr>
            <w:tcW w:w="1200" w:type="dxa"/>
            <w:tcBorders>
              <w:top w:val="single" w:color="000000" w:sz="4" w:space="0"/>
              <w:left w:val="single" w:color="000000" w:sz="4" w:space="0"/>
              <w:bottom w:val="single" w:color="000000" w:sz="4" w:space="0"/>
              <w:right w:val="nil"/>
            </w:tcBorders>
          </w:tcPr>
          <w:p w14:paraId="12370CE6">
            <w:pPr>
              <w:suppressLineNumbers/>
              <w:snapToGrid w:val="0"/>
              <w:spacing w:line="276" w:lineRule="auto"/>
              <w:jc w:val="both"/>
              <w:rPr>
                <w:rFonts w:cs="Times New Roman"/>
                <w:sz w:val="28"/>
                <w:szCs w:val="28"/>
              </w:rPr>
            </w:pPr>
            <w:r>
              <w:rPr>
                <w:rFonts w:cs="Times New Roman"/>
                <w:sz w:val="28"/>
                <w:szCs w:val="28"/>
              </w:rPr>
              <w:t>22.11</w:t>
            </w:r>
          </w:p>
        </w:tc>
        <w:tc>
          <w:tcPr>
            <w:tcW w:w="1894" w:type="dxa"/>
            <w:tcBorders>
              <w:top w:val="single" w:color="000000" w:sz="4" w:space="0"/>
              <w:left w:val="single" w:color="000000" w:sz="4" w:space="0"/>
              <w:bottom w:val="single" w:color="000000" w:sz="4" w:space="0"/>
              <w:right w:val="single" w:color="000000" w:sz="4" w:space="0"/>
            </w:tcBorders>
          </w:tcPr>
          <w:p w14:paraId="17B194D6">
            <w:pPr>
              <w:suppressLineNumbers/>
              <w:snapToGrid w:val="0"/>
              <w:spacing w:line="276" w:lineRule="auto"/>
              <w:jc w:val="both"/>
              <w:rPr>
                <w:rFonts w:cs="Times New Roman"/>
                <w:sz w:val="28"/>
                <w:szCs w:val="28"/>
              </w:rPr>
            </w:pPr>
          </w:p>
        </w:tc>
      </w:tr>
      <w:tr w14:paraId="04D14C5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06A5D73">
            <w:pPr>
              <w:widowControl w:val="0"/>
              <w:suppressLineNumbers/>
              <w:spacing w:line="276" w:lineRule="auto"/>
              <w:jc w:val="both"/>
              <w:rPr>
                <w:rFonts w:cs="Times New Roman"/>
                <w:sz w:val="28"/>
                <w:szCs w:val="28"/>
              </w:rPr>
            </w:pPr>
            <w:r>
              <w:rPr>
                <w:rFonts w:cs="Times New Roman"/>
                <w:sz w:val="28"/>
                <w:szCs w:val="28"/>
              </w:rPr>
              <w:t>111</w:t>
            </w:r>
          </w:p>
        </w:tc>
        <w:tc>
          <w:tcPr>
            <w:tcW w:w="4610" w:type="dxa"/>
            <w:tcBorders>
              <w:top w:val="single" w:color="000000" w:sz="4" w:space="0"/>
              <w:left w:val="single" w:color="000000" w:sz="4" w:space="0"/>
              <w:bottom w:val="single" w:color="000000" w:sz="4" w:space="0"/>
              <w:right w:val="nil"/>
            </w:tcBorders>
          </w:tcPr>
          <w:p w14:paraId="4F1E5CAA">
            <w:pPr>
              <w:widowControl w:val="0"/>
              <w:spacing w:before="100" w:after="100" w:line="100" w:lineRule="atLeast"/>
              <w:rPr>
                <w:rFonts w:cs="Times New Roman"/>
                <w:sz w:val="28"/>
                <w:szCs w:val="28"/>
              </w:rPr>
            </w:pPr>
            <w:r>
              <w:rPr>
                <w:rFonts w:cs="Times New Roman"/>
                <w:sz w:val="28"/>
                <w:szCs w:val="28"/>
              </w:rPr>
              <w:t>Металлоконструктор. Техника безопасной работы. Наименование деталей металлоконструктора.</w:t>
            </w:r>
          </w:p>
        </w:tc>
        <w:tc>
          <w:tcPr>
            <w:tcW w:w="1233" w:type="dxa"/>
            <w:tcBorders>
              <w:top w:val="single" w:color="000000" w:sz="4" w:space="0"/>
              <w:left w:val="single" w:color="000000" w:sz="4" w:space="0"/>
              <w:bottom w:val="single" w:color="000000" w:sz="4" w:space="0"/>
              <w:right w:val="nil"/>
            </w:tcBorders>
          </w:tcPr>
          <w:p w14:paraId="42BF3F23">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A2C8D60">
            <w:pPr>
              <w:suppressLineNumbers/>
              <w:snapToGrid w:val="0"/>
              <w:spacing w:line="276" w:lineRule="auto"/>
              <w:jc w:val="both"/>
              <w:rPr>
                <w:rFonts w:cs="Times New Roman"/>
                <w:sz w:val="28"/>
                <w:szCs w:val="28"/>
              </w:rPr>
            </w:pPr>
            <w:r>
              <w:rPr>
                <w:rFonts w:cs="Times New Roman"/>
                <w:sz w:val="28"/>
                <w:szCs w:val="28"/>
              </w:rPr>
              <w:t>23.11</w:t>
            </w:r>
          </w:p>
        </w:tc>
        <w:tc>
          <w:tcPr>
            <w:tcW w:w="1894" w:type="dxa"/>
            <w:tcBorders>
              <w:top w:val="single" w:color="000000" w:sz="4" w:space="0"/>
              <w:left w:val="single" w:color="000000" w:sz="4" w:space="0"/>
              <w:bottom w:val="single" w:color="000000" w:sz="4" w:space="0"/>
              <w:right w:val="single" w:color="000000" w:sz="4" w:space="0"/>
            </w:tcBorders>
          </w:tcPr>
          <w:p w14:paraId="0B78710E">
            <w:pPr>
              <w:suppressLineNumbers/>
              <w:snapToGrid w:val="0"/>
              <w:spacing w:line="276" w:lineRule="auto"/>
              <w:jc w:val="both"/>
              <w:rPr>
                <w:rFonts w:cs="Times New Roman"/>
                <w:sz w:val="28"/>
                <w:szCs w:val="28"/>
              </w:rPr>
            </w:pPr>
          </w:p>
        </w:tc>
      </w:tr>
      <w:tr w14:paraId="5C77560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2F124E9">
            <w:pPr>
              <w:widowControl w:val="0"/>
              <w:suppressLineNumbers/>
              <w:spacing w:line="276" w:lineRule="auto"/>
              <w:jc w:val="both"/>
              <w:rPr>
                <w:rFonts w:cs="Times New Roman"/>
                <w:sz w:val="28"/>
                <w:szCs w:val="28"/>
              </w:rPr>
            </w:pPr>
            <w:r>
              <w:rPr>
                <w:rFonts w:cs="Times New Roman"/>
                <w:sz w:val="28"/>
                <w:szCs w:val="28"/>
              </w:rPr>
              <w:t>112</w:t>
            </w:r>
          </w:p>
        </w:tc>
        <w:tc>
          <w:tcPr>
            <w:tcW w:w="4610" w:type="dxa"/>
            <w:tcBorders>
              <w:top w:val="single" w:color="000000" w:sz="4" w:space="0"/>
              <w:left w:val="single" w:color="000000" w:sz="4" w:space="0"/>
              <w:bottom w:val="single" w:color="000000" w:sz="4" w:space="0"/>
              <w:right w:val="nil"/>
            </w:tcBorders>
          </w:tcPr>
          <w:p w14:paraId="7D9BBE5E">
            <w:pPr>
              <w:widowControl w:val="0"/>
              <w:spacing w:line="254" w:lineRule="auto"/>
              <w:rPr>
                <w:rFonts w:cs="Times New Roman"/>
                <w:sz w:val="28"/>
                <w:szCs w:val="28"/>
              </w:rPr>
            </w:pPr>
            <w:r>
              <w:rPr>
                <w:rFonts w:cs="Times New Roman"/>
                <w:sz w:val="28"/>
                <w:szCs w:val="28"/>
              </w:rPr>
              <w:t>Металлоконструктор. Изготовление треугольника.</w:t>
            </w:r>
          </w:p>
        </w:tc>
        <w:tc>
          <w:tcPr>
            <w:tcW w:w="1233" w:type="dxa"/>
            <w:tcBorders>
              <w:top w:val="single" w:color="000000" w:sz="4" w:space="0"/>
              <w:left w:val="single" w:color="000000" w:sz="4" w:space="0"/>
              <w:bottom w:val="single" w:color="000000" w:sz="4" w:space="0"/>
              <w:right w:val="nil"/>
            </w:tcBorders>
          </w:tcPr>
          <w:p w14:paraId="263D98CF">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3659FEB">
            <w:pPr>
              <w:suppressLineNumbers/>
              <w:snapToGrid w:val="0"/>
              <w:spacing w:line="276" w:lineRule="auto"/>
              <w:jc w:val="both"/>
              <w:rPr>
                <w:rFonts w:cs="Times New Roman"/>
                <w:sz w:val="28"/>
                <w:szCs w:val="28"/>
              </w:rPr>
            </w:pPr>
            <w:r>
              <w:rPr>
                <w:rFonts w:cs="Times New Roman"/>
                <w:sz w:val="28"/>
                <w:szCs w:val="28"/>
              </w:rPr>
              <w:t>24.11</w:t>
            </w:r>
          </w:p>
        </w:tc>
        <w:tc>
          <w:tcPr>
            <w:tcW w:w="1894" w:type="dxa"/>
            <w:tcBorders>
              <w:top w:val="single" w:color="000000" w:sz="4" w:space="0"/>
              <w:left w:val="single" w:color="000000" w:sz="4" w:space="0"/>
              <w:bottom w:val="single" w:color="000000" w:sz="4" w:space="0"/>
              <w:right w:val="single" w:color="000000" w:sz="4" w:space="0"/>
            </w:tcBorders>
          </w:tcPr>
          <w:p w14:paraId="289DF3A5">
            <w:pPr>
              <w:suppressLineNumbers/>
              <w:snapToGrid w:val="0"/>
              <w:spacing w:line="276" w:lineRule="auto"/>
              <w:jc w:val="both"/>
              <w:rPr>
                <w:rFonts w:cs="Times New Roman"/>
                <w:sz w:val="28"/>
                <w:szCs w:val="28"/>
              </w:rPr>
            </w:pPr>
          </w:p>
        </w:tc>
      </w:tr>
      <w:tr w14:paraId="198DB71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DCFD9EF">
            <w:pPr>
              <w:widowControl w:val="0"/>
              <w:suppressLineNumbers/>
              <w:spacing w:line="276" w:lineRule="auto"/>
              <w:jc w:val="both"/>
              <w:rPr>
                <w:rFonts w:cs="Times New Roman"/>
                <w:sz w:val="28"/>
                <w:szCs w:val="28"/>
              </w:rPr>
            </w:pPr>
            <w:r>
              <w:rPr>
                <w:rFonts w:cs="Times New Roman"/>
                <w:sz w:val="28"/>
                <w:szCs w:val="28"/>
              </w:rPr>
              <w:t>113</w:t>
            </w:r>
          </w:p>
        </w:tc>
        <w:tc>
          <w:tcPr>
            <w:tcW w:w="4610" w:type="dxa"/>
            <w:tcBorders>
              <w:top w:val="single" w:color="000000" w:sz="4" w:space="0"/>
              <w:left w:val="single" w:color="000000" w:sz="4" w:space="0"/>
              <w:bottom w:val="single" w:color="000000" w:sz="4" w:space="0"/>
              <w:right w:val="nil"/>
            </w:tcBorders>
          </w:tcPr>
          <w:p w14:paraId="07112081">
            <w:pPr>
              <w:widowControl w:val="0"/>
              <w:spacing w:line="254" w:lineRule="auto"/>
              <w:rPr>
                <w:rFonts w:cs="Times New Roman"/>
                <w:sz w:val="28"/>
                <w:szCs w:val="28"/>
              </w:rPr>
            </w:pPr>
            <w:r>
              <w:rPr>
                <w:rFonts w:cs="Times New Roman"/>
                <w:sz w:val="28"/>
                <w:szCs w:val="28"/>
              </w:rPr>
              <w:t>Металлоконструктор. Демонтирование треугольника.</w:t>
            </w:r>
          </w:p>
        </w:tc>
        <w:tc>
          <w:tcPr>
            <w:tcW w:w="1233" w:type="dxa"/>
            <w:tcBorders>
              <w:top w:val="single" w:color="000000" w:sz="4" w:space="0"/>
              <w:left w:val="single" w:color="000000" w:sz="4" w:space="0"/>
              <w:bottom w:val="single" w:color="000000" w:sz="4" w:space="0"/>
              <w:right w:val="nil"/>
            </w:tcBorders>
          </w:tcPr>
          <w:p w14:paraId="53B53B41">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48A9830">
            <w:pPr>
              <w:suppressLineNumbers/>
              <w:snapToGrid w:val="0"/>
              <w:spacing w:line="276" w:lineRule="auto"/>
              <w:jc w:val="both"/>
              <w:rPr>
                <w:rFonts w:cs="Times New Roman"/>
                <w:sz w:val="28"/>
                <w:szCs w:val="28"/>
              </w:rPr>
            </w:pPr>
            <w:r>
              <w:rPr>
                <w:rFonts w:cs="Times New Roman"/>
                <w:sz w:val="28"/>
                <w:szCs w:val="28"/>
              </w:rPr>
              <w:t>24.11</w:t>
            </w:r>
          </w:p>
        </w:tc>
        <w:tc>
          <w:tcPr>
            <w:tcW w:w="1894" w:type="dxa"/>
            <w:tcBorders>
              <w:top w:val="single" w:color="000000" w:sz="4" w:space="0"/>
              <w:left w:val="single" w:color="000000" w:sz="4" w:space="0"/>
              <w:bottom w:val="single" w:color="000000" w:sz="4" w:space="0"/>
              <w:right w:val="single" w:color="000000" w:sz="4" w:space="0"/>
            </w:tcBorders>
          </w:tcPr>
          <w:p w14:paraId="16AC3315">
            <w:pPr>
              <w:suppressLineNumbers/>
              <w:snapToGrid w:val="0"/>
              <w:spacing w:line="276" w:lineRule="auto"/>
              <w:jc w:val="both"/>
              <w:rPr>
                <w:rFonts w:cs="Times New Roman"/>
                <w:sz w:val="28"/>
                <w:szCs w:val="28"/>
              </w:rPr>
            </w:pPr>
          </w:p>
        </w:tc>
      </w:tr>
      <w:tr w14:paraId="63FC1F1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4032D93">
            <w:pPr>
              <w:widowControl w:val="0"/>
              <w:suppressLineNumbers/>
              <w:snapToGrid w:val="0"/>
              <w:spacing w:line="276" w:lineRule="auto"/>
              <w:jc w:val="both"/>
              <w:rPr>
                <w:rFonts w:cs="Times New Roman"/>
                <w:sz w:val="28"/>
                <w:szCs w:val="28"/>
              </w:rPr>
            </w:pPr>
            <w:r>
              <w:rPr>
                <w:rFonts w:cs="Times New Roman"/>
                <w:sz w:val="28"/>
                <w:szCs w:val="28"/>
              </w:rPr>
              <w:t>114</w:t>
            </w:r>
          </w:p>
        </w:tc>
        <w:tc>
          <w:tcPr>
            <w:tcW w:w="4610" w:type="dxa"/>
            <w:tcBorders>
              <w:top w:val="single" w:color="000000" w:sz="4" w:space="0"/>
              <w:left w:val="single" w:color="000000" w:sz="4" w:space="0"/>
              <w:bottom w:val="single" w:color="000000" w:sz="4" w:space="0"/>
              <w:right w:val="nil"/>
            </w:tcBorders>
          </w:tcPr>
          <w:p w14:paraId="12D29F11">
            <w:pPr>
              <w:widowControl w:val="0"/>
              <w:spacing w:line="254" w:lineRule="auto"/>
              <w:rPr>
                <w:rFonts w:cs="Times New Roman"/>
                <w:sz w:val="28"/>
                <w:szCs w:val="28"/>
              </w:rPr>
            </w:pPr>
            <w:r>
              <w:rPr>
                <w:rFonts w:cs="Times New Roman"/>
                <w:sz w:val="28"/>
                <w:szCs w:val="28"/>
              </w:rPr>
              <w:t>Метоллоконструктор. Анализ образца квадрата, подбор деталей, изготовление.</w:t>
            </w:r>
          </w:p>
        </w:tc>
        <w:tc>
          <w:tcPr>
            <w:tcW w:w="1233" w:type="dxa"/>
            <w:tcBorders>
              <w:top w:val="single" w:color="000000" w:sz="4" w:space="0"/>
              <w:left w:val="single" w:color="000000" w:sz="4" w:space="0"/>
              <w:bottom w:val="single" w:color="000000" w:sz="4" w:space="0"/>
              <w:right w:val="nil"/>
            </w:tcBorders>
          </w:tcPr>
          <w:p w14:paraId="58D816F4">
            <w:pPr>
              <w:widowControl w:val="0"/>
              <w:snapToGrid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A144BBB">
            <w:pPr>
              <w:suppressLineNumbers/>
              <w:snapToGrid w:val="0"/>
              <w:spacing w:line="276" w:lineRule="auto"/>
              <w:jc w:val="both"/>
              <w:rPr>
                <w:rFonts w:cs="Times New Roman"/>
                <w:sz w:val="28"/>
                <w:szCs w:val="28"/>
              </w:rPr>
            </w:pPr>
            <w:r>
              <w:rPr>
                <w:rFonts w:cs="Times New Roman"/>
                <w:sz w:val="28"/>
                <w:szCs w:val="28"/>
              </w:rPr>
              <w:t>27.11</w:t>
            </w:r>
          </w:p>
        </w:tc>
        <w:tc>
          <w:tcPr>
            <w:tcW w:w="1894" w:type="dxa"/>
            <w:tcBorders>
              <w:top w:val="single" w:color="000000" w:sz="4" w:space="0"/>
              <w:left w:val="single" w:color="000000" w:sz="4" w:space="0"/>
              <w:bottom w:val="single" w:color="000000" w:sz="4" w:space="0"/>
              <w:right w:val="single" w:color="000000" w:sz="4" w:space="0"/>
            </w:tcBorders>
          </w:tcPr>
          <w:p w14:paraId="5D11234B">
            <w:pPr>
              <w:suppressLineNumbers/>
              <w:snapToGrid w:val="0"/>
              <w:spacing w:line="276" w:lineRule="auto"/>
              <w:jc w:val="both"/>
              <w:rPr>
                <w:rFonts w:cs="Times New Roman"/>
                <w:sz w:val="28"/>
                <w:szCs w:val="28"/>
              </w:rPr>
            </w:pPr>
          </w:p>
        </w:tc>
      </w:tr>
      <w:tr w14:paraId="4273203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C91B234">
            <w:pPr>
              <w:widowControl w:val="0"/>
              <w:suppressLineNumbers/>
              <w:spacing w:line="276" w:lineRule="auto"/>
              <w:jc w:val="both"/>
              <w:rPr>
                <w:rFonts w:cs="Times New Roman"/>
                <w:sz w:val="28"/>
                <w:szCs w:val="28"/>
              </w:rPr>
            </w:pPr>
            <w:r>
              <w:rPr>
                <w:rFonts w:cs="Times New Roman"/>
                <w:sz w:val="28"/>
                <w:szCs w:val="28"/>
              </w:rPr>
              <w:t>115</w:t>
            </w:r>
          </w:p>
        </w:tc>
        <w:tc>
          <w:tcPr>
            <w:tcW w:w="4610" w:type="dxa"/>
            <w:tcBorders>
              <w:top w:val="single" w:color="000000" w:sz="4" w:space="0"/>
              <w:left w:val="single" w:color="000000" w:sz="4" w:space="0"/>
              <w:bottom w:val="single" w:color="000000" w:sz="4" w:space="0"/>
              <w:right w:val="nil"/>
            </w:tcBorders>
          </w:tcPr>
          <w:p w14:paraId="2BDD1D74">
            <w:pPr>
              <w:widowControl w:val="0"/>
              <w:spacing w:line="254" w:lineRule="auto"/>
              <w:rPr>
                <w:rFonts w:cs="Times New Roman"/>
                <w:sz w:val="28"/>
                <w:szCs w:val="28"/>
              </w:rPr>
            </w:pPr>
            <w:r>
              <w:rPr>
                <w:rFonts w:cs="Times New Roman"/>
                <w:sz w:val="28"/>
                <w:szCs w:val="28"/>
              </w:rPr>
              <w:t>Металлоконструктор. Демонтирование квадрата.</w:t>
            </w:r>
          </w:p>
        </w:tc>
        <w:tc>
          <w:tcPr>
            <w:tcW w:w="1233" w:type="dxa"/>
            <w:tcBorders>
              <w:top w:val="single" w:color="000000" w:sz="4" w:space="0"/>
              <w:left w:val="single" w:color="000000" w:sz="4" w:space="0"/>
              <w:bottom w:val="single" w:color="000000" w:sz="4" w:space="0"/>
              <w:right w:val="nil"/>
            </w:tcBorders>
          </w:tcPr>
          <w:p w14:paraId="50D136AF">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B53A629">
            <w:pPr>
              <w:suppressLineNumbers/>
              <w:snapToGrid w:val="0"/>
              <w:spacing w:line="276" w:lineRule="auto"/>
              <w:jc w:val="both"/>
              <w:rPr>
                <w:rFonts w:cs="Times New Roman"/>
                <w:sz w:val="28"/>
                <w:szCs w:val="28"/>
              </w:rPr>
            </w:pPr>
            <w:r>
              <w:rPr>
                <w:rFonts w:cs="Times New Roman"/>
                <w:sz w:val="28"/>
                <w:szCs w:val="28"/>
              </w:rPr>
              <w:t>27.11</w:t>
            </w:r>
          </w:p>
        </w:tc>
        <w:tc>
          <w:tcPr>
            <w:tcW w:w="1894" w:type="dxa"/>
            <w:tcBorders>
              <w:top w:val="single" w:color="000000" w:sz="4" w:space="0"/>
              <w:left w:val="single" w:color="000000" w:sz="4" w:space="0"/>
              <w:bottom w:val="single" w:color="000000" w:sz="4" w:space="0"/>
              <w:right w:val="single" w:color="000000" w:sz="4" w:space="0"/>
            </w:tcBorders>
          </w:tcPr>
          <w:p w14:paraId="655491AE">
            <w:pPr>
              <w:suppressLineNumbers/>
              <w:snapToGrid w:val="0"/>
              <w:spacing w:line="276" w:lineRule="auto"/>
              <w:jc w:val="both"/>
              <w:rPr>
                <w:rFonts w:cs="Times New Roman"/>
                <w:sz w:val="28"/>
                <w:szCs w:val="28"/>
              </w:rPr>
            </w:pPr>
          </w:p>
        </w:tc>
      </w:tr>
      <w:tr w14:paraId="30C76DB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900C869">
            <w:pPr>
              <w:widowControl w:val="0"/>
              <w:suppressLineNumbers/>
              <w:spacing w:line="276" w:lineRule="auto"/>
              <w:jc w:val="both"/>
              <w:rPr>
                <w:rFonts w:cs="Times New Roman"/>
                <w:sz w:val="28"/>
                <w:szCs w:val="28"/>
              </w:rPr>
            </w:pPr>
            <w:r>
              <w:rPr>
                <w:rFonts w:cs="Times New Roman"/>
                <w:sz w:val="28"/>
                <w:szCs w:val="28"/>
              </w:rPr>
              <w:t>116</w:t>
            </w:r>
          </w:p>
        </w:tc>
        <w:tc>
          <w:tcPr>
            <w:tcW w:w="4610" w:type="dxa"/>
            <w:tcBorders>
              <w:top w:val="single" w:color="000000" w:sz="4" w:space="0"/>
              <w:left w:val="single" w:color="000000" w:sz="4" w:space="0"/>
              <w:bottom w:val="single" w:color="000000" w:sz="4" w:space="0"/>
              <w:right w:val="nil"/>
            </w:tcBorders>
          </w:tcPr>
          <w:p w14:paraId="23F4AD36">
            <w:pPr>
              <w:widowControl w:val="0"/>
              <w:spacing w:line="254" w:lineRule="auto"/>
              <w:rPr>
                <w:rFonts w:cs="Times New Roman"/>
                <w:sz w:val="28"/>
                <w:szCs w:val="28"/>
              </w:rPr>
            </w:pPr>
            <w:r>
              <w:rPr>
                <w:rFonts w:cs="Times New Roman"/>
                <w:sz w:val="28"/>
                <w:szCs w:val="28"/>
              </w:rPr>
              <w:t>Силуэтная аппликация «Утята на пруду». Анализ изделия, подготовка деталей.</w:t>
            </w:r>
          </w:p>
        </w:tc>
        <w:tc>
          <w:tcPr>
            <w:tcW w:w="1233" w:type="dxa"/>
            <w:tcBorders>
              <w:top w:val="single" w:color="000000" w:sz="4" w:space="0"/>
              <w:left w:val="single" w:color="000000" w:sz="4" w:space="0"/>
              <w:bottom w:val="single" w:color="000000" w:sz="4" w:space="0"/>
              <w:right w:val="nil"/>
            </w:tcBorders>
          </w:tcPr>
          <w:p w14:paraId="2EA92E7F">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BD53872">
            <w:pPr>
              <w:suppressLineNumbers/>
              <w:snapToGrid w:val="0"/>
              <w:spacing w:line="276" w:lineRule="auto"/>
              <w:jc w:val="both"/>
              <w:rPr>
                <w:rFonts w:cs="Times New Roman"/>
                <w:sz w:val="28"/>
                <w:szCs w:val="28"/>
              </w:rPr>
            </w:pPr>
            <w:r>
              <w:rPr>
                <w:rFonts w:cs="Times New Roman"/>
                <w:sz w:val="28"/>
                <w:szCs w:val="28"/>
              </w:rPr>
              <w:t>28.11</w:t>
            </w:r>
          </w:p>
        </w:tc>
        <w:tc>
          <w:tcPr>
            <w:tcW w:w="1894" w:type="dxa"/>
            <w:tcBorders>
              <w:top w:val="single" w:color="000000" w:sz="4" w:space="0"/>
              <w:left w:val="single" w:color="000000" w:sz="4" w:space="0"/>
              <w:bottom w:val="single" w:color="000000" w:sz="4" w:space="0"/>
              <w:right w:val="single" w:color="000000" w:sz="4" w:space="0"/>
            </w:tcBorders>
          </w:tcPr>
          <w:p w14:paraId="12B7E80D">
            <w:pPr>
              <w:suppressLineNumbers/>
              <w:snapToGrid w:val="0"/>
              <w:spacing w:line="276" w:lineRule="auto"/>
              <w:jc w:val="both"/>
              <w:rPr>
                <w:rFonts w:cs="Times New Roman"/>
                <w:sz w:val="28"/>
                <w:szCs w:val="28"/>
              </w:rPr>
            </w:pPr>
          </w:p>
        </w:tc>
      </w:tr>
      <w:tr w14:paraId="61A84C7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3DC834C">
            <w:pPr>
              <w:widowControl w:val="0"/>
              <w:suppressLineNumbers/>
              <w:spacing w:line="276" w:lineRule="auto"/>
              <w:jc w:val="both"/>
              <w:rPr>
                <w:rFonts w:cs="Times New Roman"/>
                <w:sz w:val="28"/>
                <w:szCs w:val="28"/>
              </w:rPr>
            </w:pPr>
            <w:r>
              <w:rPr>
                <w:rFonts w:cs="Times New Roman"/>
                <w:sz w:val="28"/>
                <w:szCs w:val="28"/>
              </w:rPr>
              <w:t>117</w:t>
            </w:r>
          </w:p>
        </w:tc>
        <w:tc>
          <w:tcPr>
            <w:tcW w:w="4610" w:type="dxa"/>
            <w:tcBorders>
              <w:top w:val="single" w:color="000000" w:sz="4" w:space="0"/>
              <w:left w:val="single" w:color="000000" w:sz="4" w:space="0"/>
              <w:bottom w:val="single" w:color="000000" w:sz="4" w:space="0"/>
              <w:right w:val="nil"/>
            </w:tcBorders>
          </w:tcPr>
          <w:p w14:paraId="20AA7FEF">
            <w:pPr>
              <w:widowControl w:val="0"/>
              <w:spacing w:line="254" w:lineRule="auto"/>
              <w:rPr>
                <w:rFonts w:cs="Times New Roman"/>
                <w:sz w:val="28"/>
                <w:szCs w:val="28"/>
              </w:rPr>
            </w:pPr>
            <w:r>
              <w:rPr>
                <w:rFonts w:cs="Times New Roman"/>
                <w:sz w:val="28"/>
                <w:szCs w:val="28"/>
              </w:rPr>
              <w:t>«Утята на пруду». Наклеивание деталей.</w:t>
            </w:r>
          </w:p>
        </w:tc>
        <w:tc>
          <w:tcPr>
            <w:tcW w:w="1233" w:type="dxa"/>
            <w:tcBorders>
              <w:top w:val="single" w:color="000000" w:sz="4" w:space="0"/>
              <w:left w:val="single" w:color="000000" w:sz="4" w:space="0"/>
              <w:bottom w:val="single" w:color="000000" w:sz="4" w:space="0"/>
              <w:right w:val="nil"/>
            </w:tcBorders>
          </w:tcPr>
          <w:p w14:paraId="2B43F213">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5BA59FC">
            <w:pPr>
              <w:suppressLineNumbers/>
              <w:snapToGrid w:val="0"/>
              <w:spacing w:line="276" w:lineRule="auto"/>
              <w:jc w:val="both"/>
              <w:rPr>
                <w:rFonts w:cs="Times New Roman"/>
                <w:sz w:val="28"/>
                <w:szCs w:val="28"/>
              </w:rPr>
            </w:pPr>
            <w:r>
              <w:rPr>
                <w:rFonts w:cs="Times New Roman"/>
                <w:sz w:val="28"/>
                <w:szCs w:val="28"/>
              </w:rPr>
              <w:t>28.11</w:t>
            </w:r>
          </w:p>
        </w:tc>
        <w:tc>
          <w:tcPr>
            <w:tcW w:w="1894" w:type="dxa"/>
            <w:tcBorders>
              <w:top w:val="single" w:color="000000" w:sz="4" w:space="0"/>
              <w:left w:val="single" w:color="000000" w:sz="4" w:space="0"/>
              <w:bottom w:val="single" w:color="000000" w:sz="4" w:space="0"/>
              <w:right w:val="single" w:color="000000" w:sz="4" w:space="0"/>
            </w:tcBorders>
          </w:tcPr>
          <w:p w14:paraId="32070588">
            <w:pPr>
              <w:suppressLineNumbers/>
              <w:snapToGrid w:val="0"/>
              <w:spacing w:line="276" w:lineRule="auto"/>
              <w:jc w:val="both"/>
              <w:rPr>
                <w:rFonts w:cs="Times New Roman"/>
                <w:sz w:val="28"/>
                <w:szCs w:val="28"/>
              </w:rPr>
            </w:pPr>
          </w:p>
        </w:tc>
      </w:tr>
      <w:tr w14:paraId="6E11DB1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CE8BA5D">
            <w:pPr>
              <w:widowControl w:val="0"/>
              <w:suppressLineNumbers/>
              <w:spacing w:line="276" w:lineRule="auto"/>
              <w:jc w:val="both"/>
              <w:rPr>
                <w:rFonts w:cs="Times New Roman"/>
                <w:sz w:val="28"/>
                <w:szCs w:val="28"/>
              </w:rPr>
            </w:pPr>
            <w:r>
              <w:rPr>
                <w:rFonts w:cs="Times New Roman"/>
                <w:sz w:val="28"/>
                <w:szCs w:val="28"/>
              </w:rPr>
              <w:t>118</w:t>
            </w:r>
          </w:p>
        </w:tc>
        <w:tc>
          <w:tcPr>
            <w:tcW w:w="4610" w:type="dxa"/>
            <w:tcBorders>
              <w:top w:val="single" w:color="000000" w:sz="4" w:space="0"/>
              <w:left w:val="single" w:color="000000" w:sz="4" w:space="0"/>
              <w:bottom w:val="single" w:color="000000" w:sz="4" w:space="0"/>
              <w:right w:val="nil"/>
            </w:tcBorders>
          </w:tcPr>
          <w:p w14:paraId="235A5038">
            <w:pPr>
              <w:widowControl w:val="0"/>
              <w:spacing w:line="254" w:lineRule="auto"/>
              <w:rPr>
                <w:rFonts w:cs="Times New Roman"/>
                <w:sz w:val="28"/>
                <w:szCs w:val="28"/>
              </w:rPr>
            </w:pPr>
            <w:r>
              <w:rPr>
                <w:rFonts w:cs="Times New Roman"/>
                <w:sz w:val="28"/>
                <w:szCs w:val="28"/>
              </w:rPr>
              <w:t>Силуэтная аппликация. «Цыплята». Подготовка деталей.</w:t>
            </w:r>
          </w:p>
        </w:tc>
        <w:tc>
          <w:tcPr>
            <w:tcW w:w="1233" w:type="dxa"/>
            <w:tcBorders>
              <w:top w:val="single" w:color="000000" w:sz="4" w:space="0"/>
              <w:left w:val="single" w:color="000000" w:sz="4" w:space="0"/>
              <w:bottom w:val="single" w:color="000000" w:sz="4" w:space="0"/>
              <w:right w:val="nil"/>
            </w:tcBorders>
          </w:tcPr>
          <w:p w14:paraId="295608B3">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E07933B">
            <w:pPr>
              <w:suppressLineNumbers/>
              <w:snapToGrid w:val="0"/>
              <w:spacing w:line="276" w:lineRule="auto"/>
              <w:jc w:val="both"/>
              <w:rPr>
                <w:rFonts w:cs="Times New Roman"/>
                <w:sz w:val="28"/>
                <w:szCs w:val="28"/>
              </w:rPr>
            </w:pPr>
            <w:r>
              <w:rPr>
                <w:rFonts w:cs="Times New Roman"/>
                <w:sz w:val="28"/>
                <w:szCs w:val="28"/>
              </w:rPr>
              <w:t>29.11</w:t>
            </w:r>
          </w:p>
        </w:tc>
        <w:tc>
          <w:tcPr>
            <w:tcW w:w="1894" w:type="dxa"/>
            <w:tcBorders>
              <w:top w:val="single" w:color="000000" w:sz="4" w:space="0"/>
              <w:left w:val="single" w:color="000000" w:sz="4" w:space="0"/>
              <w:bottom w:val="single" w:color="000000" w:sz="4" w:space="0"/>
              <w:right w:val="single" w:color="000000" w:sz="4" w:space="0"/>
            </w:tcBorders>
          </w:tcPr>
          <w:p w14:paraId="13F6F752">
            <w:pPr>
              <w:suppressLineNumbers/>
              <w:snapToGrid w:val="0"/>
              <w:spacing w:line="276" w:lineRule="auto"/>
              <w:jc w:val="both"/>
              <w:rPr>
                <w:rFonts w:cs="Times New Roman"/>
                <w:sz w:val="28"/>
                <w:szCs w:val="28"/>
              </w:rPr>
            </w:pPr>
          </w:p>
        </w:tc>
      </w:tr>
      <w:tr w14:paraId="2E42959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ABF2099">
            <w:pPr>
              <w:widowControl w:val="0"/>
              <w:suppressLineNumbers/>
              <w:spacing w:line="276" w:lineRule="auto"/>
              <w:jc w:val="both"/>
              <w:rPr>
                <w:rFonts w:cs="Times New Roman"/>
                <w:sz w:val="28"/>
                <w:szCs w:val="28"/>
              </w:rPr>
            </w:pPr>
            <w:r>
              <w:rPr>
                <w:rFonts w:cs="Times New Roman"/>
                <w:sz w:val="28"/>
                <w:szCs w:val="28"/>
              </w:rPr>
              <w:t>119</w:t>
            </w:r>
          </w:p>
        </w:tc>
        <w:tc>
          <w:tcPr>
            <w:tcW w:w="4610" w:type="dxa"/>
            <w:tcBorders>
              <w:top w:val="single" w:color="000000" w:sz="4" w:space="0"/>
              <w:left w:val="single" w:color="000000" w:sz="4" w:space="0"/>
              <w:bottom w:val="single" w:color="000000" w:sz="4" w:space="0"/>
              <w:right w:val="nil"/>
            </w:tcBorders>
          </w:tcPr>
          <w:p w14:paraId="4D4892B1">
            <w:pPr>
              <w:widowControl w:val="0"/>
              <w:spacing w:line="254" w:lineRule="auto"/>
              <w:rPr>
                <w:rFonts w:cs="Times New Roman"/>
                <w:sz w:val="28"/>
                <w:szCs w:val="28"/>
              </w:rPr>
            </w:pPr>
            <w:r>
              <w:rPr>
                <w:rFonts w:cs="Times New Roman"/>
                <w:sz w:val="28"/>
                <w:szCs w:val="28"/>
              </w:rPr>
              <w:t>«Цыплята». Наклеивание деталей.</w:t>
            </w:r>
          </w:p>
        </w:tc>
        <w:tc>
          <w:tcPr>
            <w:tcW w:w="1233" w:type="dxa"/>
            <w:tcBorders>
              <w:top w:val="single" w:color="000000" w:sz="4" w:space="0"/>
              <w:left w:val="single" w:color="000000" w:sz="4" w:space="0"/>
              <w:bottom w:val="single" w:color="000000" w:sz="4" w:space="0"/>
              <w:right w:val="nil"/>
            </w:tcBorders>
          </w:tcPr>
          <w:p w14:paraId="38D7CBDD">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12E039E">
            <w:pPr>
              <w:suppressLineNumbers/>
              <w:snapToGrid w:val="0"/>
              <w:spacing w:line="276" w:lineRule="auto"/>
              <w:jc w:val="both"/>
              <w:rPr>
                <w:rFonts w:cs="Times New Roman"/>
                <w:sz w:val="28"/>
                <w:szCs w:val="28"/>
              </w:rPr>
            </w:pPr>
            <w:r>
              <w:rPr>
                <w:rFonts w:cs="Times New Roman"/>
                <w:sz w:val="28"/>
                <w:szCs w:val="28"/>
              </w:rPr>
              <w:t>29.11</w:t>
            </w:r>
          </w:p>
        </w:tc>
        <w:tc>
          <w:tcPr>
            <w:tcW w:w="1894" w:type="dxa"/>
            <w:tcBorders>
              <w:top w:val="single" w:color="000000" w:sz="4" w:space="0"/>
              <w:left w:val="single" w:color="000000" w:sz="4" w:space="0"/>
              <w:bottom w:val="single" w:color="000000" w:sz="4" w:space="0"/>
              <w:right w:val="single" w:color="000000" w:sz="4" w:space="0"/>
            </w:tcBorders>
          </w:tcPr>
          <w:p w14:paraId="16DA2988">
            <w:pPr>
              <w:suppressLineNumbers/>
              <w:snapToGrid w:val="0"/>
              <w:spacing w:line="276" w:lineRule="auto"/>
              <w:jc w:val="both"/>
              <w:rPr>
                <w:rFonts w:cs="Times New Roman"/>
                <w:sz w:val="28"/>
                <w:szCs w:val="28"/>
              </w:rPr>
            </w:pPr>
          </w:p>
        </w:tc>
      </w:tr>
      <w:tr w14:paraId="4F2E668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7E5F483">
            <w:pPr>
              <w:widowControl w:val="0"/>
              <w:suppressLineNumbers/>
              <w:spacing w:line="276" w:lineRule="auto"/>
              <w:jc w:val="both"/>
              <w:rPr>
                <w:rFonts w:cs="Times New Roman"/>
                <w:sz w:val="28"/>
                <w:szCs w:val="28"/>
              </w:rPr>
            </w:pPr>
            <w:r>
              <w:rPr>
                <w:rFonts w:cs="Times New Roman"/>
                <w:sz w:val="28"/>
                <w:szCs w:val="28"/>
              </w:rPr>
              <w:t>120</w:t>
            </w:r>
          </w:p>
        </w:tc>
        <w:tc>
          <w:tcPr>
            <w:tcW w:w="4610" w:type="dxa"/>
            <w:tcBorders>
              <w:top w:val="single" w:color="000000" w:sz="4" w:space="0"/>
              <w:left w:val="single" w:color="000000" w:sz="4" w:space="0"/>
              <w:bottom w:val="single" w:color="000000" w:sz="4" w:space="0"/>
              <w:right w:val="nil"/>
            </w:tcBorders>
          </w:tcPr>
          <w:p w14:paraId="265CF33B">
            <w:pPr>
              <w:widowControl w:val="0"/>
              <w:suppressLineNumbers/>
              <w:spacing w:line="276" w:lineRule="auto"/>
              <w:jc w:val="both"/>
              <w:rPr>
                <w:rFonts w:cs="Times New Roman"/>
                <w:sz w:val="28"/>
                <w:szCs w:val="28"/>
              </w:rPr>
            </w:pPr>
            <w:r>
              <w:rPr>
                <w:rFonts w:cs="Times New Roman"/>
                <w:sz w:val="28"/>
                <w:szCs w:val="28"/>
              </w:rPr>
              <w:t>Рабочее место. Уборка рабочего места после выполнения работы.</w:t>
            </w:r>
          </w:p>
        </w:tc>
        <w:tc>
          <w:tcPr>
            <w:tcW w:w="1233" w:type="dxa"/>
            <w:tcBorders>
              <w:top w:val="single" w:color="000000" w:sz="4" w:space="0"/>
              <w:left w:val="single" w:color="000000" w:sz="4" w:space="0"/>
              <w:bottom w:val="single" w:color="000000" w:sz="4" w:space="0"/>
              <w:right w:val="nil"/>
            </w:tcBorders>
          </w:tcPr>
          <w:p w14:paraId="0ED160F3">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2575065">
            <w:pPr>
              <w:suppressLineNumbers/>
              <w:snapToGrid w:val="0"/>
              <w:spacing w:line="276" w:lineRule="auto"/>
              <w:jc w:val="both"/>
              <w:rPr>
                <w:rFonts w:cs="Times New Roman"/>
                <w:sz w:val="28"/>
                <w:szCs w:val="28"/>
              </w:rPr>
            </w:pPr>
            <w:r>
              <w:rPr>
                <w:rFonts w:cs="Times New Roman"/>
                <w:sz w:val="28"/>
                <w:szCs w:val="28"/>
              </w:rPr>
              <w:t>30.11</w:t>
            </w:r>
          </w:p>
        </w:tc>
        <w:tc>
          <w:tcPr>
            <w:tcW w:w="1894" w:type="dxa"/>
            <w:tcBorders>
              <w:top w:val="single" w:color="000000" w:sz="4" w:space="0"/>
              <w:left w:val="single" w:color="000000" w:sz="4" w:space="0"/>
              <w:bottom w:val="single" w:color="000000" w:sz="4" w:space="0"/>
              <w:right w:val="single" w:color="000000" w:sz="4" w:space="0"/>
            </w:tcBorders>
          </w:tcPr>
          <w:p w14:paraId="1C27E074">
            <w:pPr>
              <w:suppressLineNumbers/>
              <w:snapToGrid w:val="0"/>
              <w:spacing w:line="276" w:lineRule="auto"/>
              <w:jc w:val="both"/>
              <w:rPr>
                <w:rFonts w:cs="Times New Roman"/>
                <w:sz w:val="28"/>
                <w:szCs w:val="28"/>
              </w:rPr>
            </w:pPr>
          </w:p>
        </w:tc>
      </w:tr>
      <w:tr w14:paraId="69FDCEC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25CC704">
            <w:pPr>
              <w:widowControl w:val="0"/>
              <w:suppressLineNumbers/>
              <w:spacing w:line="276" w:lineRule="auto"/>
              <w:jc w:val="both"/>
              <w:rPr>
                <w:rFonts w:cs="Times New Roman"/>
                <w:sz w:val="28"/>
                <w:szCs w:val="28"/>
              </w:rPr>
            </w:pPr>
            <w:r>
              <w:rPr>
                <w:rFonts w:cs="Times New Roman"/>
                <w:sz w:val="28"/>
                <w:szCs w:val="28"/>
              </w:rPr>
              <w:t>121</w:t>
            </w:r>
          </w:p>
        </w:tc>
        <w:tc>
          <w:tcPr>
            <w:tcW w:w="4610" w:type="dxa"/>
            <w:tcBorders>
              <w:top w:val="single" w:color="000000" w:sz="4" w:space="0"/>
              <w:left w:val="single" w:color="000000" w:sz="4" w:space="0"/>
              <w:bottom w:val="single" w:color="000000" w:sz="4" w:space="0"/>
              <w:right w:val="nil"/>
            </w:tcBorders>
          </w:tcPr>
          <w:p w14:paraId="056346A3">
            <w:pPr>
              <w:widowControl w:val="0"/>
              <w:suppressLineNumbers/>
              <w:spacing w:line="276" w:lineRule="auto"/>
              <w:jc w:val="both"/>
              <w:rPr>
                <w:rFonts w:cs="Times New Roman"/>
                <w:sz w:val="28"/>
                <w:szCs w:val="28"/>
              </w:rPr>
            </w:pPr>
            <w:r>
              <w:rPr>
                <w:rFonts w:cs="Times New Roman"/>
                <w:sz w:val="28"/>
                <w:szCs w:val="28"/>
              </w:rPr>
              <w:t>Работа с бумагой и картоном. Изготовление счетного материала (квадраты, треугольники, круги).</w:t>
            </w:r>
          </w:p>
        </w:tc>
        <w:tc>
          <w:tcPr>
            <w:tcW w:w="1233" w:type="dxa"/>
            <w:tcBorders>
              <w:top w:val="single" w:color="000000" w:sz="4" w:space="0"/>
              <w:left w:val="single" w:color="000000" w:sz="4" w:space="0"/>
              <w:bottom w:val="single" w:color="000000" w:sz="4" w:space="0"/>
              <w:right w:val="nil"/>
            </w:tcBorders>
          </w:tcPr>
          <w:p w14:paraId="296F3220">
            <w:pPr>
              <w:widowControl w:val="0"/>
              <w:snapToGrid w:val="0"/>
              <w:spacing w:line="254" w:lineRule="auto"/>
              <w:rPr>
                <w:rFonts w:cs="Times New Roman"/>
                <w:sz w:val="28"/>
                <w:szCs w:val="28"/>
              </w:rPr>
            </w:pPr>
            <w:r>
              <w:rPr>
                <w:rFonts w:cs="Times New Roman"/>
                <w:sz w:val="28"/>
                <w:szCs w:val="28"/>
              </w:rPr>
              <w:t>1ч</w:t>
            </w:r>
          </w:p>
        </w:tc>
        <w:tc>
          <w:tcPr>
            <w:tcW w:w="1200" w:type="dxa"/>
            <w:tcBorders>
              <w:top w:val="single" w:color="000000" w:sz="4" w:space="0"/>
              <w:left w:val="single" w:color="000000" w:sz="4" w:space="0"/>
              <w:bottom w:val="single" w:color="000000" w:sz="4" w:space="0"/>
              <w:right w:val="nil"/>
            </w:tcBorders>
          </w:tcPr>
          <w:p w14:paraId="63EE4868">
            <w:pPr>
              <w:suppressLineNumbers/>
              <w:snapToGrid w:val="0"/>
              <w:spacing w:line="276" w:lineRule="auto"/>
              <w:jc w:val="both"/>
              <w:rPr>
                <w:rFonts w:cs="Times New Roman"/>
                <w:sz w:val="28"/>
                <w:szCs w:val="28"/>
              </w:rPr>
            </w:pPr>
            <w:r>
              <w:rPr>
                <w:rFonts w:cs="Times New Roman"/>
                <w:sz w:val="28"/>
                <w:szCs w:val="28"/>
              </w:rPr>
              <w:t>30.11</w:t>
            </w:r>
          </w:p>
        </w:tc>
        <w:tc>
          <w:tcPr>
            <w:tcW w:w="1894" w:type="dxa"/>
            <w:tcBorders>
              <w:top w:val="single" w:color="000000" w:sz="4" w:space="0"/>
              <w:left w:val="single" w:color="000000" w:sz="4" w:space="0"/>
              <w:bottom w:val="single" w:color="000000" w:sz="4" w:space="0"/>
              <w:right w:val="single" w:color="000000" w:sz="4" w:space="0"/>
            </w:tcBorders>
          </w:tcPr>
          <w:p w14:paraId="494671AB">
            <w:pPr>
              <w:suppressLineNumbers/>
              <w:snapToGrid w:val="0"/>
              <w:spacing w:line="276" w:lineRule="auto"/>
              <w:jc w:val="both"/>
              <w:rPr>
                <w:rFonts w:cs="Times New Roman"/>
                <w:sz w:val="28"/>
                <w:szCs w:val="28"/>
              </w:rPr>
            </w:pPr>
          </w:p>
        </w:tc>
      </w:tr>
      <w:tr w14:paraId="713A46C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1FBA167">
            <w:pPr>
              <w:widowControl w:val="0"/>
              <w:suppressLineNumbers/>
              <w:spacing w:line="276" w:lineRule="auto"/>
              <w:jc w:val="both"/>
              <w:rPr>
                <w:rFonts w:cs="Times New Roman"/>
                <w:sz w:val="28"/>
                <w:szCs w:val="28"/>
              </w:rPr>
            </w:pPr>
            <w:r>
              <w:rPr>
                <w:rFonts w:cs="Times New Roman"/>
                <w:sz w:val="28"/>
                <w:szCs w:val="28"/>
              </w:rPr>
              <w:t>122</w:t>
            </w:r>
          </w:p>
        </w:tc>
        <w:tc>
          <w:tcPr>
            <w:tcW w:w="4610" w:type="dxa"/>
            <w:tcBorders>
              <w:top w:val="single" w:color="000000" w:sz="4" w:space="0"/>
              <w:left w:val="single" w:color="000000" w:sz="4" w:space="0"/>
              <w:bottom w:val="single" w:color="000000" w:sz="4" w:space="0"/>
              <w:right w:val="nil"/>
            </w:tcBorders>
          </w:tcPr>
          <w:p w14:paraId="7C4BA9BD">
            <w:pPr>
              <w:widowControl w:val="0"/>
              <w:suppressLineNumbers/>
              <w:spacing w:line="276" w:lineRule="auto"/>
              <w:jc w:val="both"/>
              <w:rPr>
                <w:rFonts w:cs="Times New Roman"/>
                <w:sz w:val="28"/>
                <w:szCs w:val="28"/>
              </w:rPr>
            </w:pPr>
            <w:r>
              <w:rPr>
                <w:rFonts w:cs="Times New Roman"/>
                <w:sz w:val="28"/>
                <w:szCs w:val="28"/>
              </w:rPr>
              <w:t>Пластилин. Свойства пластилина.</w:t>
            </w:r>
          </w:p>
        </w:tc>
        <w:tc>
          <w:tcPr>
            <w:tcW w:w="1233" w:type="dxa"/>
            <w:tcBorders>
              <w:top w:val="single" w:color="000000" w:sz="4" w:space="0"/>
              <w:left w:val="single" w:color="000000" w:sz="4" w:space="0"/>
              <w:bottom w:val="single" w:color="000000" w:sz="4" w:space="0"/>
              <w:right w:val="nil"/>
            </w:tcBorders>
          </w:tcPr>
          <w:p w14:paraId="325BB8B0">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E043C74">
            <w:pPr>
              <w:suppressLineNumbers/>
              <w:snapToGrid w:val="0"/>
              <w:spacing w:line="276" w:lineRule="auto"/>
              <w:jc w:val="both"/>
              <w:rPr>
                <w:rFonts w:cs="Times New Roman"/>
                <w:sz w:val="28"/>
                <w:szCs w:val="28"/>
              </w:rPr>
            </w:pPr>
            <w:r>
              <w:rPr>
                <w:rFonts w:cs="Times New Roman"/>
                <w:sz w:val="28"/>
                <w:szCs w:val="28"/>
              </w:rPr>
              <w:t>01.12</w:t>
            </w:r>
          </w:p>
        </w:tc>
        <w:tc>
          <w:tcPr>
            <w:tcW w:w="1894" w:type="dxa"/>
            <w:tcBorders>
              <w:top w:val="single" w:color="000000" w:sz="4" w:space="0"/>
              <w:left w:val="single" w:color="000000" w:sz="4" w:space="0"/>
              <w:bottom w:val="single" w:color="000000" w:sz="4" w:space="0"/>
              <w:right w:val="single" w:color="000000" w:sz="4" w:space="0"/>
            </w:tcBorders>
          </w:tcPr>
          <w:p w14:paraId="1754451F">
            <w:pPr>
              <w:suppressLineNumbers/>
              <w:snapToGrid w:val="0"/>
              <w:spacing w:line="276" w:lineRule="auto"/>
              <w:jc w:val="both"/>
              <w:rPr>
                <w:rFonts w:cs="Times New Roman"/>
                <w:sz w:val="28"/>
                <w:szCs w:val="28"/>
              </w:rPr>
            </w:pPr>
          </w:p>
        </w:tc>
      </w:tr>
      <w:tr w14:paraId="423857E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D6ABC5B">
            <w:pPr>
              <w:widowControl w:val="0"/>
              <w:suppressLineNumbers/>
              <w:spacing w:line="276" w:lineRule="auto"/>
              <w:jc w:val="both"/>
              <w:rPr>
                <w:rFonts w:cs="Times New Roman"/>
                <w:sz w:val="28"/>
                <w:szCs w:val="28"/>
              </w:rPr>
            </w:pPr>
            <w:r>
              <w:rPr>
                <w:rFonts w:cs="Times New Roman"/>
                <w:sz w:val="28"/>
                <w:szCs w:val="28"/>
              </w:rPr>
              <w:t>123</w:t>
            </w:r>
          </w:p>
        </w:tc>
        <w:tc>
          <w:tcPr>
            <w:tcW w:w="4610" w:type="dxa"/>
            <w:tcBorders>
              <w:top w:val="single" w:color="000000" w:sz="4" w:space="0"/>
              <w:left w:val="single" w:color="000000" w:sz="4" w:space="0"/>
              <w:bottom w:val="single" w:color="000000" w:sz="4" w:space="0"/>
              <w:right w:val="nil"/>
            </w:tcBorders>
          </w:tcPr>
          <w:p w14:paraId="0A50A3F4">
            <w:pPr>
              <w:widowControl w:val="0"/>
              <w:spacing w:line="254" w:lineRule="auto"/>
              <w:rPr>
                <w:rFonts w:cs="Times New Roman"/>
                <w:sz w:val="28"/>
                <w:szCs w:val="28"/>
              </w:rPr>
            </w:pPr>
            <w:r>
              <w:rPr>
                <w:rFonts w:cs="Times New Roman"/>
                <w:sz w:val="28"/>
                <w:szCs w:val="28"/>
              </w:rPr>
              <w:t>Рыбка. Рисование пластилином. Подготовка контура.</w:t>
            </w:r>
          </w:p>
        </w:tc>
        <w:tc>
          <w:tcPr>
            <w:tcW w:w="1233" w:type="dxa"/>
            <w:tcBorders>
              <w:top w:val="single" w:color="000000" w:sz="4" w:space="0"/>
              <w:left w:val="single" w:color="000000" w:sz="4" w:space="0"/>
              <w:bottom w:val="single" w:color="000000" w:sz="4" w:space="0"/>
              <w:right w:val="nil"/>
            </w:tcBorders>
          </w:tcPr>
          <w:p w14:paraId="30FB05E5">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9BB4502">
            <w:pPr>
              <w:suppressLineNumbers/>
              <w:snapToGrid w:val="0"/>
              <w:spacing w:line="276" w:lineRule="auto"/>
              <w:jc w:val="both"/>
              <w:rPr>
                <w:rFonts w:cs="Times New Roman"/>
                <w:sz w:val="28"/>
                <w:szCs w:val="28"/>
              </w:rPr>
            </w:pPr>
            <w:r>
              <w:rPr>
                <w:rFonts w:cs="Times New Roman"/>
                <w:sz w:val="28"/>
                <w:szCs w:val="28"/>
              </w:rPr>
              <w:t>01.12</w:t>
            </w:r>
          </w:p>
        </w:tc>
        <w:tc>
          <w:tcPr>
            <w:tcW w:w="1894" w:type="dxa"/>
            <w:tcBorders>
              <w:top w:val="single" w:color="000000" w:sz="4" w:space="0"/>
              <w:left w:val="single" w:color="000000" w:sz="4" w:space="0"/>
              <w:bottom w:val="single" w:color="000000" w:sz="4" w:space="0"/>
              <w:right w:val="single" w:color="000000" w:sz="4" w:space="0"/>
            </w:tcBorders>
          </w:tcPr>
          <w:p w14:paraId="70EB9B92">
            <w:pPr>
              <w:suppressLineNumbers/>
              <w:snapToGrid w:val="0"/>
              <w:spacing w:line="276" w:lineRule="auto"/>
              <w:jc w:val="both"/>
              <w:rPr>
                <w:rFonts w:cs="Times New Roman"/>
                <w:sz w:val="28"/>
                <w:szCs w:val="28"/>
              </w:rPr>
            </w:pPr>
          </w:p>
        </w:tc>
      </w:tr>
      <w:tr w14:paraId="0ABCCFC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2BAC175">
            <w:pPr>
              <w:widowControl w:val="0"/>
              <w:suppressLineNumbers/>
              <w:spacing w:line="276" w:lineRule="auto"/>
              <w:jc w:val="both"/>
              <w:rPr>
                <w:rFonts w:cs="Times New Roman"/>
                <w:sz w:val="28"/>
                <w:szCs w:val="28"/>
              </w:rPr>
            </w:pPr>
            <w:r>
              <w:rPr>
                <w:rFonts w:cs="Times New Roman"/>
                <w:sz w:val="28"/>
                <w:szCs w:val="28"/>
              </w:rPr>
              <w:t>124</w:t>
            </w:r>
          </w:p>
        </w:tc>
        <w:tc>
          <w:tcPr>
            <w:tcW w:w="4610" w:type="dxa"/>
            <w:tcBorders>
              <w:top w:val="single" w:color="000000" w:sz="4" w:space="0"/>
              <w:left w:val="single" w:color="000000" w:sz="4" w:space="0"/>
              <w:bottom w:val="single" w:color="000000" w:sz="4" w:space="0"/>
              <w:right w:val="nil"/>
            </w:tcBorders>
          </w:tcPr>
          <w:p w14:paraId="673F0C17">
            <w:pPr>
              <w:widowControl w:val="0"/>
              <w:suppressLineNumbers/>
              <w:spacing w:line="276" w:lineRule="auto"/>
              <w:jc w:val="both"/>
              <w:rPr>
                <w:rFonts w:cs="Times New Roman"/>
                <w:sz w:val="28"/>
                <w:szCs w:val="28"/>
              </w:rPr>
            </w:pPr>
            <w:r>
              <w:rPr>
                <w:rFonts w:cs="Times New Roman"/>
                <w:sz w:val="28"/>
                <w:szCs w:val="28"/>
              </w:rPr>
              <w:t>Рыбка. Размазывание пластилина по контуру.</w:t>
            </w:r>
          </w:p>
        </w:tc>
        <w:tc>
          <w:tcPr>
            <w:tcW w:w="1233" w:type="dxa"/>
            <w:tcBorders>
              <w:top w:val="single" w:color="000000" w:sz="4" w:space="0"/>
              <w:left w:val="single" w:color="000000" w:sz="4" w:space="0"/>
              <w:bottom w:val="single" w:color="000000" w:sz="4" w:space="0"/>
              <w:right w:val="nil"/>
            </w:tcBorders>
          </w:tcPr>
          <w:p w14:paraId="407A3DC0">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3622E93">
            <w:pPr>
              <w:suppressLineNumbers/>
              <w:snapToGrid w:val="0"/>
              <w:spacing w:line="276" w:lineRule="auto"/>
              <w:jc w:val="both"/>
              <w:rPr>
                <w:rFonts w:cs="Times New Roman"/>
                <w:sz w:val="28"/>
                <w:szCs w:val="28"/>
              </w:rPr>
            </w:pPr>
            <w:r>
              <w:rPr>
                <w:rFonts w:cs="Times New Roman"/>
                <w:sz w:val="28"/>
                <w:szCs w:val="28"/>
              </w:rPr>
              <w:t>04.12</w:t>
            </w:r>
          </w:p>
        </w:tc>
        <w:tc>
          <w:tcPr>
            <w:tcW w:w="1894" w:type="dxa"/>
            <w:tcBorders>
              <w:top w:val="single" w:color="000000" w:sz="4" w:space="0"/>
              <w:left w:val="single" w:color="000000" w:sz="4" w:space="0"/>
              <w:bottom w:val="single" w:color="000000" w:sz="4" w:space="0"/>
              <w:right w:val="single" w:color="000000" w:sz="4" w:space="0"/>
            </w:tcBorders>
          </w:tcPr>
          <w:p w14:paraId="57BBA073">
            <w:pPr>
              <w:suppressLineNumbers/>
              <w:snapToGrid w:val="0"/>
              <w:spacing w:line="276" w:lineRule="auto"/>
              <w:jc w:val="both"/>
              <w:rPr>
                <w:rFonts w:cs="Times New Roman"/>
                <w:sz w:val="28"/>
                <w:szCs w:val="28"/>
              </w:rPr>
            </w:pPr>
          </w:p>
        </w:tc>
      </w:tr>
      <w:tr w14:paraId="19C6DB1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149156A">
            <w:pPr>
              <w:widowControl w:val="0"/>
              <w:suppressLineNumbers/>
              <w:spacing w:line="276" w:lineRule="auto"/>
              <w:jc w:val="both"/>
              <w:rPr>
                <w:rFonts w:cs="Times New Roman"/>
                <w:sz w:val="28"/>
                <w:szCs w:val="28"/>
              </w:rPr>
            </w:pPr>
            <w:r>
              <w:rPr>
                <w:rFonts w:cs="Times New Roman"/>
                <w:sz w:val="28"/>
                <w:szCs w:val="28"/>
              </w:rPr>
              <w:t>125</w:t>
            </w:r>
          </w:p>
        </w:tc>
        <w:tc>
          <w:tcPr>
            <w:tcW w:w="4610" w:type="dxa"/>
            <w:tcBorders>
              <w:top w:val="single" w:color="000000" w:sz="4" w:space="0"/>
              <w:left w:val="single" w:color="000000" w:sz="4" w:space="0"/>
              <w:bottom w:val="single" w:color="000000" w:sz="4" w:space="0"/>
              <w:right w:val="nil"/>
            </w:tcBorders>
          </w:tcPr>
          <w:p w14:paraId="33F23CAB">
            <w:pPr>
              <w:widowControl w:val="0"/>
              <w:suppressLineNumbers/>
              <w:spacing w:line="276" w:lineRule="auto"/>
              <w:jc w:val="both"/>
              <w:rPr>
                <w:rFonts w:cs="Times New Roman"/>
                <w:sz w:val="28"/>
                <w:szCs w:val="28"/>
              </w:rPr>
            </w:pPr>
            <w:r>
              <w:rPr>
                <w:rFonts w:cs="Times New Roman"/>
                <w:sz w:val="28"/>
                <w:szCs w:val="28"/>
              </w:rPr>
              <w:t>Рыбка. Завершение работы.</w:t>
            </w:r>
          </w:p>
        </w:tc>
        <w:tc>
          <w:tcPr>
            <w:tcW w:w="1233" w:type="dxa"/>
            <w:tcBorders>
              <w:top w:val="single" w:color="000000" w:sz="4" w:space="0"/>
              <w:left w:val="single" w:color="000000" w:sz="4" w:space="0"/>
              <w:bottom w:val="single" w:color="000000" w:sz="4" w:space="0"/>
              <w:right w:val="nil"/>
            </w:tcBorders>
          </w:tcPr>
          <w:p w14:paraId="27DCFB0C">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1190DF0">
            <w:pPr>
              <w:suppressLineNumbers/>
              <w:snapToGrid w:val="0"/>
              <w:spacing w:line="276" w:lineRule="auto"/>
              <w:jc w:val="both"/>
              <w:rPr>
                <w:rFonts w:cs="Times New Roman"/>
                <w:sz w:val="28"/>
                <w:szCs w:val="28"/>
              </w:rPr>
            </w:pPr>
            <w:r>
              <w:rPr>
                <w:rFonts w:cs="Times New Roman"/>
                <w:sz w:val="28"/>
                <w:szCs w:val="28"/>
              </w:rPr>
              <w:t>04.12</w:t>
            </w:r>
          </w:p>
        </w:tc>
        <w:tc>
          <w:tcPr>
            <w:tcW w:w="1894" w:type="dxa"/>
            <w:tcBorders>
              <w:top w:val="single" w:color="000000" w:sz="4" w:space="0"/>
              <w:left w:val="single" w:color="000000" w:sz="4" w:space="0"/>
              <w:bottom w:val="single" w:color="000000" w:sz="4" w:space="0"/>
              <w:right w:val="single" w:color="000000" w:sz="4" w:space="0"/>
            </w:tcBorders>
          </w:tcPr>
          <w:p w14:paraId="559F5591">
            <w:pPr>
              <w:suppressLineNumbers/>
              <w:snapToGrid w:val="0"/>
              <w:spacing w:line="276" w:lineRule="auto"/>
              <w:jc w:val="both"/>
              <w:rPr>
                <w:rFonts w:cs="Times New Roman"/>
                <w:sz w:val="28"/>
                <w:szCs w:val="28"/>
              </w:rPr>
            </w:pPr>
          </w:p>
        </w:tc>
      </w:tr>
      <w:tr w14:paraId="74FBC56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1118525">
            <w:pPr>
              <w:widowControl w:val="0"/>
              <w:suppressLineNumbers/>
              <w:spacing w:line="276" w:lineRule="auto"/>
              <w:jc w:val="both"/>
              <w:rPr>
                <w:rFonts w:cs="Times New Roman"/>
                <w:sz w:val="28"/>
                <w:szCs w:val="28"/>
              </w:rPr>
            </w:pPr>
            <w:r>
              <w:rPr>
                <w:rFonts w:cs="Times New Roman"/>
                <w:sz w:val="28"/>
                <w:szCs w:val="28"/>
              </w:rPr>
              <w:t>126</w:t>
            </w:r>
          </w:p>
        </w:tc>
        <w:tc>
          <w:tcPr>
            <w:tcW w:w="4610" w:type="dxa"/>
            <w:tcBorders>
              <w:top w:val="single" w:color="000000" w:sz="4" w:space="0"/>
              <w:left w:val="single" w:color="000000" w:sz="4" w:space="0"/>
              <w:bottom w:val="single" w:color="000000" w:sz="4" w:space="0"/>
              <w:right w:val="nil"/>
            </w:tcBorders>
          </w:tcPr>
          <w:p w14:paraId="0936205C">
            <w:pPr>
              <w:widowControl w:val="0"/>
              <w:suppressLineNumbers/>
              <w:spacing w:line="276" w:lineRule="auto"/>
              <w:jc w:val="both"/>
              <w:rPr>
                <w:rFonts w:cs="Times New Roman"/>
                <w:sz w:val="28"/>
                <w:szCs w:val="28"/>
              </w:rPr>
            </w:pPr>
            <w:r>
              <w:rPr>
                <w:rFonts w:cs="Times New Roman"/>
                <w:sz w:val="28"/>
                <w:szCs w:val="28"/>
              </w:rPr>
              <w:t>Пластилин. Лепка по представлению свободных композиций.</w:t>
            </w:r>
          </w:p>
        </w:tc>
        <w:tc>
          <w:tcPr>
            <w:tcW w:w="1233" w:type="dxa"/>
            <w:tcBorders>
              <w:top w:val="single" w:color="000000" w:sz="4" w:space="0"/>
              <w:left w:val="single" w:color="000000" w:sz="4" w:space="0"/>
              <w:bottom w:val="single" w:color="000000" w:sz="4" w:space="0"/>
              <w:right w:val="nil"/>
            </w:tcBorders>
          </w:tcPr>
          <w:p w14:paraId="13C7576E">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4B1C5DB">
            <w:pPr>
              <w:suppressLineNumbers/>
              <w:snapToGrid w:val="0"/>
              <w:spacing w:line="276" w:lineRule="auto"/>
              <w:jc w:val="both"/>
              <w:rPr>
                <w:rFonts w:cs="Times New Roman"/>
                <w:sz w:val="28"/>
                <w:szCs w:val="28"/>
              </w:rPr>
            </w:pPr>
            <w:r>
              <w:rPr>
                <w:rFonts w:cs="Times New Roman"/>
                <w:sz w:val="28"/>
                <w:szCs w:val="28"/>
              </w:rPr>
              <w:t>05.12</w:t>
            </w:r>
          </w:p>
        </w:tc>
        <w:tc>
          <w:tcPr>
            <w:tcW w:w="1894" w:type="dxa"/>
            <w:tcBorders>
              <w:top w:val="single" w:color="000000" w:sz="4" w:space="0"/>
              <w:left w:val="single" w:color="000000" w:sz="4" w:space="0"/>
              <w:bottom w:val="single" w:color="000000" w:sz="4" w:space="0"/>
              <w:right w:val="single" w:color="000000" w:sz="4" w:space="0"/>
            </w:tcBorders>
          </w:tcPr>
          <w:p w14:paraId="75D6F1E2">
            <w:pPr>
              <w:suppressLineNumbers/>
              <w:snapToGrid w:val="0"/>
              <w:spacing w:line="276" w:lineRule="auto"/>
              <w:jc w:val="both"/>
              <w:rPr>
                <w:rFonts w:cs="Times New Roman"/>
                <w:sz w:val="28"/>
                <w:szCs w:val="28"/>
              </w:rPr>
            </w:pPr>
          </w:p>
        </w:tc>
      </w:tr>
      <w:tr w14:paraId="12B8E73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8244DD5">
            <w:pPr>
              <w:widowControl w:val="0"/>
              <w:suppressLineNumbers/>
              <w:spacing w:line="276" w:lineRule="auto"/>
              <w:jc w:val="both"/>
              <w:rPr>
                <w:rFonts w:cs="Times New Roman"/>
                <w:sz w:val="28"/>
                <w:szCs w:val="28"/>
              </w:rPr>
            </w:pPr>
            <w:r>
              <w:rPr>
                <w:rFonts w:cs="Times New Roman"/>
                <w:sz w:val="28"/>
                <w:szCs w:val="28"/>
              </w:rPr>
              <w:t>127</w:t>
            </w:r>
          </w:p>
        </w:tc>
        <w:tc>
          <w:tcPr>
            <w:tcW w:w="4610" w:type="dxa"/>
            <w:tcBorders>
              <w:top w:val="single" w:color="000000" w:sz="4" w:space="0"/>
              <w:left w:val="single" w:color="000000" w:sz="4" w:space="0"/>
              <w:bottom w:val="single" w:color="000000" w:sz="4" w:space="0"/>
              <w:right w:val="nil"/>
            </w:tcBorders>
          </w:tcPr>
          <w:p w14:paraId="3DA7284C">
            <w:pPr>
              <w:widowControl w:val="0"/>
              <w:spacing w:line="276" w:lineRule="auto"/>
              <w:jc w:val="both"/>
              <w:rPr>
                <w:rFonts w:cs="Times New Roman"/>
                <w:sz w:val="28"/>
                <w:szCs w:val="28"/>
              </w:rPr>
            </w:pPr>
            <w:r>
              <w:rPr>
                <w:rFonts w:cs="Times New Roman"/>
                <w:sz w:val="28"/>
                <w:szCs w:val="28"/>
              </w:rPr>
              <w:t>Пластилин. Лепка по представлению свободных композиций.</w:t>
            </w:r>
          </w:p>
        </w:tc>
        <w:tc>
          <w:tcPr>
            <w:tcW w:w="1233" w:type="dxa"/>
            <w:tcBorders>
              <w:top w:val="single" w:color="000000" w:sz="4" w:space="0"/>
              <w:left w:val="single" w:color="000000" w:sz="4" w:space="0"/>
              <w:bottom w:val="single" w:color="000000" w:sz="4" w:space="0"/>
              <w:right w:val="nil"/>
            </w:tcBorders>
          </w:tcPr>
          <w:p w14:paraId="73B9F48F">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4D2AD76">
            <w:pPr>
              <w:suppressLineNumbers/>
              <w:snapToGrid w:val="0"/>
              <w:spacing w:line="276" w:lineRule="auto"/>
              <w:jc w:val="both"/>
              <w:rPr>
                <w:rFonts w:cs="Times New Roman"/>
                <w:sz w:val="28"/>
                <w:szCs w:val="28"/>
              </w:rPr>
            </w:pPr>
            <w:r>
              <w:rPr>
                <w:rFonts w:cs="Times New Roman"/>
                <w:sz w:val="28"/>
                <w:szCs w:val="28"/>
              </w:rPr>
              <w:t>05.12</w:t>
            </w:r>
          </w:p>
        </w:tc>
        <w:tc>
          <w:tcPr>
            <w:tcW w:w="1894" w:type="dxa"/>
            <w:tcBorders>
              <w:top w:val="single" w:color="000000" w:sz="4" w:space="0"/>
              <w:left w:val="single" w:color="000000" w:sz="4" w:space="0"/>
              <w:bottom w:val="single" w:color="000000" w:sz="4" w:space="0"/>
              <w:right w:val="single" w:color="000000" w:sz="4" w:space="0"/>
            </w:tcBorders>
          </w:tcPr>
          <w:p w14:paraId="672F7F3D">
            <w:pPr>
              <w:suppressLineNumbers/>
              <w:snapToGrid w:val="0"/>
              <w:spacing w:line="276" w:lineRule="auto"/>
              <w:jc w:val="both"/>
              <w:rPr>
                <w:rFonts w:cs="Times New Roman"/>
                <w:sz w:val="28"/>
                <w:szCs w:val="28"/>
              </w:rPr>
            </w:pPr>
          </w:p>
        </w:tc>
      </w:tr>
      <w:tr w14:paraId="0E64923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13ECDBB">
            <w:pPr>
              <w:widowControl w:val="0"/>
              <w:suppressLineNumbers/>
              <w:spacing w:line="276" w:lineRule="auto"/>
              <w:jc w:val="both"/>
              <w:rPr>
                <w:rFonts w:cs="Times New Roman"/>
                <w:sz w:val="28"/>
                <w:szCs w:val="28"/>
              </w:rPr>
            </w:pPr>
            <w:r>
              <w:rPr>
                <w:rFonts w:cs="Times New Roman"/>
                <w:sz w:val="28"/>
                <w:szCs w:val="28"/>
              </w:rPr>
              <w:t>128</w:t>
            </w:r>
          </w:p>
        </w:tc>
        <w:tc>
          <w:tcPr>
            <w:tcW w:w="4610" w:type="dxa"/>
            <w:tcBorders>
              <w:top w:val="single" w:color="000000" w:sz="4" w:space="0"/>
              <w:left w:val="single" w:color="000000" w:sz="4" w:space="0"/>
              <w:bottom w:val="single" w:color="000000" w:sz="4" w:space="0"/>
              <w:right w:val="nil"/>
            </w:tcBorders>
          </w:tcPr>
          <w:p w14:paraId="24E1E9C2">
            <w:pPr>
              <w:widowControl w:val="0"/>
              <w:spacing w:line="276" w:lineRule="auto"/>
              <w:jc w:val="both"/>
              <w:rPr>
                <w:rFonts w:cs="Times New Roman"/>
                <w:sz w:val="28"/>
                <w:szCs w:val="28"/>
              </w:rPr>
            </w:pPr>
            <w:r>
              <w:rPr>
                <w:rFonts w:cs="Times New Roman"/>
                <w:sz w:val="28"/>
                <w:szCs w:val="28"/>
              </w:rPr>
              <w:t>Инвентарь для уборки снега.</w:t>
            </w:r>
          </w:p>
        </w:tc>
        <w:tc>
          <w:tcPr>
            <w:tcW w:w="1233" w:type="dxa"/>
            <w:tcBorders>
              <w:top w:val="single" w:color="000000" w:sz="4" w:space="0"/>
              <w:left w:val="single" w:color="000000" w:sz="4" w:space="0"/>
              <w:bottom w:val="single" w:color="000000" w:sz="4" w:space="0"/>
              <w:right w:val="nil"/>
            </w:tcBorders>
          </w:tcPr>
          <w:p w14:paraId="4B786139">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A20CBB2">
            <w:pPr>
              <w:suppressLineNumbers/>
              <w:snapToGrid w:val="0"/>
              <w:spacing w:line="276" w:lineRule="auto"/>
              <w:jc w:val="both"/>
              <w:rPr>
                <w:rFonts w:cs="Times New Roman"/>
                <w:sz w:val="28"/>
                <w:szCs w:val="28"/>
              </w:rPr>
            </w:pPr>
            <w:r>
              <w:rPr>
                <w:rFonts w:cs="Times New Roman"/>
                <w:sz w:val="28"/>
                <w:szCs w:val="28"/>
              </w:rPr>
              <w:t>06.12</w:t>
            </w:r>
          </w:p>
        </w:tc>
        <w:tc>
          <w:tcPr>
            <w:tcW w:w="1894" w:type="dxa"/>
            <w:tcBorders>
              <w:top w:val="single" w:color="000000" w:sz="4" w:space="0"/>
              <w:left w:val="single" w:color="000000" w:sz="4" w:space="0"/>
              <w:bottom w:val="single" w:color="000000" w:sz="4" w:space="0"/>
              <w:right w:val="single" w:color="000000" w:sz="4" w:space="0"/>
            </w:tcBorders>
          </w:tcPr>
          <w:p w14:paraId="488858C0">
            <w:pPr>
              <w:suppressLineNumbers/>
              <w:snapToGrid w:val="0"/>
              <w:spacing w:line="276" w:lineRule="auto"/>
              <w:jc w:val="both"/>
              <w:rPr>
                <w:rFonts w:cs="Times New Roman"/>
                <w:sz w:val="28"/>
                <w:szCs w:val="28"/>
              </w:rPr>
            </w:pPr>
          </w:p>
        </w:tc>
      </w:tr>
      <w:tr w14:paraId="7689A07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DDD9612">
            <w:pPr>
              <w:widowControl w:val="0"/>
              <w:suppressLineNumbers/>
              <w:spacing w:line="276" w:lineRule="auto"/>
              <w:jc w:val="both"/>
              <w:rPr>
                <w:rFonts w:cs="Times New Roman"/>
                <w:sz w:val="28"/>
                <w:szCs w:val="28"/>
              </w:rPr>
            </w:pPr>
            <w:r>
              <w:rPr>
                <w:rFonts w:cs="Times New Roman"/>
                <w:sz w:val="28"/>
                <w:szCs w:val="28"/>
              </w:rPr>
              <w:t>129</w:t>
            </w:r>
          </w:p>
        </w:tc>
        <w:tc>
          <w:tcPr>
            <w:tcW w:w="4610" w:type="dxa"/>
            <w:tcBorders>
              <w:top w:val="single" w:color="000000" w:sz="4" w:space="0"/>
              <w:left w:val="single" w:color="000000" w:sz="4" w:space="0"/>
              <w:bottom w:val="single" w:color="000000" w:sz="4" w:space="0"/>
              <w:right w:val="nil"/>
            </w:tcBorders>
          </w:tcPr>
          <w:p w14:paraId="3D3BACDA">
            <w:pPr>
              <w:widowControl w:val="0"/>
              <w:spacing w:line="276" w:lineRule="auto"/>
              <w:jc w:val="both"/>
              <w:rPr>
                <w:rFonts w:cs="Times New Roman"/>
                <w:sz w:val="28"/>
                <w:szCs w:val="28"/>
              </w:rPr>
            </w:pPr>
            <w:r>
              <w:rPr>
                <w:rFonts w:cs="Times New Roman"/>
                <w:sz w:val="28"/>
                <w:szCs w:val="28"/>
              </w:rPr>
              <w:t>Техника безопасности при работе с снегоуборочным инвентарем.</w:t>
            </w:r>
          </w:p>
        </w:tc>
        <w:tc>
          <w:tcPr>
            <w:tcW w:w="1233" w:type="dxa"/>
            <w:tcBorders>
              <w:top w:val="single" w:color="000000" w:sz="4" w:space="0"/>
              <w:left w:val="single" w:color="000000" w:sz="4" w:space="0"/>
              <w:bottom w:val="single" w:color="000000" w:sz="4" w:space="0"/>
              <w:right w:val="nil"/>
            </w:tcBorders>
          </w:tcPr>
          <w:p w14:paraId="7444ACFA">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AAF43BF">
            <w:pPr>
              <w:suppressLineNumbers/>
              <w:snapToGrid w:val="0"/>
              <w:spacing w:line="276" w:lineRule="auto"/>
              <w:jc w:val="both"/>
              <w:rPr>
                <w:rFonts w:cs="Times New Roman"/>
                <w:sz w:val="28"/>
                <w:szCs w:val="28"/>
              </w:rPr>
            </w:pPr>
            <w:r>
              <w:rPr>
                <w:rFonts w:cs="Times New Roman"/>
                <w:sz w:val="28"/>
                <w:szCs w:val="28"/>
              </w:rPr>
              <w:t>06.12</w:t>
            </w:r>
          </w:p>
        </w:tc>
        <w:tc>
          <w:tcPr>
            <w:tcW w:w="1894" w:type="dxa"/>
            <w:tcBorders>
              <w:top w:val="single" w:color="000000" w:sz="4" w:space="0"/>
              <w:left w:val="single" w:color="000000" w:sz="4" w:space="0"/>
              <w:bottom w:val="single" w:color="000000" w:sz="4" w:space="0"/>
              <w:right w:val="single" w:color="000000" w:sz="4" w:space="0"/>
            </w:tcBorders>
          </w:tcPr>
          <w:p w14:paraId="1F8145EC">
            <w:pPr>
              <w:suppressLineNumbers/>
              <w:snapToGrid w:val="0"/>
              <w:spacing w:line="276" w:lineRule="auto"/>
              <w:jc w:val="both"/>
              <w:rPr>
                <w:rFonts w:cs="Times New Roman"/>
                <w:sz w:val="28"/>
                <w:szCs w:val="28"/>
              </w:rPr>
            </w:pPr>
          </w:p>
        </w:tc>
      </w:tr>
      <w:tr w14:paraId="1DE1CEF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BCBF2FC">
            <w:pPr>
              <w:widowControl w:val="0"/>
              <w:suppressLineNumbers/>
              <w:spacing w:line="276" w:lineRule="auto"/>
              <w:jc w:val="both"/>
              <w:rPr>
                <w:rFonts w:cs="Times New Roman"/>
                <w:sz w:val="28"/>
                <w:szCs w:val="28"/>
              </w:rPr>
            </w:pPr>
            <w:r>
              <w:rPr>
                <w:rFonts w:cs="Times New Roman"/>
                <w:sz w:val="28"/>
                <w:szCs w:val="28"/>
              </w:rPr>
              <w:t>130</w:t>
            </w:r>
          </w:p>
        </w:tc>
        <w:tc>
          <w:tcPr>
            <w:tcW w:w="4610" w:type="dxa"/>
            <w:tcBorders>
              <w:top w:val="single" w:color="000000" w:sz="4" w:space="0"/>
              <w:left w:val="single" w:color="000000" w:sz="4" w:space="0"/>
              <w:bottom w:val="single" w:color="000000" w:sz="4" w:space="0"/>
              <w:right w:val="nil"/>
            </w:tcBorders>
          </w:tcPr>
          <w:p w14:paraId="32FD3E16">
            <w:pPr>
              <w:widowControl w:val="0"/>
              <w:suppressLineNumbers/>
              <w:spacing w:line="276" w:lineRule="auto"/>
              <w:jc w:val="both"/>
              <w:rPr>
                <w:rFonts w:cs="Times New Roman"/>
                <w:sz w:val="28"/>
                <w:szCs w:val="28"/>
              </w:rPr>
            </w:pPr>
            <w:r>
              <w:rPr>
                <w:rFonts w:cs="Times New Roman"/>
                <w:sz w:val="28"/>
                <w:szCs w:val="28"/>
              </w:rPr>
              <w:t>Профессия дворник.</w:t>
            </w:r>
          </w:p>
        </w:tc>
        <w:tc>
          <w:tcPr>
            <w:tcW w:w="1233" w:type="dxa"/>
            <w:tcBorders>
              <w:top w:val="single" w:color="000000" w:sz="4" w:space="0"/>
              <w:left w:val="single" w:color="000000" w:sz="4" w:space="0"/>
              <w:bottom w:val="single" w:color="000000" w:sz="4" w:space="0"/>
              <w:right w:val="nil"/>
            </w:tcBorders>
          </w:tcPr>
          <w:p w14:paraId="519ABBAB">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4F13DA4">
            <w:pPr>
              <w:suppressLineNumbers/>
              <w:snapToGrid w:val="0"/>
              <w:spacing w:line="276" w:lineRule="auto"/>
              <w:jc w:val="both"/>
              <w:rPr>
                <w:rFonts w:cs="Times New Roman"/>
                <w:sz w:val="28"/>
                <w:szCs w:val="28"/>
              </w:rPr>
            </w:pPr>
            <w:r>
              <w:rPr>
                <w:rFonts w:cs="Times New Roman"/>
                <w:sz w:val="28"/>
                <w:szCs w:val="28"/>
              </w:rPr>
              <w:t>07.12</w:t>
            </w:r>
          </w:p>
        </w:tc>
        <w:tc>
          <w:tcPr>
            <w:tcW w:w="1894" w:type="dxa"/>
            <w:tcBorders>
              <w:top w:val="single" w:color="000000" w:sz="4" w:space="0"/>
              <w:left w:val="single" w:color="000000" w:sz="4" w:space="0"/>
              <w:bottom w:val="single" w:color="000000" w:sz="4" w:space="0"/>
              <w:right w:val="single" w:color="000000" w:sz="4" w:space="0"/>
            </w:tcBorders>
          </w:tcPr>
          <w:p w14:paraId="6DC4D72F">
            <w:pPr>
              <w:suppressLineNumbers/>
              <w:snapToGrid w:val="0"/>
              <w:spacing w:line="276" w:lineRule="auto"/>
              <w:jc w:val="both"/>
              <w:rPr>
                <w:rFonts w:cs="Times New Roman"/>
                <w:sz w:val="28"/>
                <w:szCs w:val="28"/>
              </w:rPr>
            </w:pPr>
          </w:p>
        </w:tc>
      </w:tr>
      <w:tr w14:paraId="0C41959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73A823C">
            <w:pPr>
              <w:widowControl w:val="0"/>
              <w:suppressLineNumbers/>
              <w:spacing w:line="276" w:lineRule="auto"/>
              <w:jc w:val="both"/>
              <w:rPr>
                <w:rFonts w:eastAsia="Times New Roman" w:cs="Times New Roman"/>
                <w:sz w:val="28"/>
                <w:szCs w:val="28"/>
              </w:rPr>
            </w:pPr>
            <w:r>
              <w:rPr>
                <w:rFonts w:eastAsia="Times New Roman" w:cs="Times New Roman"/>
                <w:sz w:val="28"/>
                <w:szCs w:val="28"/>
              </w:rPr>
              <w:t>131</w:t>
            </w:r>
          </w:p>
        </w:tc>
        <w:tc>
          <w:tcPr>
            <w:tcW w:w="4610" w:type="dxa"/>
            <w:tcBorders>
              <w:top w:val="single" w:color="000000" w:sz="4" w:space="0"/>
              <w:left w:val="single" w:color="000000" w:sz="4" w:space="0"/>
              <w:bottom w:val="single" w:color="000000" w:sz="4" w:space="0"/>
              <w:right w:val="nil"/>
            </w:tcBorders>
          </w:tcPr>
          <w:p w14:paraId="797E30EB">
            <w:pPr>
              <w:widowControl w:val="0"/>
              <w:suppressLineNumbers/>
              <w:spacing w:line="276" w:lineRule="auto"/>
              <w:jc w:val="both"/>
              <w:rPr>
                <w:rFonts w:cs="Times New Roman"/>
                <w:sz w:val="28"/>
                <w:szCs w:val="28"/>
              </w:rPr>
            </w:pPr>
            <w:r>
              <w:rPr>
                <w:rFonts w:eastAsia="Times New Roman" w:cs="Times New Roman"/>
                <w:sz w:val="28"/>
                <w:szCs w:val="28"/>
              </w:rPr>
              <w:t>Пр/р Уборка снега  с использованием снегоуборочного инвентаря.</w:t>
            </w:r>
          </w:p>
        </w:tc>
        <w:tc>
          <w:tcPr>
            <w:tcW w:w="1233" w:type="dxa"/>
            <w:tcBorders>
              <w:top w:val="single" w:color="000000" w:sz="4" w:space="0"/>
              <w:left w:val="single" w:color="000000" w:sz="4" w:space="0"/>
              <w:bottom w:val="single" w:color="000000" w:sz="4" w:space="0"/>
              <w:right w:val="nil"/>
            </w:tcBorders>
          </w:tcPr>
          <w:p w14:paraId="1DF70142">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6F6866D">
            <w:pPr>
              <w:suppressLineNumbers/>
              <w:snapToGrid w:val="0"/>
              <w:spacing w:line="276" w:lineRule="auto"/>
              <w:jc w:val="both"/>
              <w:rPr>
                <w:rFonts w:cs="Times New Roman"/>
                <w:sz w:val="28"/>
                <w:szCs w:val="28"/>
              </w:rPr>
            </w:pPr>
            <w:r>
              <w:rPr>
                <w:rFonts w:cs="Times New Roman"/>
                <w:sz w:val="28"/>
                <w:szCs w:val="28"/>
              </w:rPr>
              <w:t>07.12</w:t>
            </w:r>
          </w:p>
        </w:tc>
        <w:tc>
          <w:tcPr>
            <w:tcW w:w="1894" w:type="dxa"/>
            <w:tcBorders>
              <w:top w:val="single" w:color="000000" w:sz="4" w:space="0"/>
              <w:left w:val="single" w:color="000000" w:sz="4" w:space="0"/>
              <w:bottom w:val="single" w:color="000000" w:sz="4" w:space="0"/>
              <w:right w:val="single" w:color="000000" w:sz="4" w:space="0"/>
            </w:tcBorders>
          </w:tcPr>
          <w:p w14:paraId="5FF8F540">
            <w:pPr>
              <w:suppressLineNumbers/>
              <w:snapToGrid w:val="0"/>
              <w:spacing w:line="276" w:lineRule="auto"/>
              <w:jc w:val="both"/>
              <w:rPr>
                <w:rFonts w:cs="Times New Roman"/>
                <w:sz w:val="28"/>
                <w:szCs w:val="28"/>
              </w:rPr>
            </w:pPr>
          </w:p>
        </w:tc>
      </w:tr>
      <w:tr w14:paraId="593C907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725C739">
            <w:pPr>
              <w:widowControl w:val="0"/>
              <w:suppressLineNumbers/>
              <w:spacing w:line="276" w:lineRule="auto"/>
              <w:jc w:val="both"/>
              <w:rPr>
                <w:rFonts w:cs="Times New Roman"/>
                <w:sz w:val="28"/>
                <w:szCs w:val="28"/>
              </w:rPr>
            </w:pPr>
            <w:r>
              <w:rPr>
                <w:rFonts w:cs="Times New Roman"/>
                <w:sz w:val="28"/>
                <w:szCs w:val="28"/>
              </w:rPr>
              <w:t>132</w:t>
            </w:r>
          </w:p>
        </w:tc>
        <w:tc>
          <w:tcPr>
            <w:tcW w:w="4610" w:type="dxa"/>
            <w:tcBorders>
              <w:top w:val="single" w:color="000000" w:sz="4" w:space="0"/>
              <w:left w:val="single" w:color="000000" w:sz="4" w:space="0"/>
              <w:bottom w:val="single" w:color="000000" w:sz="4" w:space="0"/>
              <w:right w:val="nil"/>
            </w:tcBorders>
          </w:tcPr>
          <w:p w14:paraId="727167D3">
            <w:pPr>
              <w:widowControl w:val="0"/>
              <w:suppressLineNumbers/>
              <w:spacing w:line="276" w:lineRule="auto"/>
              <w:jc w:val="both"/>
              <w:rPr>
                <w:rFonts w:cs="Times New Roman"/>
                <w:sz w:val="28"/>
                <w:szCs w:val="28"/>
              </w:rPr>
            </w:pPr>
            <w:r>
              <w:rPr>
                <w:rFonts w:cs="Times New Roman"/>
                <w:sz w:val="28"/>
                <w:szCs w:val="28"/>
              </w:rPr>
              <w:t>Аппликация с использование ватных дисков «Сугробы». Рассматривание образца.</w:t>
            </w:r>
          </w:p>
        </w:tc>
        <w:tc>
          <w:tcPr>
            <w:tcW w:w="1233" w:type="dxa"/>
            <w:tcBorders>
              <w:top w:val="single" w:color="000000" w:sz="4" w:space="0"/>
              <w:left w:val="single" w:color="000000" w:sz="4" w:space="0"/>
              <w:bottom w:val="single" w:color="000000" w:sz="4" w:space="0"/>
              <w:right w:val="nil"/>
            </w:tcBorders>
          </w:tcPr>
          <w:p w14:paraId="3108B30B">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CA3A642">
            <w:pPr>
              <w:suppressLineNumbers/>
              <w:snapToGrid w:val="0"/>
              <w:spacing w:line="276" w:lineRule="auto"/>
              <w:jc w:val="both"/>
              <w:rPr>
                <w:rFonts w:cs="Times New Roman"/>
                <w:sz w:val="28"/>
                <w:szCs w:val="28"/>
              </w:rPr>
            </w:pPr>
            <w:r>
              <w:rPr>
                <w:rFonts w:cs="Times New Roman"/>
                <w:sz w:val="28"/>
                <w:szCs w:val="28"/>
              </w:rPr>
              <w:t>08.12</w:t>
            </w:r>
          </w:p>
        </w:tc>
        <w:tc>
          <w:tcPr>
            <w:tcW w:w="1894" w:type="dxa"/>
            <w:tcBorders>
              <w:top w:val="single" w:color="000000" w:sz="4" w:space="0"/>
              <w:left w:val="single" w:color="000000" w:sz="4" w:space="0"/>
              <w:bottom w:val="single" w:color="000000" w:sz="4" w:space="0"/>
              <w:right w:val="single" w:color="000000" w:sz="4" w:space="0"/>
            </w:tcBorders>
          </w:tcPr>
          <w:p w14:paraId="172BB9F4">
            <w:pPr>
              <w:suppressLineNumbers/>
              <w:snapToGrid w:val="0"/>
              <w:spacing w:line="276" w:lineRule="auto"/>
              <w:jc w:val="both"/>
              <w:rPr>
                <w:rFonts w:cs="Times New Roman"/>
                <w:sz w:val="28"/>
                <w:szCs w:val="28"/>
              </w:rPr>
            </w:pPr>
          </w:p>
        </w:tc>
      </w:tr>
      <w:tr w14:paraId="41BC7B4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C1243E8">
            <w:pPr>
              <w:widowControl w:val="0"/>
              <w:suppressLineNumbers/>
              <w:spacing w:line="276" w:lineRule="auto"/>
              <w:jc w:val="both"/>
              <w:rPr>
                <w:rFonts w:eastAsia="Times New Roman" w:cs="Times New Roman"/>
                <w:sz w:val="28"/>
                <w:szCs w:val="28"/>
              </w:rPr>
            </w:pPr>
            <w:r>
              <w:rPr>
                <w:rFonts w:eastAsia="Times New Roman" w:cs="Times New Roman"/>
                <w:sz w:val="28"/>
                <w:szCs w:val="28"/>
              </w:rPr>
              <w:t>133</w:t>
            </w:r>
          </w:p>
        </w:tc>
        <w:tc>
          <w:tcPr>
            <w:tcW w:w="4610" w:type="dxa"/>
            <w:tcBorders>
              <w:top w:val="single" w:color="000000" w:sz="4" w:space="0"/>
              <w:left w:val="single" w:color="000000" w:sz="4" w:space="0"/>
              <w:bottom w:val="single" w:color="000000" w:sz="4" w:space="0"/>
              <w:right w:val="nil"/>
            </w:tcBorders>
          </w:tcPr>
          <w:p w14:paraId="32D9697C">
            <w:pPr>
              <w:widowControl w:val="0"/>
              <w:suppressLineNumbers/>
              <w:spacing w:line="276" w:lineRule="auto"/>
              <w:jc w:val="both"/>
              <w:rPr>
                <w:rFonts w:cs="Times New Roman"/>
                <w:sz w:val="28"/>
                <w:szCs w:val="28"/>
              </w:rPr>
            </w:pPr>
            <w:r>
              <w:rPr>
                <w:rFonts w:eastAsia="Times New Roman" w:cs="Times New Roman"/>
                <w:sz w:val="28"/>
                <w:szCs w:val="28"/>
              </w:rPr>
              <w:t>Аппликация «Сугробы». Изготовление по образцу.</w:t>
            </w:r>
          </w:p>
        </w:tc>
        <w:tc>
          <w:tcPr>
            <w:tcW w:w="1233" w:type="dxa"/>
            <w:tcBorders>
              <w:top w:val="single" w:color="000000" w:sz="4" w:space="0"/>
              <w:left w:val="single" w:color="000000" w:sz="4" w:space="0"/>
              <w:bottom w:val="single" w:color="000000" w:sz="4" w:space="0"/>
              <w:right w:val="nil"/>
            </w:tcBorders>
          </w:tcPr>
          <w:p w14:paraId="0EF61F46">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E18A460">
            <w:pPr>
              <w:suppressLineNumbers/>
              <w:snapToGrid w:val="0"/>
              <w:spacing w:line="276" w:lineRule="auto"/>
              <w:jc w:val="both"/>
              <w:rPr>
                <w:rFonts w:cs="Times New Roman"/>
                <w:sz w:val="28"/>
                <w:szCs w:val="28"/>
              </w:rPr>
            </w:pPr>
            <w:r>
              <w:rPr>
                <w:rFonts w:cs="Times New Roman"/>
                <w:sz w:val="28"/>
                <w:szCs w:val="28"/>
              </w:rPr>
              <w:t>08.12</w:t>
            </w:r>
          </w:p>
        </w:tc>
        <w:tc>
          <w:tcPr>
            <w:tcW w:w="1894" w:type="dxa"/>
            <w:tcBorders>
              <w:top w:val="single" w:color="000000" w:sz="4" w:space="0"/>
              <w:left w:val="single" w:color="000000" w:sz="4" w:space="0"/>
              <w:bottom w:val="single" w:color="000000" w:sz="4" w:space="0"/>
              <w:right w:val="single" w:color="000000" w:sz="4" w:space="0"/>
            </w:tcBorders>
          </w:tcPr>
          <w:p w14:paraId="34B6CDFF">
            <w:pPr>
              <w:suppressLineNumbers/>
              <w:snapToGrid w:val="0"/>
              <w:spacing w:line="276" w:lineRule="auto"/>
              <w:jc w:val="both"/>
              <w:rPr>
                <w:rFonts w:cs="Times New Roman"/>
                <w:sz w:val="28"/>
                <w:szCs w:val="28"/>
              </w:rPr>
            </w:pPr>
          </w:p>
        </w:tc>
      </w:tr>
      <w:tr w14:paraId="259B763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44647FB">
            <w:pPr>
              <w:widowControl w:val="0"/>
              <w:suppressLineNumbers/>
              <w:spacing w:line="276" w:lineRule="auto"/>
              <w:jc w:val="both"/>
              <w:rPr>
                <w:rFonts w:cs="Times New Roman"/>
                <w:sz w:val="28"/>
                <w:szCs w:val="28"/>
              </w:rPr>
            </w:pPr>
            <w:r>
              <w:rPr>
                <w:rFonts w:cs="Times New Roman"/>
                <w:sz w:val="28"/>
                <w:szCs w:val="28"/>
              </w:rPr>
              <w:t>134</w:t>
            </w:r>
          </w:p>
        </w:tc>
        <w:tc>
          <w:tcPr>
            <w:tcW w:w="4610" w:type="dxa"/>
            <w:tcBorders>
              <w:top w:val="single" w:color="000000" w:sz="4" w:space="0"/>
              <w:left w:val="single" w:color="000000" w:sz="4" w:space="0"/>
              <w:bottom w:val="single" w:color="000000" w:sz="4" w:space="0"/>
              <w:right w:val="nil"/>
            </w:tcBorders>
          </w:tcPr>
          <w:p w14:paraId="4E552C6E">
            <w:pPr>
              <w:widowControl w:val="0"/>
              <w:suppressLineNumbers/>
              <w:spacing w:line="276" w:lineRule="auto"/>
              <w:jc w:val="both"/>
              <w:rPr>
                <w:rFonts w:cs="Times New Roman"/>
                <w:sz w:val="28"/>
                <w:szCs w:val="28"/>
              </w:rPr>
            </w:pPr>
            <w:r>
              <w:rPr>
                <w:rFonts w:cs="Times New Roman"/>
                <w:sz w:val="28"/>
                <w:szCs w:val="28"/>
              </w:rPr>
              <w:t>Аппликация с использованием ватных дисков «Снеговик». Рассматривание образца</w:t>
            </w:r>
          </w:p>
        </w:tc>
        <w:tc>
          <w:tcPr>
            <w:tcW w:w="1233" w:type="dxa"/>
            <w:tcBorders>
              <w:top w:val="single" w:color="000000" w:sz="4" w:space="0"/>
              <w:left w:val="single" w:color="000000" w:sz="4" w:space="0"/>
              <w:bottom w:val="single" w:color="000000" w:sz="4" w:space="0"/>
              <w:right w:val="nil"/>
            </w:tcBorders>
          </w:tcPr>
          <w:p w14:paraId="2B99038F">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E29AD3F">
            <w:pPr>
              <w:suppressLineNumbers/>
              <w:snapToGrid w:val="0"/>
              <w:spacing w:line="276" w:lineRule="auto"/>
              <w:jc w:val="both"/>
              <w:rPr>
                <w:rFonts w:cs="Times New Roman"/>
                <w:sz w:val="28"/>
                <w:szCs w:val="28"/>
              </w:rPr>
            </w:pPr>
            <w:r>
              <w:rPr>
                <w:rFonts w:cs="Times New Roman"/>
                <w:sz w:val="28"/>
                <w:szCs w:val="28"/>
              </w:rPr>
              <w:t>11.12</w:t>
            </w:r>
          </w:p>
        </w:tc>
        <w:tc>
          <w:tcPr>
            <w:tcW w:w="1894" w:type="dxa"/>
            <w:tcBorders>
              <w:top w:val="single" w:color="000000" w:sz="4" w:space="0"/>
              <w:left w:val="single" w:color="000000" w:sz="4" w:space="0"/>
              <w:bottom w:val="single" w:color="000000" w:sz="4" w:space="0"/>
              <w:right w:val="single" w:color="000000" w:sz="4" w:space="0"/>
            </w:tcBorders>
          </w:tcPr>
          <w:p w14:paraId="7015CAF6">
            <w:pPr>
              <w:suppressLineNumbers/>
              <w:snapToGrid w:val="0"/>
              <w:spacing w:line="276" w:lineRule="auto"/>
              <w:jc w:val="both"/>
              <w:rPr>
                <w:rFonts w:cs="Times New Roman"/>
                <w:sz w:val="28"/>
                <w:szCs w:val="28"/>
              </w:rPr>
            </w:pPr>
          </w:p>
        </w:tc>
      </w:tr>
      <w:tr w14:paraId="5C42DC3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400E62D">
            <w:pPr>
              <w:widowControl w:val="0"/>
              <w:suppressLineNumbers/>
              <w:spacing w:line="276" w:lineRule="auto"/>
              <w:jc w:val="both"/>
              <w:rPr>
                <w:rFonts w:cs="Times New Roman"/>
                <w:sz w:val="28"/>
                <w:szCs w:val="28"/>
              </w:rPr>
            </w:pPr>
            <w:r>
              <w:rPr>
                <w:rFonts w:cs="Times New Roman"/>
                <w:sz w:val="28"/>
                <w:szCs w:val="28"/>
              </w:rPr>
              <w:t>135</w:t>
            </w:r>
          </w:p>
        </w:tc>
        <w:tc>
          <w:tcPr>
            <w:tcW w:w="4610" w:type="dxa"/>
            <w:tcBorders>
              <w:top w:val="single" w:color="000000" w:sz="4" w:space="0"/>
              <w:left w:val="single" w:color="000000" w:sz="4" w:space="0"/>
              <w:bottom w:val="single" w:color="000000" w:sz="4" w:space="0"/>
              <w:right w:val="nil"/>
            </w:tcBorders>
          </w:tcPr>
          <w:p w14:paraId="780F20C5">
            <w:pPr>
              <w:widowControl w:val="0"/>
              <w:spacing w:line="276" w:lineRule="auto"/>
              <w:jc w:val="both"/>
              <w:rPr>
                <w:rFonts w:cs="Times New Roman"/>
                <w:sz w:val="28"/>
                <w:szCs w:val="28"/>
              </w:rPr>
            </w:pPr>
            <w:r>
              <w:rPr>
                <w:rFonts w:cs="Times New Roman"/>
                <w:sz w:val="28"/>
                <w:szCs w:val="28"/>
              </w:rPr>
              <w:t>Аппликация «Снеговик». Изготовление по образцу.</w:t>
            </w:r>
          </w:p>
        </w:tc>
        <w:tc>
          <w:tcPr>
            <w:tcW w:w="1233" w:type="dxa"/>
            <w:tcBorders>
              <w:top w:val="single" w:color="000000" w:sz="4" w:space="0"/>
              <w:left w:val="single" w:color="000000" w:sz="4" w:space="0"/>
              <w:bottom w:val="single" w:color="000000" w:sz="4" w:space="0"/>
              <w:right w:val="nil"/>
            </w:tcBorders>
          </w:tcPr>
          <w:p w14:paraId="52C381EC">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6F9CD2B">
            <w:pPr>
              <w:suppressLineNumbers/>
              <w:snapToGrid w:val="0"/>
              <w:spacing w:line="276" w:lineRule="auto"/>
              <w:jc w:val="both"/>
              <w:rPr>
                <w:rFonts w:cs="Times New Roman"/>
                <w:sz w:val="28"/>
                <w:szCs w:val="28"/>
              </w:rPr>
            </w:pPr>
            <w:r>
              <w:rPr>
                <w:rFonts w:cs="Times New Roman"/>
                <w:sz w:val="28"/>
                <w:szCs w:val="28"/>
              </w:rPr>
              <w:t>11.12</w:t>
            </w:r>
          </w:p>
        </w:tc>
        <w:tc>
          <w:tcPr>
            <w:tcW w:w="1894" w:type="dxa"/>
            <w:tcBorders>
              <w:top w:val="single" w:color="000000" w:sz="4" w:space="0"/>
              <w:left w:val="single" w:color="000000" w:sz="4" w:space="0"/>
              <w:bottom w:val="single" w:color="000000" w:sz="4" w:space="0"/>
              <w:right w:val="single" w:color="000000" w:sz="4" w:space="0"/>
            </w:tcBorders>
          </w:tcPr>
          <w:p w14:paraId="024EE600">
            <w:pPr>
              <w:suppressLineNumbers/>
              <w:snapToGrid w:val="0"/>
              <w:spacing w:line="276" w:lineRule="auto"/>
              <w:jc w:val="both"/>
              <w:rPr>
                <w:rFonts w:cs="Times New Roman"/>
                <w:sz w:val="28"/>
                <w:szCs w:val="28"/>
              </w:rPr>
            </w:pPr>
          </w:p>
        </w:tc>
      </w:tr>
      <w:tr w14:paraId="164D080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329254D">
            <w:pPr>
              <w:widowControl w:val="0"/>
              <w:suppressLineNumbers/>
              <w:spacing w:line="276" w:lineRule="auto"/>
              <w:jc w:val="both"/>
              <w:rPr>
                <w:rFonts w:cs="Times New Roman"/>
                <w:sz w:val="28"/>
                <w:szCs w:val="28"/>
              </w:rPr>
            </w:pPr>
            <w:r>
              <w:rPr>
                <w:rFonts w:cs="Times New Roman"/>
                <w:sz w:val="28"/>
                <w:szCs w:val="28"/>
              </w:rPr>
              <w:t>136</w:t>
            </w:r>
          </w:p>
        </w:tc>
        <w:tc>
          <w:tcPr>
            <w:tcW w:w="4610" w:type="dxa"/>
            <w:tcBorders>
              <w:top w:val="single" w:color="000000" w:sz="4" w:space="0"/>
              <w:left w:val="single" w:color="000000" w:sz="4" w:space="0"/>
              <w:bottom w:val="single" w:color="000000" w:sz="4" w:space="0"/>
              <w:right w:val="nil"/>
            </w:tcBorders>
          </w:tcPr>
          <w:p w14:paraId="04B3A31E">
            <w:pPr>
              <w:widowControl w:val="0"/>
              <w:spacing w:line="254" w:lineRule="auto"/>
              <w:rPr>
                <w:rFonts w:cs="Times New Roman"/>
                <w:sz w:val="28"/>
                <w:szCs w:val="28"/>
              </w:rPr>
            </w:pPr>
            <w:r>
              <w:rPr>
                <w:rFonts w:cs="Times New Roman"/>
                <w:sz w:val="28"/>
                <w:szCs w:val="28"/>
              </w:rPr>
              <w:t>Работа с бумагой и картоном. Аппликация «Котик» из кругов. Подготовка деталей.</w:t>
            </w:r>
          </w:p>
        </w:tc>
        <w:tc>
          <w:tcPr>
            <w:tcW w:w="1233" w:type="dxa"/>
            <w:tcBorders>
              <w:top w:val="single" w:color="000000" w:sz="4" w:space="0"/>
              <w:left w:val="single" w:color="000000" w:sz="4" w:space="0"/>
              <w:bottom w:val="single" w:color="000000" w:sz="4" w:space="0"/>
              <w:right w:val="nil"/>
            </w:tcBorders>
          </w:tcPr>
          <w:p w14:paraId="3B773F75">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C97D2A2">
            <w:pPr>
              <w:suppressLineNumbers/>
              <w:snapToGrid w:val="0"/>
              <w:spacing w:line="276" w:lineRule="auto"/>
              <w:jc w:val="both"/>
              <w:rPr>
                <w:rFonts w:cs="Times New Roman"/>
                <w:sz w:val="28"/>
                <w:szCs w:val="28"/>
              </w:rPr>
            </w:pPr>
            <w:r>
              <w:rPr>
                <w:rFonts w:cs="Times New Roman"/>
                <w:sz w:val="28"/>
                <w:szCs w:val="28"/>
              </w:rPr>
              <w:t>12.12</w:t>
            </w:r>
          </w:p>
        </w:tc>
        <w:tc>
          <w:tcPr>
            <w:tcW w:w="1894" w:type="dxa"/>
            <w:tcBorders>
              <w:top w:val="single" w:color="000000" w:sz="4" w:space="0"/>
              <w:left w:val="single" w:color="000000" w:sz="4" w:space="0"/>
              <w:bottom w:val="single" w:color="000000" w:sz="4" w:space="0"/>
              <w:right w:val="single" w:color="000000" w:sz="4" w:space="0"/>
            </w:tcBorders>
          </w:tcPr>
          <w:p w14:paraId="79B8CFC9">
            <w:pPr>
              <w:suppressLineNumbers/>
              <w:snapToGrid w:val="0"/>
              <w:spacing w:line="276" w:lineRule="auto"/>
              <w:jc w:val="both"/>
              <w:rPr>
                <w:rFonts w:cs="Times New Roman"/>
                <w:sz w:val="28"/>
                <w:szCs w:val="28"/>
              </w:rPr>
            </w:pPr>
          </w:p>
        </w:tc>
      </w:tr>
      <w:tr w14:paraId="76C9358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59CF1AC">
            <w:pPr>
              <w:widowControl w:val="0"/>
              <w:suppressLineNumbers/>
              <w:spacing w:line="276" w:lineRule="auto"/>
              <w:jc w:val="both"/>
              <w:rPr>
                <w:rFonts w:cs="Times New Roman"/>
                <w:sz w:val="28"/>
                <w:szCs w:val="28"/>
              </w:rPr>
            </w:pPr>
            <w:r>
              <w:rPr>
                <w:rFonts w:cs="Times New Roman"/>
                <w:sz w:val="28"/>
                <w:szCs w:val="28"/>
              </w:rPr>
              <w:t>137</w:t>
            </w:r>
          </w:p>
        </w:tc>
        <w:tc>
          <w:tcPr>
            <w:tcW w:w="4610" w:type="dxa"/>
            <w:tcBorders>
              <w:top w:val="single" w:color="000000" w:sz="4" w:space="0"/>
              <w:left w:val="single" w:color="000000" w:sz="4" w:space="0"/>
              <w:bottom w:val="single" w:color="000000" w:sz="4" w:space="0"/>
              <w:right w:val="nil"/>
            </w:tcBorders>
          </w:tcPr>
          <w:p w14:paraId="7124AD4E">
            <w:pPr>
              <w:widowControl w:val="0"/>
              <w:spacing w:line="254" w:lineRule="auto"/>
              <w:rPr>
                <w:rFonts w:cs="Times New Roman"/>
                <w:sz w:val="28"/>
                <w:szCs w:val="28"/>
              </w:rPr>
            </w:pPr>
            <w:r>
              <w:rPr>
                <w:rFonts w:cs="Times New Roman"/>
                <w:sz w:val="28"/>
                <w:szCs w:val="28"/>
              </w:rPr>
              <w:t>Аппликация «Котик». Наклеивание деталей на картон.</w:t>
            </w:r>
          </w:p>
        </w:tc>
        <w:tc>
          <w:tcPr>
            <w:tcW w:w="1233" w:type="dxa"/>
            <w:tcBorders>
              <w:top w:val="single" w:color="000000" w:sz="4" w:space="0"/>
              <w:left w:val="single" w:color="000000" w:sz="4" w:space="0"/>
              <w:bottom w:val="single" w:color="000000" w:sz="4" w:space="0"/>
              <w:right w:val="nil"/>
            </w:tcBorders>
          </w:tcPr>
          <w:p w14:paraId="277E3C06">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E5FE0A3">
            <w:pPr>
              <w:suppressLineNumbers/>
              <w:snapToGrid w:val="0"/>
              <w:spacing w:line="276" w:lineRule="auto"/>
              <w:jc w:val="both"/>
              <w:rPr>
                <w:rFonts w:cs="Times New Roman"/>
                <w:sz w:val="28"/>
                <w:szCs w:val="28"/>
              </w:rPr>
            </w:pPr>
            <w:r>
              <w:rPr>
                <w:rFonts w:cs="Times New Roman"/>
                <w:sz w:val="28"/>
                <w:szCs w:val="28"/>
              </w:rPr>
              <w:t>12.12</w:t>
            </w:r>
          </w:p>
        </w:tc>
        <w:tc>
          <w:tcPr>
            <w:tcW w:w="1894" w:type="dxa"/>
            <w:tcBorders>
              <w:top w:val="single" w:color="000000" w:sz="4" w:space="0"/>
              <w:left w:val="single" w:color="000000" w:sz="4" w:space="0"/>
              <w:bottom w:val="single" w:color="000000" w:sz="4" w:space="0"/>
              <w:right w:val="single" w:color="000000" w:sz="4" w:space="0"/>
            </w:tcBorders>
          </w:tcPr>
          <w:p w14:paraId="0F6FD261">
            <w:pPr>
              <w:suppressLineNumbers/>
              <w:snapToGrid w:val="0"/>
              <w:spacing w:line="276" w:lineRule="auto"/>
              <w:jc w:val="both"/>
              <w:rPr>
                <w:rFonts w:cs="Times New Roman"/>
                <w:sz w:val="28"/>
                <w:szCs w:val="28"/>
              </w:rPr>
            </w:pPr>
          </w:p>
        </w:tc>
      </w:tr>
      <w:tr w14:paraId="2A71287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495C2B6">
            <w:pPr>
              <w:widowControl w:val="0"/>
              <w:suppressLineNumbers/>
              <w:spacing w:line="276" w:lineRule="auto"/>
              <w:jc w:val="both"/>
              <w:rPr>
                <w:rFonts w:cs="Times New Roman"/>
                <w:sz w:val="28"/>
                <w:szCs w:val="28"/>
              </w:rPr>
            </w:pPr>
            <w:r>
              <w:rPr>
                <w:rFonts w:cs="Times New Roman"/>
                <w:sz w:val="28"/>
                <w:szCs w:val="28"/>
              </w:rPr>
              <w:t>138</w:t>
            </w:r>
          </w:p>
        </w:tc>
        <w:tc>
          <w:tcPr>
            <w:tcW w:w="4610" w:type="dxa"/>
            <w:tcBorders>
              <w:top w:val="single" w:color="000000" w:sz="4" w:space="0"/>
              <w:left w:val="single" w:color="000000" w:sz="4" w:space="0"/>
              <w:bottom w:val="single" w:color="000000" w:sz="4" w:space="0"/>
              <w:right w:val="nil"/>
            </w:tcBorders>
          </w:tcPr>
          <w:p w14:paraId="15BEBE96">
            <w:pPr>
              <w:widowControl w:val="0"/>
              <w:spacing w:line="276" w:lineRule="auto"/>
              <w:jc w:val="both"/>
              <w:rPr>
                <w:rFonts w:cs="Times New Roman"/>
                <w:sz w:val="28"/>
                <w:szCs w:val="28"/>
              </w:rPr>
            </w:pPr>
            <w:r>
              <w:rPr>
                <w:rFonts w:cs="Times New Roman"/>
                <w:sz w:val="28"/>
                <w:szCs w:val="28"/>
              </w:rPr>
              <w:t>Нитки. Нитки для вязания. Вязанные изделия.</w:t>
            </w:r>
          </w:p>
        </w:tc>
        <w:tc>
          <w:tcPr>
            <w:tcW w:w="1233" w:type="dxa"/>
            <w:tcBorders>
              <w:top w:val="single" w:color="000000" w:sz="4" w:space="0"/>
              <w:left w:val="single" w:color="000000" w:sz="4" w:space="0"/>
              <w:bottom w:val="single" w:color="000000" w:sz="4" w:space="0"/>
              <w:right w:val="nil"/>
            </w:tcBorders>
          </w:tcPr>
          <w:p w14:paraId="6A93E484">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57DA9D5">
            <w:pPr>
              <w:suppressLineNumbers/>
              <w:snapToGrid w:val="0"/>
              <w:spacing w:line="276" w:lineRule="auto"/>
              <w:jc w:val="both"/>
              <w:rPr>
                <w:rFonts w:cs="Times New Roman"/>
                <w:sz w:val="28"/>
                <w:szCs w:val="28"/>
              </w:rPr>
            </w:pPr>
            <w:r>
              <w:rPr>
                <w:rFonts w:cs="Times New Roman"/>
                <w:sz w:val="28"/>
                <w:szCs w:val="28"/>
              </w:rPr>
              <w:t>13.12</w:t>
            </w:r>
          </w:p>
        </w:tc>
        <w:tc>
          <w:tcPr>
            <w:tcW w:w="1894" w:type="dxa"/>
            <w:tcBorders>
              <w:top w:val="single" w:color="000000" w:sz="4" w:space="0"/>
              <w:left w:val="single" w:color="000000" w:sz="4" w:space="0"/>
              <w:bottom w:val="single" w:color="000000" w:sz="4" w:space="0"/>
              <w:right w:val="single" w:color="000000" w:sz="4" w:space="0"/>
            </w:tcBorders>
          </w:tcPr>
          <w:p w14:paraId="4F9AAE2E">
            <w:pPr>
              <w:suppressLineNumbers/>
              <w:snapToGrid w:val="0"/>
              <w:spacing w:line="276" w:lineRule="auto"/>
              <w:jc w:val="both"/>
              <w:rPr>
                <w:rFonts w:cs="Times New Roman"/>
                <w:sz w:val="28"/>
                <w:szCs w:val="28"/>
              </w:rPr>
            </w:pPr>
          </w:p>
        </w:tc>
      </w:tr>
      <w:tr w14:paraId="4D91B93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D30FE40">
            <w:pPr>
              <w:widowControl w:val="0"/>
              <w:suppressLineNumbers/>
              <w:spacing w:line="276" w:lineRule="auto"/>
              <w:jc w:val="both"/>
              <w:rPr>
                <w:rFonts w:cs="Times New Roman"/>
                <w:sz w:val="28"/>
                <w:szCs w:val="28"/>
              </w:rPr>
            </w:pPr>
            <w:r>
              <w:rPr>
                <w:rFonts w:cs="Times New Roman"/>
                <w:sz w:val="28"/>
                <w:szCs w:val="28"/>
              </w:rPr>
              <w:t>139</w:t>
            </w:r>
          </w:p>
        </w:tc>
        <w:tc>
          <w:tcPr>
            <w:tcW w:w="4610" w:type="dxa"/>
            <w:tcBorders>
              <w:top w:val="single" w:color="000000" w:sz="4" w:space="0"/>
              <w:left w:val="single" w:color="000000" w:sz="4" w:space="0"/>
              <w:bottom w:val="single" w:color="000000" w:sz="4" w:space="0"/>
              <w:right w:val="nil"/>
            </w:tcBorders>
          </w:tcPr>
          <w:p w14:paraId="7B3E0A00">
            <w:pPr>
              <w:widowControl w:val="0"/>
              <w:spacing w:line="276" w:lineRule="auto"/>
              <w:jc w:val="both"/>
              <w:rPr>
                <w:rFonts w:cs="Times New Roman"/>
                <w:sz w:val="28"/>
                <w:szCs w:val="28"/>
              </w:rPr>
            </w:pPr>
            <w:r>
              <w:rPr>
                <w:rFonts w:cs="Times New Roman"/>
                <w:sz w:val="28"/>
                <w:szCs w:val="28"/>
              </w:rPr>
              <w:t>Инструменты для вязания: спицы, крючок. Знакомство.</w:t>
            </w:r>
          </w:p>
        </w:tc>
        <w:tc>
          <w:tcPr>
            <w:tcW w:w="1233" w:type="dxa"/>
            <w:tcBorders>
              <w:top w:val="single" w:color="000000" w:sz="4" w:space="0"/>
              <w:left w:val="single" w:color="000000" w:sz="4" w:space="0"/>
              <w:bottom w:val="single" w:color="000000" w:sz="4" w:space="0"/>
              <w:right w:val="nil"/>
            </w:tcBorders>
          </w:tcPr>
          <w:p w14:paraId="4E897EE1">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B684B9C">
            <w:pPr>
              <w:suppressLineNumbers/>
              <w:snapToGrid w:val="0"/>
              <w:spacing w:line="276" w:lineRule="auto"/>
              <w:jc w:val="both"/>
              <w:rPr>
                <w:rFonts w:cs="Times New Roman"/>
                <w:sz w:val="28"/>
                <w:szCs w:val="28"/>
              </w:rPr>
            </w:pPr>
            <w:r>
              <w:rPr>
                <w:rFonts w:cs="Times New Roman"/>
                <w:sz w:val="28"/>
                <w:szCs w:val="28"/>
              </w:rPr>
              <w:t>13.12</w:t>
            </w:r>
          </w:p>
        </w:tc>
        <w:tc>
          <w:tcPr>
            <w:tcW w:w="1894" w:type="dxa"/>
            <w:tcBorders>
              <w:top w:val="single" w:color="000000" w:sz="4" w:space="0"/>
              <w:left w:val="single" w:color="000000" w:sz="4" w:space="0"/>
              <w:bottom w:val="single" w:color="000000" w:sz="4" w:space="0"/>
              <w:right w:val="single" w:color="000000" w:sz="4" w:space="0"/>
            </w:tcBorders>
          </w:tcPr>
          <w:p w14:paraId="554752A5">
            <w:pPr>
              <w:suppressLineNumbers/>
              <w:snapToGrid w:val="0"/>
              <w:spacing w:line="276" w:lineRule="auto"/>
              <w:jc w:val="both"/>
              <w:rPr>
                <w:rFonts w:cs="Times New Roman"/>
                <w:sz w:val="28"/>
                <w:szCs w:val="28"/>
              </w:rPr>
            </w:pPr>
          </w:p>
        </w:tc>
      </w:tr>
      <w:tr w14:paraId="20273ED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9C97D3D">
            <w:pPr>
              <w:widowControl w:val="0"/>
              <w:suppressLineNumbers/>
              <w:spacing w:line="276" w:lineRule="auto"/>
              <w:jc w:val="both"/>
              <w:rPr>
                <w:rFonts w:cs="Times New Roman"/>
                <w:sz w:val="28"/>
                <w:szCs w:val="28"/>
              </w:rPr>
            </w:pPr>
            <w:r>
              <w:rPr>
                <w:rFonts w:cs="Times New Roman"/>
                <w:sz w:val="28"/>
                <w:szCs w:val="28"/>
              </w:rPr>
              <w:t>140</w:t>
            </w:r>
          </w:p>
        </w:tc>
        <w:tc>
          <w:tcPr>
            <w:tcW w:w="4610" w:type="dxa"/>
            <w:tcBorders>
              <w:top w:val="single" w:color="000000" w:sz="4" w:space="0"/>
              <w:left w:val="single" w:color="000000" w:sz="4" w:space="0"/>
              <w:bottom w:val="single" w:color="000000" w:sz="4" w:space="0"/>
              <w:right w:val="nil"/>
            </w:tcBorders>
          </w:tcPr>
          <w:p w14:paraId="69C85D2D">
            <w:pPr>
              <w:widowControl w:val="0"/>
              <w:suppressLineNumbers/>
              <w:spacing w:line="276" w:lineRule="auto"/>
              <w:jc w:val="both"/>
              <w:rPr>
                <w:rFonts w:cs="Times New Roman"/>
                <w:sz w:val="28"/>
                <w:szCs w:val="28"/>
              </w:rPr>
            </w:pPr>
            <w:r>
              <w:rPr>
                <w:rFonts w:cs="Times New Roman"/>
                <w:sz w:val="28"/>
                <w:szCs w:val="28"/>
              </w:rPr>
              <w:t>Нитки. Плетение косички из трех ниток.</w:t>
            </w:r>
          </w:p>
        </w:tc>
        <w:tc>
          <w:tcPr>
            <w:tcW w:w="1233" w:type="dxa"/>
            <w:tcBorders>
              <w:top w:val="single" w:color="000000" w:sz="4" w:space="0"/>
              <w:left w:val="single" w:color="000000" w:sz="4" w:space="0"/>
              <w:bottom w:val="single" w:color="000000" w:sz="4" w:space="0"/>
              <w:right w:val="nil"/>
            </w:tcBorders>
          </w:tcPr>
          <w:p w14:paraId="7D0EE266">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1CD9E3A">
            <w:pPr>
              <w:suppressLineNumbers/>
              <w:snapToGrid w:val="0"/>
              <w:spacing w:line="276" w:lineRule="auto"/>
              <w:jc w:val="both"/>
              <w:rPr>
                <w:rFonts w:cs="Times New Roman"/>
                <w:sz w:val="28"/>
                <w:szCs w:val="28"/>
              </w:rPr>
            </w:pPr>
            <w:r>
              <w:rPr>
                <w:rFonts w:cs="Times New Roman"/>
                <w:sz w:val="28"/>
                <w:szCs w:val="28"/>
              </w:rPr>
              <w:t>14.12</w:t>
            </w:r>
          </w:p>
        </w:tc>
        <w:tc>
          <w:tcPr>
            <w:tcW w:w="1894" w:type="dxa"/>
            <w:tcBorders>
              <w:top w:val="single" w:color="000000" w:sz="4" w:space="0"/>
              <w:left w:val="single" w:color="000000" w:sz="4" w:space="0"/>
              <w:bottom w:val="single" w:color="000000" w:sz="4" w:space="0"/>
              <w:right w:val="single" w:color="000000" w:sz="4" w:space="0"/>
            </w:tcBorders>
          </w:tcPr>
          <w:p w14:paraId="27EEA83D">
            <w:pPr>
              <w:suppressLineNumbers/>
              <w:snapToGrid w:val="0"/>
              <w:spacing w:line="276" w:lineRule="auto"/>
              <w:jc w:val="both"/>
              <w:rPr>
                <w:rFonts w:cs="Times New Roman"/>
                <w:sz w:val="28"/>
                <w:szCs w:val="28"/>
              </w:rPr>
            </w:pPr>
          </w:p>
        </w:tc>
      </w:tr>
      <w:tr w14:paraId="050ED4C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9264C9B">
            <w:pPr>
              <w:widowControl w:val="0"/>
              <w:suppressLineNumbers/>
              <w:spacing w:line="276" w:lineRule="auto"/>
              <w:jc w:val="both"/>
              <w:rPr>
                <w:rFonts w:cs="Times New Roman"/>
                <w:sz w:val="28"/>
                <w:szCs w:val="28"/>
              </w:rPr>
            </w:pPr>
            <w:r>
              <w:rPr>
                <w:rFonts w:cs="Times New Roman"/>
                <w:sz w:val="28"/>
                <w:szCs w:val="28"/>
              </w:rPr>
              <w:t>141</w:t>
            </w:r>
          </w:p>
        </w:tc>
        <w:tc>
          <w:tcPr>
            <w:tcW w:w="4610" w:type="dxa"/>
            <w:tcBorders>
              <w:top w:val="single" w:color="000000" w:sz="4" w:space="0"/>
              <w:left w:val="single" w:color="000000" w:sz="4" w:space="0"/>
              <w:bottom w:val="single" w:color="000000" w:sz="4" w:space="0"/>
              <w:right w:val="nil"/>
            </w:tcBorders>
          </w:tcPr>
          <w:p w14:paraId="2256C842">
            <w:pPr>
              <w:widowControl w:val="0"/>
              <w:suppressLineNumbers/>
              <w:spacing w:line="276" w:lineRule="auto"/>
              <w:jc w:val="both"/>
              <w:rPr>
                <w:rFonts w:cs="Times New Roman"/>
                <w:sz w:val="28"/>
                <w:szCs w:val="28"/>
              </w:rPr>
            </w:pPr>
            <w:r>
              <w:rPr>
                <w:rFonts w:cs="Times New Roman"/>
                <w:sz w:val="28"/>
                <w:szCs w:val="28"/>
              </w:rPr>
              <w:t>Вязанные предметы одежды. Способы ухода и хранения.</w:t>
            </w:r>
          </w:p>
        </w:tc>
        <w:tc>
          <w:tcPr>
            <w:tcW w:w="1233" w:type="dxa"/>
            <w:tcBorders>
              <w:top w:val="single" w:color="000000" w:sz="4" w:space="0"/>
              <w:left w:val="single" w:color="000000" w:sz="4" w:space="0"/>
              <w:bottom w:val="single" w:color="000000" w:sz="4" w:space="0"/>
              <w:right w:val="nil"/>
            </w:tcBorders>
          </w:tcPr>
          <w:p w14:paraId="50C45CB3">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D4715F0">
            <w:pPr>
              <w:suppressLineNumbers/>
              <w:snapToGrid w:val="0"/>
              <w:spacing w:line="276" w:lineRule="auto"/>
              <w:jc w:val="both"/>
              <w:rPr>
                <w:rFonts w:cs="Times New Roman"/>
                <w:sz w:val="28"/>
                <w:szCs w:val="28"/>
              </w:rPr>
            </w:pPr>
            <w:r>
              <w:rPr>
                <w:rFonts w:cs="Times New Roman"/>
                <w:sz w:val="28"/>
                <w:szCs w:val="28"/>
              </w:rPr>
              <w:t>14.12</w:t>
            </w:r>
          </w:p>
        </w:tc>
        <w:tc>
          <w:tcPr>
            <w:tcW w:w="1894" w:type="dxa"/>
            <w:tcBorders>
              <w:top w:val="single" w:color="000000" w:sz="4" w:space="0"/>
              <w:left w:val="single" w:color="000000" w:sz="4" w:space="0"/>
              <w:bottom w:val="single" w:color="000000" w:sz="4" w:space="0"/>
              <w:right w:val="single" w:color="000000" w:sz="4" w:space="0"/>
            </w:tcBorders>
          </w:tcPr>
          <w:p w14:paraId="28F7A106">
            <w:pPr>
              <w:suppressLineNumbers/>
              <w:snapToGrid w:val="0"/>
              <w:spacing w:line="276" w:lineRule="auto"/>
              <w:jc w:val="both"/>
              <w:rPr>
                <w:rFonts w:cs="Times New Roman"/>
                <w:sz w:val="28"/>
                <w:szCs w:val="28"/>
              </w:rPr>
            </w:pPr>
          </w:p>
        </w:tc>
      </w:tr>
      <w:tr w14:paraId="2DB1C92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06343D9">
            <w:pPr>
              <w:widowControl w:val="0"/>
              <w:suppressLineNumbers/>
              <w:spacing w:line="276" w:lineRule="auto"/>
              <w:jc w:val="both"/>
              <w:rPr>
                <w:rFonts w:eastAsia="Times New Roman" w:cs="Times New Roman"/>
                <w:sz w:val="28"/>
                <w:szCs w:val="28"/>
              </w:rPr>
            </w:pPr>
            <w:r>
              <w:rPr>
                <w:rFonts w:eastAsia="Times New Roman" w:cs="Times New Roman"/>
                <w:sz w:val="28"/>
                <w:szCs w:val="28"/>
              </w:rPr>
              <w:t>142</w:t>
            </w:r>
          </w:p>
        </w:tc>
        <w:tc>
          <w:tcPr>
            <w:tcW w:w="4610" w:type="dxa"/>
            <w:tcBorders>
              <w:top w:val="single" w:color="000000" w:sz="4" w:space="0"/>
              <w:left w:val="single" w:color="000000" w:sz="4" w:space="0"/>
              <w:bottom w:val="single" w:color="000000" w:sz="4" w:space="0"/>
              <w:right w:val="nil"/>
            </w:tcBorders>
          </w:tcPr>
          <w:p w14:paraId="4CFAB409">
            <w:pPr>
              <w:widowControl w:val="0"/>
              <w:suppressLineNumbers/>
              <w:spacing w:line="276" w:lineRule="auto"/>
              <w:jc w:val="both"/>
              <w:rPr>
                <w:rFonts w:cs="Times New Roman"/>
                <w:sz w:val="28"/>
                <w:szCs w:val="28"/>
              </w:rPr>
            </w:pPr>
            <w:r>
              <w:rPr>
                <w:rFonts w:eastAsia="Times New Roman" w:cs="Times New Roman"/>
                <w:sz w:val="28"/>
                <w:szCs w:val="28"/>
              </w:rPr>
              <w:t>Нитки для вязания. Изготовление помпонов. Технология.</w:t>
            </w:r>
          </w:p>
        </w:tc>
        <w:tc>
          <w:tcPr>
            <w:tcW w:w="1233" w:type="dxa"/>
            <w:tcBorders>
              <w:top w:val="single" w:color="000000" w:sz="4" w:space="0"/>
              <w:left w:val="single" w:color="000000" w:sz="4" w:space="0"/>
              <w:bottom w:val="single" w:color="000000" w:sz="4" w:space="0"/>
              <w:right w:val="nil"/>
            </w:tcBorders>
          </w:tcPr>
          <w:p w14:paraId="50F6AEA2">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ABD02D9">
            <w:pPr>
              <w:suppressLineNumbers/>
              <w:snapToGrid w:val="0"/>
              <w:spacing w:line="276" w:lineRule="auto"/>
              <w:jc w:val="both"/>
              <w:rPr>
                <w:rFonts w:cs="Times New Roman"/>
                <w:sz w:val="28"/>
                <w:szCs w:val="28"/>
              </w:rPr>
            </w:pPr>
            <w:r>
              <w:rPr>
                <w:rFonts w:cs="Times New Roman"/>
                <w:sz w:val="28"/>
                <w:szCs w:val="28"/>
              </w:rPr>
              <w:t>15.12</w:t>
            </w:r>
          </w:p>
        </w:tc>
        <w:tc>
          <w:tcPr>
            <w:tcW w:w="1894" w:type="dxa"/>
            <w:tcBorders>
              <w:top w:val="single" w:color="000000" w:sz="4" w:space="0"/>
              <w:left w:val="single" w:color="000000" w:sz="4" w:space="0"/>
              <w:bottom w:val="single" w:color="000000" w:sz="4" w:space="0"/>
              <w:right w:val="single" w:color="000000" w:sz="4" w:space="0"/>
            </w:tcBorders>
          </w:tcPr>
          <w:p w14:paraId="5C089989">
            <w:pPr>
              <w:suppressLineNumbers/>
              <w:snapToGrid w:val="0"/>
              <w:spacing w:line="276" w:lineRule="auto"/>
              <w:jc w:val="both"/>
              <w:rPr>
                <w:rFonts w:cs="Times New Roman"/>
                <w:sz w:val="28"/>
                <w:szCs w:val="28"/>
              </w:rPr>
            </w:pPr>
          </w:p>
        </w:tc>
      </w:tr>
      <w:tr w14:paraId="465C715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F5086C8">
            <w:pPr>
              <w:widowControl w:val="0"/>
              <w:suppressLineNumbers/>
              <w:spacing w:line="276" w:lineRule="auto"/>
              <w:jc w:val="both"/>
              <w:rPr>
                <w:rFonts w:cs="Times New Roman"/>
                <w:sz w:val="28"/>
                <w:szCs w:val="28"/>
              </w:rPr>
            </w:pPr>
            <w:r>
              <w:rPr>
                <w:rFonts w:cs="Times New Roman"/>
                <w:sz w:val="28"/>
                <w:szCs w:val="28"/>
              </w:rPr>
              <w:t>143</w:t>
            </w:r>
          </w:p>
        </w:tc>
        <w:tc>
          <w:tcPr>
            <w:tcW w:w="4610" w:type="dxa"/>
            <w:tcBorders>
              <w:top w:val="single" w:color="000000" w:sz="4" w:space="0"/>
              <w:left w:val="single" w:color="000000" w:sz="4" w:space="0"/>
              <w:bottom w:val="single" w:color="000000" w:sz="4" w:space="0"/>
              <w:right w:val="nil"/>
            </w:tcBorders>
          </w:tcPr>
          <w:p w14:paraId="4A1BA864">
            <w:pPr>
              <w:widowControl w:val="0"/>
              <w:suppressLineNumbers/>
              <w:spacing w:line="276" w:lineRule="auto"/>
              <w:jc w:val="both"/>
              <w:rPr>
                <w:rFonts w:cs="Times New Roman"/>
                <w:sz w:val="28"/>
                <w:szCs w:val="28"/>
              </w:rPr>
            </w:pPr>
            <w:r>
              <w:rPr>
                <w:rFonts w:cs="Times New Roman"/>
                <w:sz w:val="28"/>
                <w:szCs w:val="28"/>
              </w:rPr>
              <w:t>Изготовление помпонов. Наматывание нитки на основу.</w:t>
            </w:r>
          </w:p>
        </w:tc>
        <w:tc>
          <w:tcPr>
            <w:tcW w:w="1233" w:type="dxa"/>
            <w:tcBorders>
              <w:top w:val="single" w:color="000000" w:sz="4" w:space="0"/>
              <w:left w:val="single" w:color="000000" w:sz="4" w:space="0"/>
              <w:bottom w:val="single" w:color="000000" w:sz="4" w:space="0"/>
              <w:right w:val="nil"/>
            </w:tcBorders>
          </w:tcPr>
          <w:p w14:paraId="03A53399">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39C6BBB">
            <w:pPr>
              <w:suppressLineNumbers/>
              <w:snapToGrid w:val="0"/>
              <w:spacing w:line="276" w:lineRule="auto"/>
              <w:jc w:val="both"/>
              <w:rPr>
                <w:rFonts w:cs="Times New Roman"/>
                <w:sz w:val="28"/>
                <w:szCs w:val="28"/>
              </w:rPr>
            </w:pPr>
            <w:r>
              <w:rPr>
                <w:rFonts w:cs="Times New Roman"/>
                <w:sz w:val="28"/>
                <w:szCs w:val="28"/>
              </w:rPr>
              <w:t>15.12</w:t>
            </w:r>
          </w:p>
        </w:tc>
        <w:tc>
          <w:tcPr>
            <w:tcW w:w="1894" w:type="dxa"/>
            <w:tcBorders>
              <w:top w:val="single" w:color="000000" w:sz="4" w:space="0"/>
              <w:left w:val="single" w:color="000000" w:sz="4" w:space="0"/>
              <w:bottom w:val="single" w:color="000000" w:sz="4" w:space="0"/>
              <w:right w:val="single" w:color="000000" w:sz="4" w:space="0"/>
            </w:tcBorders>
          </w:tcPr>
          <w:p w14:paraId="6ABACBBB">
            <w:pPr>
              <w:suppressLineNumbers/>
              <w:snapToGrid w:val="0"/>
              <w:spacing w:line="276" w:lineRule="auto"/>
              <w:jc w:val="both"/>
              <w:rPr>
                <w:rFonts w:cs="Times New Roman"/>
                <w:sz w:val="28"/>
                <w:szCs w:val="28"/>
              </w:rPr>
            </w:pPr>
          </w:p>
        </w:tc>
      </w:tr>
      <w:tr w14:paraId="5E5667E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35068A9">
            <w:pPr>
              <w:widowControl w:val="0"/>
              <w:suppressLineNumbers/>
              <w:spacing w:line="276" w:lineRule="auto"/>
              <w:jc w:val="both"/>
              <w:rPr>
                <w:rFonts w:eastAsia="Times New Roman" w:cs="Times New Roman"/>
                <w:sz w:val="28"/>
                <w:szCs w:val="28"/>
              </w:rPr>
            </w:pPr>
            <w:r>
              <w:rPr>
                <w:rFonts w:eastAsia="Times New Roman" w:cs="Times New Roman"/>
                <w:sz w:val="28"/>
                <w:szCs w:val="28"/>
              </w:rPr>
              <w:t>144</w:t>
            </w:r>
          </w:p>
        </w:tc>
        <w:tc>
          <w:tcPr>
            <w:tcW w:w="4610" w:type="dxa"/>
            <w:tcBorders>
              <w:top w:val="single" w:color="000000" w:sz="4" w:space="0"/>
              <w:left w:val="single" w:color="000000" w:sz="4" w:space="0"/>
              <w:bottom w:val="single" w:color="000000" w:sz="4" w:space="0"/>
              <w:right w:val="nil"/>
            </w:tcBorders>
          </w:tcPr>
          <w:p w14:paraId="0D480AFF">
            <w:pPr>
              <w:widowControl w:val="0"/>
              <w:suppressLineNumbers/>
              <w:spacing w:line="276" w:lineRule="auto"/>
              <w:jc w:val="both"/>
              <w:rPr>
                <w:rFonts w:cs="Times New Roman"/>
                <w:sz w:val="28"/>
                <w:szCs w:val="28"/>
              </w:rPr>
            </w:pPr>
            <w:r>
              <w:rPr>
                <w:rFonts w:eastAsia="Times New Roman" w:cs="Times New Roman"/>
                <w:sz w:val="28"/>
                <w:szCs w:val="28"/>
              </w:rPr>
              <w:t>Изготовление помпонов. Завершение работы.</w:t>
            </w:r>
          </w:p>
        </w:tc>
        <w:tc>
          <w:tcPr>
            <w:tcW w:w="1233" w:type="dxa"/>
            <w:tcBorders>
              <w:top w:val="single" w:color="000000" w:sz="4" w:space="0"/>
              <w:left w:val="single" w:color="000000" w:sz="4" w:space="0"/>
              <w:bottom w:val="single" w:color="000000" w:sz="4" w:space="0"/>
              <w:right w:val="nil"/>
            </w:tcBorders>
          </w:tcPr>
          <w:p w14:paraId="62C1312F">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9686136">
            <w:pPr>
              <w:suppressLineNumbers/>
              <w:snapToGrid w:val="0"/>
              <w:spacing w:line="276" w:lineRule="auto"/>
              <w:jc w:val="both"/>
              <w:rPr>
                <w:rFonts w:cs="Times New Roman"/>
                <w:sz w:val="28"/>
                <w:szCs w:val="28"/>
              </w:rPr>
            </w:pPr>
            <w:r>
              <w:rPr>
                <w:rFonts w:cs="Times New Roman"/>
                <w:sz w:val="28"/>
                <w:szCs w:val="28"/>
              </w:rPr>
              <w:t>18.12</w:t>
            </w:r>
          </w:p>
        </w:tc>
        <w:tc>
          <w:tcPr>
            <w:tcW w:w="1894" w:type="dxa"/>
            <w:tcBorders>
              <w:top w:val="single" w:color="000000" w:sz="4" w:space="0"/>
              <w:left w:val="single" w:color="000000" w:sz="4" w:space="0"/>
              <w:bottom w:val="single" w:color="000000" w:sz="4" w:space="0"/>
              <w:right w:val="single" w:color="000000" w:sz="4" w:space="0"/>
            </w:tcBorders>
          </w:tcPr>
          <w:p w14:paraId="010F0997">
            <w:pPr>
              <w:suppressLineNumbers/>
              <w:snapToGrid w:val="0"/>
              <w:spacing w:line="276" w:lineRule="auto"/>
              <w:jc w:val="both"/>
              <w:rPr>
                <w:rFonts w:cs="Times New Roman"/>
                <w:sz w:val="28"/>
                <w:szCs w:val="28"/>
              </w:rPr>
            </w:pPr>
          </w:p>
        </w:tc>
      </w:tr>
      <w:tr w14:paraId="4A36ADD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A169551">
            <w:pPr>
              <w:widowControl w:val="0"/>
              <w:suppressLineNumbers/>
              <w:spacing w:line="276" w:lineRule="auto"/>
              <w:jc w:val="both"/>
              <w:rPr>
                <w:rFonts w:cs="Times New Roman"/>
                <w:sz w:val="28"/>
                <w:szCs w:val="28"/>
              </w:rPr>
            </w:pPr>
            <w:r>
              <w:rPr>
                <w:rFonts w:cs="Times New Roman"/>
                <w:sz w:val="28"/>
                <w:szCs w:val="28"/>
              </w:rPr>
              <w:t>145</w:t>
            </w:r>
          </w:p>
        </w:tc>
        <w:tc>
          <w:tcPr>
            <w:tcW w:w="4610" w:type="dxa"/>
            <w:tcBorders>
              <w:top w:val="single" w:color="000000" w:sz="4" w:space="0"/>
              <w:left w:val="single" w:color="000000" w:sz="4" w:space="0"/>
              <w:bottom w:val="single" w:color="000000" w:sz="4" w:space="0"/>
              <w:right w:val="nil"/>
            </w:tcBorders>
          </w:tcPr>
          <w:p w14:paraId="651B5AFF">
            <w:pPr>
              <w:widowControl w:val="0"/>
              <w:suppressLineNumbers/>
              <w:spacing w:line="276" w:lineRule="auto"/>
              <w:jc w:val="both"/>
              <w:rPr>
                <w:rFonts w:cs="Times New Roman"/>
                <w:sz w:val="28"/>
                <w:szCs w:val="28"/>
              </w:rPr>
            </w:pPr>
            <w:r>
              <w:rPr>
                <w:rFonts w:cs="Times New Roman"/>
                <w:sz w:val="28"/>
                <w:szCs w:val="28"/>
              </w:rPr>
              <w:t>«Поросенок» из помпонов. Рассматривание образца.</w:t>
            </w:r>
          </w:p>
        </w:tc>
        <w:tc>
          <w:tcPr>
            <w:tcW w:w="1233" w:type="dxa"/>
            <w:tcBorders>
              <w:top w:val="single" w:color="000000" w:sz="4" w:space="0"/>
              <w:left w:val="single" w:color="000000" w:sz="4" w:space="0"/>
              <w:bottom w:val="single" w:color="000000" w:sz="4" w:space="0"/>
              <w:right w:val="nil"/>
            </w:tcBorders>
          </w:tcPr>
          <w:p w14:paraId="3E8BED29">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8CBD889">
            <w:pPr>
              <w:suppressLineNumbers/>
              <w:snapToGrid w:val="0"/>
              <w:spacing w:line="276" w:lineRule="auto"/>
              <w:jc w:val="both"/>
              <w:rPr>
                <w:rFonts w:cs="Times New Roman"/>
                <w:sz w:val="28"/>
                <w:szCs w:val="28"/>
              </w:rPr>
            </w:pPr>
            <w:r>
              <w:rPr>
                <w:rFonts w:cs="Times New Roman"/>
                <w:sz w:val="28"/>
                <w:szCs w:val="28"/>
              </w:rPr>
              <w:t>18.12</w:t>
            </w:r>
          </w:p>
        </w:tc>
        <w:tc>
          <w:tcPr>
            <w:tcW w:w="1894" w:type="dxa"/>
            <w:tcBorders>
              <w:top w:val="single" w:color="000000" w:sz="4" w:space="0"/>
              <w:left w:val="single" w:color="000000" w:sz="4" w:space="0"/>
              <w:bottom w:val="single" w:color="000000" w:sz="4" w:space="0"/>
              <w:right w:val="single" w:color="000000" w:sz="4" w:space="0"/>
            </w:tcBorders>
          </w:tcPr>
          <w:p w14:paraId="71804989">
            <w:pPr>
              <w:suppressLineNumbers/>
              <w:snapToGrid w:val="0"/>
              <w:spacing w:line="276" w:lineRule="auto"/>
              <w:jc w:val="both"/>
              <w:rPr>
                <w:rFonts w:cs="Times New Roman"/>
                <w:sz w:val="28"/>
                <w:szCs w:val="28"/>
              </w:rPr>
            </w:pPr>
          </w:p>
        </w:tc>
      </w:tr>
      <w:tr w14:paraId="5DCB46B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76196DF">
            <w:pPr>
              <w:widowControl w:val="0"/>
              <w:suppressLineNumbers/>
              <w:spacing w:line="276" w:lineRule="auto"/>
              <w:jc w:val="both"/>
              <w:rPr>
                <w:rFonts w:cs="Times New Roman"/>
                <w:sz w:val="28"/>
                <w:szCs w:val="28"/>
              </w:rPr>
            </w:pPr>
            <w:r>
              <w:rPr>
                <w:rFonts w:cs="Times New Roman"/>
                <w:sz w:val="28"/>
                <w:szCs w:val="28"/>
              </w:rPr>
              <w:t>146</w:t>
            </w:r>
          </w:p>
        </w:tc>
        <w:tc>
          <w:tcPr>
            <w:tcW w:w="4610" w:type="dxa"/>
            <w:tcBorders>
              <w:top w:val="single" w:color="000000" w:sz="4" w:space="0"/>
              <w:left w:val="single" w:color="000000" w:sz="4" w:space="0"/>
              <w:bottom w:val="single" w:color="000000" w:sz="4" w:space="0"/>
              <w:right w:val="nil"/>
            </w:tcBorders>
          </w:tcPr>
          <w:p w14:paraId="5E74774C">
            <w:pPr>
              <w:widowControl w:val="0"/>
              <w:suppressLineNumbers/>
              <w:spacing w:line="276" w:lineRule="auto"/>
              <w:jc w:val="both"/>
              <w:rPr>
                <w:rFonts w:cs="Times New Roman"/>
                <w:sz w:val="28"/>
                <w:szCs w:val="28"/>
              </w:rPr>
            </w:pPr>
            <w:r>
              <w:rPr>
                <w:rFonts w:cs="Times New Roman"/>
                <w:sz w:val="28"/>
                <w:szCs w:val="28"/>
              </w:rPr>
              <w:t>«Поросенок» из помпонов. Изготовление помпонов.</w:t>
            </w:r>
          </w:p>
        </w:tc>
        <w:tc>
          <w:tcPr>
            <w:tcW w:w="1233" w:type="dxa"/>
            <w:tcBorders>
              <w:top w:val="single" w:color="000000" w:sz="4" w:space="0"/>
              <w:left w:val="single" w:color="000000" w:sz="4" w:space="0"/>
              <w:bottom w:val="single" w:color="000000" w:sz="4" w:space="0"/>
              <w:right w:val="nil"/>
            </w:tcBorders>
          </w:tcPr>
          <w:p w14:paraId="1B6FC32E">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5C55DFE1">
            <w:pPr>
              <w:suppressLineNumbers/>
              <w:snapToGrid w:val="0"/>
              <w:spacing w:line="276" w:lineRule="auto"/>
              <w:jc w:val="both"/>
              <w:rPr>
                <w:rFonts w:cs="Times New Roman"/>
                <w:sz w:val="28"/>
                <w:szCs w:val="28"/>
              </w:rPr>
            </w:pPr>
            <w:r>
              <w:rPr>
                <w:rFonts w:cs="Times New Roman"/>
                <w:sz w:val="28"/>
                <w:szCs w:val="28"/>
              </w:rPr>
              <w:t>19.12</w:t>
            </w:r>
          </w:p>
        </w:tc>
        <w:tc>
          <w:tcPr>
            <w:tcW w:w="1894" w:type="dxa"/>
            <w:tcBorders>
              <w:top w:val="single" w:color="000000" w:sz="4" w:space="0"/>
              <w:left w:val="single" w:color="000000" w:sz="4" w:space="0"/>
              <w:bottom w:val="single" w:color="000000" w:sz="4" w:space="0"/>
              <w:right w:val="single" w:color="000000" w:sz="4" w:space="0"/>
            </w:tcBorders>
          </w:tcPr>
          <w:p w14:paraId="1861B1AC">
            <w:pPr>
              <w:suppressLineNumbers/>
              <w:snapToGrid w:val="0"/>
              <w:spacing w:line="276" w:lineRule="auto"/>
              <w:jc w:val="both"/>
              <w:rPr>
                <w:rFonts w:cs="Times New Roman"/>
                <w:sz w:val="28"/>
                <w:szCs w:val="28"/>
              </w:rPr>
            </w:pPr>
          </w:p>
        </w:tc>
      </w:tr>
      <w:tr w14:paraId="7BDD527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5CA3420">
            <w:pPr>
              <w:widowControl w:val="0"/>
              <w:suppressLineNumbers/>
              <w:spacing w:line="276" w:lineRule="auto"/>
              <w:jc w:val="both"/>
              <w:rPr>
                <w:rFonts w:eastAsia="Times New Roman" w:cs="Times New Roman"/>
                <w:sz w:val="28"/>
                <w:szCs w:val="28"/>
              </w:rPr>
            </w:pPr>
            <w:r>
              <w:rPr>
                <w:rFonts w:eastAsia="Times New Roman" w:cs="Times New Roman"/>
                <w:sz w:val="28"/>
                <w:szCs w:val="28"/>
              </w:rPr>
              <w:t>147</w:t>
            </w:r>
          </w:p>
        </w:tc>
        <w:tc>
          <w:tcPr>
            <w:tcW w:w="4610" w:type="dxa"/>
            <w:tcBorders>
              <w:top w:val="single" w:color="000000" w:sz="4" w:space="0"/>
              <w:left w:val="single" w:color="000000" w:sz="4" w:space="0"/>
              <w:bottom w:val="single" w:color="000000" w:sz="4" w:space="0"/>
              <w:right w:val="nil"/>
            </w:tcBorders>
          </w:tcPr>
          <w:p w14:paraId="7A8B0496">
            <w:pPr>
              <w:widowControl w:val="0"/>
              <w:suppressLineNumbers/>
              <w:spacing w:line="276" w:lineRule="auto"/>
              <w:jc w:val="both"/>
              <w:rPr>
                <w:rFonts w:cs="Times New Roman"/>
                <w:sz w:val="28"/>
                <w:szCs w:val="28"/>
              </w:rPr>
            </w:pPr>
            <w:r>
              <w:rPr>
                <w:rFonts w:eastAsia="Times New Roman" w:cs="Times New Roman"/>
                <w:sz w:val="28"/>
                <w:szCs w:val="28"/>
              </w:rPr>
              <w:t>«Поросенок» из помпонов. Приклеивание деталей к помпону.</w:t>
            </w:r>
          </w:p>
        </w:tc>
        <w:tc>
          <w:tcPr>
            <w:tcW w:w="1233" w:type="dxa"/>
            <w:tcBorders>
              <w:top w:val="single" w:color="000000" w:sz="4" w:space="0"/>
              <w:left w:val="single" w:color="000000" w:sz="4" w:space="0"/>
              <w:bottom w:val="single" w:color="000000" w:sz="4" w:space="0"/>
              <w:right w:val="nil"/>
            </w:tcBorders>
          </w:tcPr>
          <w:p w14:paraId="57E3D7AD">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73A728F">
            <w:pPr>
              <w:suppressLineNumbers/>
              <w:snapToGrid w:val="0"/>
              <w:spacing w:line="276" w:lineRule="auto"/>
              <w:jc w:val="both"/>
              <w:rPr>
                <w:rFonts w:cs="Times New Roman"/>
                <w:sz w:val="28"/>
                <w:szCs w:val="28"/>
              </w:rPr>
            </w:pPr>
            <w:r>
              <w:rPr>
                <w:rFonts w:cs="Times New Roman"/>
                <w:sz w:val="28"/>
                <w:szCs w:val="28"/>
              </w:rPr>
              <w:t>19.12</w:t>
            </w:r>
          </w:p>
        </w:tc>
        <w:tc>
          <w:tcPr>
            <w:tcW w:w="1894" w:type="dxa"/>
            <w:tcBorders>
              <w:top w:val="single" w:color="000000" w:sz="4" w:space="0"/>
              <w:left w:val="single" w:color="000000" w:sz="4" w:space="0"/>
              <w:bottom w:val="single" w:color="000000" w:sz="4" w:space="0"/>
              <w:right w:val="single" w:color="000000" w:sz="4" w:space="0"/>
            </w:tcBorders>
          </w:tcPr>
          <w:p w14:paraId="12E11AAA">
            <w:pPr>
              <w:suppressLineNumbers/>
              <w:snapToGrid w:val="0"/>
              <w:spacing w:line="276" w:lineRule="auto"/>
              <w:jc w:val="both"/>
              <w:rPr>
                <w:rFonts w:cs="Times New Roman"/>
                <w:sz w:val="28"/>
                <w:szCs w:val="28"/>
              </w:rPr>
            </w:pPr>
          </w:p>
        </w:tc>
      </w:tr>
      <w:tr w14:paraId="2540B27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BF615AF">
            <w:pPr>
              <w:widowControl w:val="0"/>
              <w:suppressLineNumbers/>
              <w:spacing w:line="276" w:lineRule="auto"/>
              <w:jc w:val="both"/>
              <w:rPr>
                <w:rFonts w:cs="Times New Roman"/>
                <w:sz w:val="28"/>
                <w:szCs w:val="28"/>
              </w:rPr>
            </w:pPr>
            <w:r>
              <w:rPr>
                <w:rFonts w:cs="Times New Roman"/>
                <w:sz w:val="28"/>
                <w:szCs w:val="28"/>
              </w:rPr>
              <w:t>148</w:t>
            </w:r>
          </w:p>
        </w:tc>
        <w:tc>
          <w:tcPr>
            <w:tcW w:w="4610" w:type="dxa"/>
            <w:tcBorders>
              <w:top w:val="single" w:color="000000" w:sz="4" w:space="0"/>
              <w:left w:val="single" w:color="000000" w:sz="4" w:space="0"/>
              <w:bottom w:val="single" w:color="000000" w:sz="4" w:space="0"/>
              <w:right w:val="nil"/>
            </w:tcBorders>
          </w:tcPr>
          <w:p w14:paraId="4AF85AA8">
            <w:pPr>
              <w:widowControl w:val="0"/>
              <w:suppressLineNumbers/>
              <w:spacing w:line="276" w:lineRule="auto"/>
              <w:jc w:val="both"/>
              <w:rPr>
                <w:rFonts w:cs="Times New Roman"/>
                <w:sz w:val="28"/>
                <w:szCs w:val="28"/>
              </w:rPr>
            </w:pPr>
            <w:r>
              <w:rPr>
                <w:rFonts w:cs="Times New Roman"/>
                <w:sz w:val="28"/>
                <w:szCs w:val="28"/>
              </w:rPr>
              <w:t>«Ёлочка» из конуса и ниток. Рассматривание образца.</w:t>
            </w:r>
          </w:p>
        </w:tc>
        <w:tc>
          <w:tcPr>
            <w:tcW w:w="1233" w:type="dxa"/>
            <w:tcBorders>
              <w:top w:val="single" w:color="000000" w:sz="4" w:space="0"/>
              <w:left w:val="single" w:color="000000" w:sz="4" w:space="0"/>
              <w:bottom w:val="single" w:color="000000" w:sz="4" w:space="0"/>
              <w:right w:val="nil"/>
            </w:tcBorders>
          </w:tcPr>
          <w:p w14:paraId="5EBB61D8">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B8BA9A8">
            <w:pPr>
              <w:suppressLineNumbers/>
              <w:snapToGrid w:val="0"/>
              <w:spacing w:line="276" w:lineRule="auto"/>
              <w:jc w:val="both"/>
              <w:rPr>
                <w:rFonts w:cs="Times New Roman"/>
                <w:sz w:val="28"/>
                <w:szCs w:val="28"/>
              </w:rPr>
            </w:pPr>
            <w:r>
              <w:rPr>
                <w:rFonts w:cs="Times New Roman"/>
                <w:sz w:val="28"/>
                <w:szCs w:val="28"/>
              </w:rPr>
              <w:t>20.12</w:t>
            </w:r>
          </w:p>
        </w:tc>
        <w:tc>
          <w:tcPr>
            <w:tcW w:w="1894" w:type="dxa"/>
            <w:tcBorders>
              <w:top w:val="single" w:color="000000" w:sz="4" w:space="0"/>
              <w:left w:val="single" w:color="000000" w:sz="4" w:space="0"/>
              <w:bottom w:val="single" w:color="000000" w:sz="4" w:space="0"/>
              <w:right w:val="single" w:color="000000" w:sz="4" w:space="0"/>
            </w:tcBorders>
          </w:tcPr>
          <w:p w14:paraId="1680C189">
            <w:pPr>
              <w:suppressLineNumbers/>
              <w:snapToGrid w:val="0"/>
              <w:spacing w:line="276" w:lineRule="auto"/>
              <w:jc w:val="both"/>
              <w:rPr>
                <w:rFonts w:cs="Times New Roman"/>
                <w:sz w:val="28"/>
                <w:szCs w:val="28"/>
              </w:rPr>
            </w:pPr>
          </w:p>
        </w:tc>
      </w:tr>
      <w:tr w14:paraId="15CCFD6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766AD03">
            <w:pPr>
              <w:widowControl w:val="0"/>
              <w:suppressLineNumbers/>
              <w:spacing w:line="276" w:lineRule="auto"/>
              <w:jc w:val="both"/>
              <w:rPr>
                <w:rFonts w:cs="Times New Roman"/>
                <w:sz w:val="28"/>
                <w:szCs w:val="28"/>
              </w:rPr>
            </w:pPr>
            <w:r>
              <w:rPr>
                <w:rFonts w:cs="Times New Roman"/>
                <w:sz w:val="28"/>
                <w:szCs w:val="28"/>
              </w:rPr>
              <w:t>149</w:t>
            </w:r>
          </w:p>
        </w:tc>
        <w:tc>
          <w:tcPr>
            <w:tcW w:w="4610" w:type="dxa"/>
            <w:tcBorders>
              <w:top w:val="single" w:color="000000" w:sz="4" w:space="0"/>
              <w:left w:val="single" w:color="000000" w:sz="4" w:space="0"/>
              <w:bottom w:val="single" w:color="000000" w:sz="4" w:space="0"/>
              <w:right w:val="nil"/>
            </w:tcBorders>
          </w:tcPr>
          <w:p w14:paraId="2576A827">
            <w:pPr>
              <w:widowControl w:val="0"/>
              <w:suppressLineNumbers/>
              <w:spacing w:line="276" w:lineRule="auto"/>
              <w:jc w:val="both"/>
              <w:rPr>
                <w:rFonts w:cs="Times New Roman"/>
                <w:sz w:val="28"/>
                <w:szCs w:val="28"/>
              </w:rPr>
            </w:pPr>
            <w:r>
              <w:rPr>
                <w:rFonts w:cs="Times New Roman"/>
                <w:sz w:val="28"/>
                <w:szCs w:val="28"/>
              </w:rPr>
              <w:t>«Ёлочка». Изготовление конуса из картона.</w:t>
            </w:r>
          </w:p>
        </w:tc>
        <w:tc>
          <w:tcPr>
            <w:tcW w:w="1233" w:type="dxa"/>
            <w:tcBorders>
              <w:top w:val="single" w:color="000000" w:sz="4" w:space="0"/>
              <w:left w:val="single" w:color="000000" w:sz="4" w:space="0"/>
              <w:bottom w:val="single" w:color="000000" w:sz="4" w:space="0"/>
              <w:right w:val="nil"/>
            </w:tcBorders>
          </w:tcPr>
          <w:p w14:paraId="7D852EFF">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A8FC925">
            <w:pPr>
              <w:suppressLineNumbers/>
              <w:snapToGrid w:val="0"/>
              <w:spacing w:line="276" w:lineRule="auto"/>
              <w:jc w:val="both"/>
              <w:rPr>
                <w:rFonts w:cs="Times New Roman"/>
                <w:sz w:val="28"/>
                <w:szCs w:val="28"/>
              </w:rPr>
            </w:pPr>
            <w:r>
              <w:rPr>
                <w:rFonts w:cs="Times New Roman"/>
                <w:sz w:val="28"/>
                <w:szCs w:val="28"/>
              </w:rPr>
              <w:t>20.12</w:t>
            </w:r>
          </w:p>
        </w:tc>
        <w:tc>
          <w:tcPr>
            <w:tcW w:w="1894" w:type="dxa"/>
            <w:tcBorders>
              <w:top w:val="single" w:color="000000" w:sz="4" w:space="0"/>
              <w:left w:val="single" w:color="000000" w:sz="4" w:space="0"/>
              <w:bottom w:val="single" w:color="000000" w:sz="4" w:space="0"/>
              <w:right w:val="single" w:color="000000" w:sz="4" w:space="0"/>
            </w:tcBorders>
          </w:tcPr>
          <w:p w14:paraId="62C188C5">
            <w:pPr>
              <w:suppressLineNumbers/>
              <w:snapToGrid w:val="0"/>
              <w:spacing w:line="276" w:lineRule="auto"/>
              <w:jc w:val="both"/>
              <w:rPr>
                <w:rFonts w:cs="Times New Roman"/>
                <w:sz w:val="28"/>
                <w:szCs w:val="28"/>
              </w:rPr>
            </w:pPr>
          </w:p>
        </w:tc>
      </w:tr>
      <w:tr w14:paraId="74C4171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9034435">
            <w:pPr>
              <w:widowControl w:val="0"/>
              <w:suppressLineNumbers/>
              <w:spacing w:line="276" w:lineRule="auto"/>
              <w:jc w:val="both"/>
              <w:rPr>
                <w:rFonts w:cs="Times New Roman"/>
                <w:sz w:val="28"/>
                <w:szCs w:val="28"/>
              </w:rPr>
            </w:pPr>
            <w:r>
              <w:rPr>
                <w:rFonts w:cs="Times New Roman"/>
                <w:sz w:val="28"/>
                <w:szCs w:val="28"/>
              </w:rPr>
              <w:t>150</w:t>
            </w:r>
          </w:p>
        </w:tc>
        <w:tc>
          <w:tcPr>
            <w:tcW w:w="4610" w:type="dxa"/>
            <w:tcBorders>
              <w:top w:val="single" w:color="000000" w:sz="4" w:space="0"/>
              <w:left w:val="single" w:color="000000" w:sz="4" w:space="0"/>
              <w:bottom w:val="single" w:color="000000" w:sz="4" w:space="0"/>
              <w:right w:val="nil"/>
            </w:tcBorders>
          </w:tcPr>
          <w:p w14:paraId="28FC03D7">
            <w:pPr>
              <w:widowControl w:val="0"/>
              <w:suppressLineNumbers/>
              <w:spacing w:line="276" w:lineRule="auto"/>
              <w:jc w:val="both"/>
              <w:rPr>
                <w:rFonts w:cs="Times New Roman"/>
                <w:sz w:val="28"/>
                <w:szCs w:val="28"/>
              </w:rPr>
            </w:pPr>
            <w:r>
              <w:rPr>
                <w:rFonts w:cs="Times New Roman"/>
                <w:sz w:val="28"/>
                <w:szCs w:val="28"/>
              </w:rPr>
              <w:t>«Ёлочка». Подготовка конуса к приклеиванию шерстяных ниток.</w:t>
            </w:r>
          </w:p>
        </w:tc>
        <w:tc>
          <w:tcPr>
            <w:tcW w:w="1233" w:type="dxa"/>
            <w:tcBorders>
              <w:top w:val="single" w:color="000000" w:sz="4" w:space="0"/>
              <w:left w:val="single" w:color="000000" w:sz="4" w:space="0"/>
              <w:bottom w:val="single" w:color="000000" w:sz="4" w:space="0"/>
              <w:right w:val="nil"/>
            </w:tcBorders>
          </w:tcPr>
          <w:p w14:paraId="2110BABA">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082624F3">
            <w:pPr>
              <w:suppressLineNumbers/>
              <w:snapToGrid w:val="0"/>
              <w:spacing w:line="276" w:lineRule="auto"/>
              <w:jc w:val="both"/>
              <w:rPr>
                <w:rFonts w:cs="Times New Roman"/>
                <w:sz w:val="28"/>
                <w:szCs w:val="28"/>
              </w:rPr>
            </w:pPr>
            <w:r>
              <w:rPr>
                <w:rFonts w:cs="Times New Roman"/>
                <w:sz w:val="28"/>
                <w:szCs w:val="28"/>
              </w:rPr>
              <w:t>21.12</w:t>
            </w:r>
          </w:p>
        </w:tc>
        <w:tc>
          <w:tcPr>
            <w:tcW w:w="1894" w:type="dxa"/>
            <w:tcBorders>
              <w:top w:val="single" w:color="000000" w:sz="4" w:space="0"/>
              <w:left w:val="single" w:color="000000" w:sz="4" w:space="0"/>
              <w:bottom w:val="single" w:color="000000" w:sz="4" w:space="0"/>
              <w:right w:val="single" w:color="000000" w:sz="4" w:space="0"/>
            </w:tcBorders>
          </w:tcPr>
          <w:p w14:paraId="064FD4ED">
            <w:pPr>
              <w:suppressLineNumbers/>
              <w:snapToGrid w:val="0"/>
              <w:spacing w:line="276" w:lineRule="auto"/>
              <w:jc w:val="both"/>
              <w:rPr>
                <w:rFonts w:cs="Times New Roman"/>
                <w:sz w:val="28"/>
                <w:szCs w:val="28"/>
              </w:rPr>
            </w:pPr>
          </w:p>
        </w:tc>
      </w:tr>
      <w:tr w14:paraId="4DCE21B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26A322C">
            <w:pPr>
              <w:widowControl w:val="0"/>
              <w:suppressLineNumbers/>
              <w:spacing w:line="276" w:lineRule="auto"/>
              <w:jc w:val="both"/>
              <w:rPr>
                <w:rFonts w:cs="Times New Roman"/>
                <w:sz w:val="28"/>
                <w:szCs w:val="28"/>
              </w:rPr>
            </w:pPr>
            <w:r>
              <w:rPr>
                <w:rFonts w:cs="Times New Roman"/>
                <w:sz w:val="28"/>
                <w:szCs w:val="28"/>
              </w:rPr>
              <w:t>151</w:t>
            </w:r>
          </w:p>
        </w:tc>
        <w:tc>
          <w:tcPr>
            <w:tcW w:w="4610" w:type="dxa"/>
            <w:tcBorders>
              <w:top w:val="single" w:color="000000" w:sz="4" w:space="0"/>
              <w:left w:val="single" w:color="000000" w:sz="4" w:space="0"/>
              <w:bottom w:val="single" w:color="000000" w:sz="4" w:space="0"/>
              <w:right w:val="nil"/>
            </w:tcBorders>
          </w:tcPr>
          <w:p w14:paraId="7A56BD60">
            <w:pPr>
              <w:widowControl w:val="0"/>
              <w:suppressLineNumbers/>
              <w:spacing w:line="276" w:lineRule="auto"/>
              <w:jc w:val="both"/>
              <w:rPr>
                <w:rFonts w:cs="Times New Roman"/>
                <w:sz w:val="28"/>
                <w:szCs w:val="28"/>
              </w:rPr>
            </w:pPr>
            <w:r>
              <w:rPr>
                <w:rFonts w:cs="Times New Roman"/>
                <w:sz w:val="28"/>
                <w:szCs w:val="28"/>
              </w:rPr>
              <w:t>«Ёлочка». Обклеивание конуса шерстяными нитками.</w:t>
            </w:r>
          </w:p>
        </w:tc>
        <w:tc>
          <w:tcPr>
            <w:tcW w:w="1233" w:type="dxa"/>
            <w:tcBorders>
              <w:top w:val="single" w:color="000000" w:sz="4" w:space="0"/>
              <w:left w:val="single" w:color="000000" w:sz="4" w:space="0"/>
              <w:bottom w:val="single" w:color="000000" w:sz="4" w:space="0"/>
              <w:right w:val="nil"/>
            </w:tcBorders>
          </w:tcPr>
          <w:p w14:paraId="7849FD36">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E670357">
            <w:pPr>
              <w:suppressLineNumbers/>
              <w:snapToGrid w:val="0"/>
              <w:spacing w:line="276" w:lineRule="auto"/>
              <w:jc w:val="both"/>
              <w:rPr>
                <w:rFonts w:cs="Times New Roman"/>
                <w:sz w:val="28"/>
                <w:szCs w:val="28"/>
              </w:rPr>
            </w:pPr>
            <w:r>
              <w:rPr>
                <w:rFonts w:cs="Times New Roman"/>
                <w:sz w:val="28"/>
                <w:szCs w:val="28"/>
              </w:rPr>
              <w:t>21.12</w:t>
            </w:r>
          </w:p>
        </w:tc>
        <w:tc>
          <w:tcPr>
            <w:tcW w:w="1894" w:type="dxa"/>
            <w:tcBorders>
              <w:top w:val="single" w:color="000000" w:sz="4" w:space="0"/>
              <w:left w:val="single" w:color="000000" w:sz="4" w:space="0"/>
              <w:bottom w:val="single" w:color="000000" w:sz="4" w:space="0"/>
              <w:right w:val="single" w:color="000000" w:sz="4" w:space="0"/>
            </w:tcBorders>
          </w:tcPr>
          <w:p w14:paraId="59C3490F">
            <w:pPr>
              <w:suppressLineNumbers/>
              <w:snapToGrid w:val="0"/>
              <w:spacing w:line="276" w:lineRule="auto"/>
              <w:jc w:val="both"/>
              <w:rPr>
                <w:rFonts w:cs="Times New Roman"/>
                <w:sz w:val="28"/>
                <w:szCs w:val="28"/>
              </w:rPr>
            </w:pPr>
          </w:p>
        </w:tc>
      </w:tr>
      <w:tr w14:paraId="736A64D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C596FFF">
            <w:pPr>
              <w:widowControl w:val="0"/>
              <w:suppressLineNumbers/>
              <w:spacing w:line="276" w:lineRule="auto"/>
              <w:jc w:val="both"/>
              <w:rPr>
                <w:rFonts w:cs="Times New Roman"/>
                <w:sz w:val="28"/>
                <w:szCs w:val="28"/>
              </w:rPr>
            </w:pPr>
            <w:r>
              <w:rPr>
                <w:rFonts w:cs="Times New Roman"/>
                <w:sz w:val="28"/>
                <w:szCs w:val="28"/>
              </w:rPr>
              <w:t>152</w:t>
            </w:r>
          </w:p>
        </w:tc>
        <w:tc>
          <w:tcPr>
            <w:tcW w:w="4610" w:type="dxa"/>
            <w:tcBorders>
              <w:top w:val="single" w:color="000000" w:sz="4" w:space="0"/>
              <w:left w:val="single" w:color="000000" w:sz="4" w:space="0"/>
              <w:bottom w:val="single" w:color="000000" w:sz="4" w:space="0"/>
              <w:right w:val="nil"/>
            </w:tcBorders>
          </w:tcPr>
          <w:p w14:paraId="12CCC312">
            <w:pPr>
              <w:widowControl w:val="0"/>
              <w:suppressLineNumbers/>
              <w:spacing w:line="276" w:lineRule="auto"/>
              <w:jc w:val="both"/>
              <w:rPr>
                <w:rFonts w:cs="Times New Roman"/>
                <w:sz w:val="28"/>
                <w:szCs w:val="28"/>
              </w:rPr>
            </w:pPr>
            <w:r>
              <w:rPr>
                <w:rFonts w:cs="Times New Roman"/>
                <w:sz w:val="28"/>
                <w:szCs w:val="28"/>
              </w:rPr>
              <w:t>«Ёлочка». Подготовка основания для конуса.</w:t>
            </w:r>
          </w:p>
        </w:tc>
        <w:tc>
          <w:tcPr>
            <w:tcW w:w="1233" w:type="dxa"/>
            <w:tcBorders>
              <w:top w:val="single" w:color="000000" w:sz="4" w:space="0"/>
              <w:left w:val="single" w:color="000000" w:sz="4" w:space="0"/>
              <w:bottom w:val="single" w:color="000000" w:sz="4" w:space="0"/>
              <w:right w:val="nil"/>
            </w:tcBorders>
          </w:tcPr>
          <w:p w14:paraId="22A74174">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154600C9">
            <w:pPr>
              <w:suppressLineNumbers/>
              <w:snapToGrid w:val="0"/>
              <w:spacing w:line="276" w:lineRule="auto"/>
              <w:jc w:val="both"/>
              <w:rPr>
                <w:rFonts w:cs="Times New Roman"/>
                <w:sz w:val="28"/>
                <w:szCs w:val="28"/>
              </w:rPr>
            </w:pPr>
            <w:r>
              <w:rPr>
                <w:rFonts w:cs="Times New Roman"/>
                <w:sz w:val="28"/>
                <w:szCs w:val="28"/>
              </w:rPr>
              <w:t>22.12</w:t>
            </w:r>
          </w:p>
        </w:tc>
        <w:tc>
          <w:tcPr>
            <w:tcW w:w="1894" w:type="dxa"/>
            <w:tcBorders>
              <w:top w:val="single" w:color="000000" w:sz="4" w:space="0"/>
              <w:left w:val="single" w:color="000000" w:sz="4" w:space="0"/>
              <w:bottom w:val="single" w:color="000000" w:sz="4" w:space="0"/>
              <w:right w:val="single" w:color="000000" w:sz="4" w:space="0"/>
            </w:tcBorders>
          </w:tcPr>
          <w:p w14:paraId="217C1E9F">
            <w:pPr>
              <w:suppressLineNumbers/>
              <w:snapToGrid w:val="0"/>
              <w:spacing w:line="276" w:lineRule="auto"/>
              <w:jc w:val="both"/>
              <w:rPr>
                <w:rFonts w:cs="Times New Roman"/>
                <w:sz w:val="28"/>
                <w:szCs w:val="28"/>
              </w:rPr>
            </w:pPr>
          </w:p>
        </w:tc>
      </w:tr>
      <w:tr w14:paraId="657498E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BB5387B">
            <w:pPr>
              <w:widowControl w:val="0"/>
              <w:suppressLineNumbers/>
              <w:spacing w:line="276" w:lineRule="auto"/>
              <w:jc w:val="both"/>
              <w:rPr>
                <w:rFonts w:cs="Times New Roman"/>
                <w:sz w:val="28"/>
                <w:szCs w:val="28"/>
              </w:rPr>
            </w:pPr>
            <w:r>
              <w:rPr>
                <w:rFonts w:cs="Times New Roman"/>
                <w:sz w:val="28"/>
                <w:szCs w:val="28"/>
              </w:rPr>
              <w:t>153</w:t>
            </w:r>
          </w:p>
        </w:tc>
        <w:tc>
          <w:tcPr>
            <w:tcW w:w="4610" w:type="dxa"/>
            <w:tcBorders>
              <w:top w:val="single" w:color="000000" w:sz="4" w:space="0"/>
              <w:left w:val="single" w:color="000000" w:sz="4" w:space="0"/>
              <w:bottom w:val="single" w:color="000000" w:sz="4" w:space="0"/>
              <w:right w:val="nil"/>
            </w:tcBorders>
          </w:tcPr>
          <w:p w14:paraId="60B9F6BD">
            <w:pPr>
              <w:widowControl w:val="0"/>
              <w:suppressLineNumbers/>
              <w:spacing w:line="276" w:lineRule="auto"/>
              <w:jc w:val="both"/>
              <w:rPr>
                <w:rFonts w:cs="Times New Roman"/>
                <w:sz w:val="28"/>
                <w:szCs w:val="28"/>
              </w:rPr>
            </w:pPr>
            <w:r>
              <w:rPr>
                <w:rFonts w:cs="Times New Roman"/>
                <w:sz w:val="28"/>
                <w:szCs w:val="28"/>
              </w:rPr>
              <w:t>«Ёлочка». Соединение конуса и основания.</w:t>
            </w:r>
          </w:p>
        </w:tc>
        <w:tc>
          <w:tcPr>
            <w:tcW w:w="1233" w:type="dxa"/>
            <w:tcBorders>
              <w:top w:val="single" w:color="000000" w:sz="4" w:space="0"/>
              <w:left w:val="single" w:color="000000" w:sz="4" w:space="0"/>
              <w:bottom w:val="single" w:color="000000" w:sz="4" w:space="0"/>
              <w:right w:val="nil"/>
            </w:tcBorders>
          </w:tcPr>
          <w:p w14:paraId="3A398211">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60C9C19">
            <w:pPr>
              <w:suppressLineNumbers/>
              <w:snapToGrid w:val="0"/>
              <w:spacing w:line="276" w:lineRule="auto"/>
              <w:jc w:val="both"/>
              <w:rPr>
                <w:rFonts w:cs="Times New Roman"/>
                <w:sz w:val="28"/>
                <w:szCs w:val="28"/>
              </w:rPr>
            </w:pPr>
            <w:r>
              <w:rPr>
                <w:rFonts w:cs="Times New Roman"/>
                <w:sz w:val="28"/>
                <w:szCs w:val="28"/>
              </w:rPr>
              <w:t>22.12</w:t>
            </w:r>
          </w:p>
        </w:tc>
        <w:tc>
          <w:tcPr>
            <w:tcW w:w="1894" w:type="dxa"/>
            <w:tcBorders>
              <w:top w:val="single" w:color="000000" w:sz="4" w:space="0"/>
              <w:left w:val="single" w:color="000000" w:sz="4" w:space="0"/>
              <w:bottom w:val="single" w:color="000000" w:sz="4" w:space="0"/>
              <w:right w:val="single" w:color="000000" w:sz="4" w:space="0"/>
            </w:tcBorders>
          </w:tcPr>
          <w:p w14:paraId="5DA5B3A0">
            <w:pPr>
              <w:suppressLineNumbers/>
              <w:snapToGrid w:val="0"/>
              <w:spacing w:line="276" w:lineRule="auto"/>
              <w:jc w:val="both"/>
              <w:rPr>
                <w:rFonts w:cs="Times New Roman"/>
                <w:sz w:val="28"/>
                <w:szCs w:val="28"/>
              </w:rPr>
            </w:pPr>
          </w:p>
        </w:tc>
      </w:tr>
      <w:tr w14:paraId="7BCAFD9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61705B0">
            <w:pPr>
              <w:widowControl w:val="0"/>
              <w:suppressLineNumbers/>
              <w:spacing w:line="276" w:lineRule="auto"/>
              <w:jc w:val="both"/>
              <w:rPr>
                <w:rFonts w:cs="Times New Roman"/>
                <w:sz w:val="28"/>
                <w:szCs w:val="28"/>
              </w:rPr>
            </w:pPr>
            <w:r>
              <w:rPr>
                <w:rFonts w:cs="Times New Roman"/>
                <w:sz w:val="28"/>
                <w:szCs w:val="28"/>
              </w:rPr>
              <w:t>154</w:t>
            </w:r>
          </w:p>
        </w:tc>
        <w:tc>
          <w:tcPr>
            <w:tcW w:w="4610" w:type="dxa"/>
            <w:tcBorders>
              <w:top w:val="single" w:color="000000" w:sz="4" w:space="0"/>
              <w:left w:val="single" w:color="000000" w:sz="4" w:space="0"/>
              <w:bottom w:val="single" w:color="000000" w:sz="4" w:space="0"/>
              <w:right w:val="nil"/>
            </w:tcBorders>
          </w:tcPr>
          <w:p w14:paraId="1336B2E2">
            <w:pPr>
              <w:widowControl w:val="0"/>
              <w:spacing w:line="276" w:lineRule="auto"/>
              <w:jc w:val="both"/>
              <w:rPr>
                <w:rFonts w:cs="Times New Roman"/>
                <w:sz w:val="28"/>
                <w:szCs w:val="28"/>
              </w:rPr>
            </w:pPr>
            <w:r>
              <w:rPr>
                <w:rFonts w:cs="Times New Roman"/>
                <w:sz w:val="28"/>
                <w:szCs w:val="28"/>
              </w:rPr>
              <w:t xml:space="preserve">«Ёлочка». Украшение конуса пайетками. </w:t>
            </w:r>
          </w:p>
        </w:tc>
        <w:tc>
          <w:tcPr>
            <w:tcW w:w="1233" w:type="dxa"/>
            <w:tcBorders>
              <w:top w:val="single" w:color="000000" w:sz="4" w:space="0"/>
              <w:left w:val="single" w:color="000000" w:sz="4" w:space="0"/>
              <w:bottom w:val="single" w:color="000000" w:sz="4" w:space="0"/>
              <w:right w:val="nil"/>
            </w:tcBorders>
          </w:tcPr>
          <w:p w14:paraId="34B69723">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38A35A5F">
            <w:pPr>
              <w:suppressLineNumbers/>
              <w:snapToGrid w:val="0"/>
              <w:spacing w:line="276" w:lineRule="auto"/>
              <w:jc w:val="both"/>
              <w:rPr>
                <w:rFonts w:cs="Times New Roman"/>
                <w:sz w:val="28"/>
                <w:szCs w:val="28"/>
              </w:rPr>
            </w:pPr>
            <w:r>
              <w:rPr>
                <w:rFonts w:cs="Times New Roman"/>
                <w:sz w:val="28"/>
                <w:szCs w:val="28"/>
              </w:rPr>
              <w:t>25.12</w:t>
            </w:r>
          </w:p>
        </w:tc>
        <w:tc>
          <w:tcPr>
            <w:tcW w:w="1894" w:type="dxa"/>
            <w:tcBorders>
              <w:top w:val="single" w:color="000000" w:sz="4" w:space="0"/>
              <w:left w:val="single" w:color="000000" w:sz="4" w:space="0"/>
              <w:bottom w:val="single" w:color="000000" w:sz="4" w:space="0"/>
              <w:right w:val="single" w:color="000000" w:sz="4" w:space="0"/>
            </w:tcBorders>
          </w:tcPr>
          <w:p w14:paraId="306EB4B5">
            <w:pPr>
              <w:suppressLineNumbers/>
              <w:snapToGrid w:val="0"/>
              <w:spacing w:line="276" w:lineRule="auto"/>
              <w:jc w:val="both"/>
              <w:rPr>
                <w:rFonts w:cs="Times New Roman"/>
                <w:sz w:val="28"/>
                <w:szCs w:val="28"/>
              </w:rPr>
            </w:pPr>
          </w:p>
        </w:tc>
      </w:tr>
      <w:tr w14:paraId="0F1284A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D202251">
            <w:pPr>
              <w:widowControl w:val="0"/>
              <w:suppressLineNumbers/>
              <w:spacing w:line="276" w:lineRule="auto"/>
              <w:jc w:val="both"/>
              <w:rPr>
                <w:rFonts w:cs="Times New Roman"/>
                <w:sz w:val="28"/>
                <w:szCs w:val="28"/>
              </w:rPr>
            </w:pPr>
            <w:r>
              <w:rPr>
                <w:rFonts w:cs="Times New Roman"/>
                <w:sz w:val="28"/>
                <w:szCs w:val="28"/>
              </w:rPr>
              <w:t>155</w:t>
            </w:r>
          </w:p>
        </w:tc>
        <w:tc>
          <w:tcPr>
            <w:tcW w:w="4610" w:type="dxa"/>
            <w:tcBorders>
              <w:top w:val="single" w:color="000000" w:sz="4" w:space="0"/>
              <w:left w:val="single" w:color="000000" w:sz="4" w:space="0"/>
              <w:bottom w:val="single" w:color="000000" w:sz="4" w:space="0"/>
              <w:right w:val="nil"/>
            </w:tcBorders>
          </w:tcPr>
          <w:p w14:paraId="6660C77D">
            <w:pPr>
              <w:widowControl w:val="0"/>
              <w:spacing w:line="276" w:lineRule="auto"/>
              <w:jc w:val="both"/>
              <w:rPr>
                <w:rFonts w:cs="Times New Roman"/>
                <w:sz w:val="28"/>
                <w:szCs w:val="28"/>
              </w:rPr>
            </w:pPr>
            <w:r>
              <w:rPr>
                <w:rFonts w:cs="Times New Roman"/>
                <w:sz w:val="28"/>
                <w:szCs w:val="28"/>
              </w:rPr>
              <w:t xml:space="preserve">«Ёлочка». Завершение работы. </w:t>
            </w:r>
          </w:p>
        </w:tc>
        <w:tc>
          <w:tcPr>
            <w:tcW w:w="1233" w:type="dxa"/>
            <w:tcBorders>
              <w:top w:val="single" w:color="000000" w:sz="4" w:space="0"/>
              <w:left w:val="single" w:color="000000" w:sz="4" w:space="0"/>
              <w:bottom w:val="single" w:color="000000" w:sz="4" w:space="0"/>
              <w:right w:val="nil"/>
            </w:tcBorders>
          </w:tcPr>
          <w:p w14:paraId="661785D7">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7EF92704">
            <w:pPr>
              <w:suppressLineNumbers/>
              <w:snapToGrid w:val="0"/>
              <w:spacing w:line="276" w:lineRule="auto"/>
              <w:jc w:val="both"/>
              <w:rPr>
                <w:rFonts w:cs="Times New Roman"/>
                <w:sz w:val="28"/>
                <w:szCs w:val="28"/>
              </w:rPr>
            </w:pPr>
            <w:r>
              <w:rPr>
                <w:rFonts w:cs="Times New Roman"/>
                <w:sz w:val="28"/>
                <w:szCs w:val="28"/>
              </w:rPr>
              <w:t>25.12</w:t>
            </w:r>
          </w:p>
        </w:tc>
        <w:tc>
          <w:tcPr>
            <w:tcW w:w="1894" w:type="dxa"/>
            <w:tcBorders>
              <w:top w:val="single" w:color="000000" w:sz="4" w:space="0"/>
              <w:left w:val="single" w:color="000000" w:sz="4" w:space="0"/>
              <w:bottom w:val="single" w:color="000000" w:sz="4" w:space="0"/>
              <w:right w:val="single" w:color="000000" w:sz="4" w:space="0"/>
            </w:tcBorders>
          </w:tcPr>
          <w:p w14:paraId="18409CF2">
            <w:pPr>
              <w:suppressLineNumbers/>
              <w:snapToGrid w:val="0"/>
              <w:spacing w:line="276" w:lineRule="auto"/>
              <w:jc w:val="both"/>
              <w:rPr>
                <w:rFonts w:cs="Times New Roman"/>
                <w:sz w:val="28"/>
                <w:szCs w:val="28"/>
              </w:rPr>
            </w:pPr>
          </w:p>
        </w:tc>
      </w:tr>
      <w:tr w14:paraId="59D8649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1503009">
            <w:pPr>
              <w:widowControl w:val="0"/>
              <w:suppressLineNumbers/>
              <w:spacing w:line="276" w:lineRule="auto"/>
              <w:jc w:val="both"/>
              <w:rPr>
                <w:rFonts w:cs="Times New Roman"/>
                <w:sz w:val="28"/>
                <w:szCs w:val="28"/>
              </w:rPr>
            </w:pPr>
            <w:r>
              <w:rPr>
                <w:rFonts w:cs="Times New Roman"/>
                <w:sz w:val="28"/>
                <w:szCs w:val="28"/>
              </w:rPr>
              <w:t>156</w:t>
            </w:r>
          </w:p>
        </w:tc>
        <w:tc>
          <w:tcPr>
            <w:tcW w:w="4610" w:type="dxa"/>
            <w:tcBorders>
              <w:top w:val="single" w:color="000000" w:sz="4" w:space="0"/>
              <w:left w:val="single" w:color="000000" w:sz="4" w:space="0"/>
              <w:bottom w:val="single" w:color="000000" w:sz="4" w:space="0"/>
              <w:right w:val="nil"/>
            </w:tcBorders>
          </w:tcPr>
          <w:p w14:paraId="5585BB92">
            <w:pPr>
              <w:widowControl w:val="0"/>
              <w:spacing w:line="276" w:lineRule="auto"/>
              <w:jc w:val="both"/>
              <w:rPr>
                <w:rFonts w:cs="Times New Roman"/>
                <w:sz w:val="28"/>
                <w:szCs w:val="28"/>
              </w:rPr>
            </w:pPr>
            <w:r>
              <w:rPr>
                <w:rFonts w:cs="Times New Roman"/>
                <w:sz w:val="28"/>
                <w:szCs w:val="28"/>
              </w:rPr>
              <w:t>Работа с бумагой. Разрезание бумаги по прямым линиям ножницами.</w:t>
            </w:r>
          </w:p>
        </w:tc>
        <w:tc>
          <w:tcPr>
            <w:tcW w:w="1233" w:type="dxa"/>
            <w:tcBorders>
              <w:top w:val="single" w:color="000000" w:sz="4" w:space="0"/>
              <w:left w:val="single" w:color="000000" w:sz="4" w:space="0"/>
              <w:bottom w:val="single" w:color="000000" w:sz="4" w:space="0"/>
              <w:right w:val="nil"/>
            </w:tcBorders>
          </w:tcPr>
          <w:p w14:paraId="3AFB24F0">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29D0CFB3">
            <w:pPr>
              <w:suppressLineNumbers/>
              <w:snapToGrid w:val="0"/>
              <w:spacing w:line="276" w:lineRule="auto"/>
              <w:jc w:val="both"/>
              <w:rPr>
                <w:rFonts w:cs="Times New Roman"/>
                <w:sz w:val="28"/>
                <w:szCs w:val="28"/>
              </w:rPr>
            </w:pPr>
            <w:r>
              <w:rPr>
                <w:rFonts w:cs="Times New Roman"/>
                <w:sz w:val="28"/>
                <w:szCs w:val="28"/>
              </w:rPr>
              <w:t>26.12</w:t>
            </w:r>
          </w:p>
        </w:tc>
        <w:tc>
          <w:tcPr>
            <w:tcW w:w="1894" w:type="dxa"/>
            <w:tcBorders>
              <w:top w:val="single" w:color="000000" w:sz="4" w:space="0"/>
              <w:left w:val="single" w:color="000000" w:sz="4" w:space="0"/>
              <w:bottom w:val="single" w:color="000000" w:sz="4" w:space="0"/>
              <w:right w:val="single" w:color="000000" w:sz="4" w:space="0"/>
            </w:tcBorders>
          </w:tcPr>
          <w:p w14:paraId="1F7BBF0E">
            <w:pPr>
              <w:suppressLineNumbers/>
              <w:snapToGrid w:val="0"/>
              <w:spacing w:line="276" w:lineRule="auto"/>
              <w:jc w:val="both"/>
              <w:rPr>
                <w:rFonts w:cs="Times New Roman"/>
                <w:sz w:val="28"/>
                <w:szCs w:val="28"/>
              </w:rPr>
            </w:pPr>
          </w:p>
        </w:tc>
      </w:tr>
      <w:tr w14:paraId="4A3AA27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052AC16">
            <w:pPr>
              <w:widowControl w:val="0"/>
              <w:suppressLineNumbers/>
              <w:spacing w:line="276" w:lineRule="auto"/>
              <w:jc w:val="both"/>
              <w:rPr>
                <w:rFonts w:cs="Times New Roman"/>
                <w:sz w:val="28"/>
                <w:szCs w:val="28"/>
              </w:rPr>
            </w:pPr>
            <w:r>
              <w:rPr>
                <w:rFonts w:cs="Times New Roman"/>
                <w:sz w:val="28"/>
                <w:szCs w:val="28"/>
              </w:rPr>
              <w:t>157</w:t>
            </w:r>
          </w:p>
        </w:tc>
        <w:tc>
          <w:tcPr>
            <w:tcW w:w="4610" w:type="dxa"/>
            <w:tcBorders>
              <w:top w:val="single" w:color="000000" w:sz="4" w:space="0"/>
              <w:left w:val="single" w:color="000000" w:sz="4" w:space="0"/>
              <w:bottom w:val="single" w:color="000000" w:sz="4" w:space="0"/>
              <w:right w:val="nil"/>
            </w:tcBorders>
          </w:tcPr>
          <w:p w14:paraId="04A2D25A">
            <w:pPr>
              <w:widowControl w:val="0"/>
              <w:suppressLineNumbers/>
              <w:spacing w:line="276" w:lineRule="auto"/>
              <w:jc w:val="both"/>
              <w:rPr>
                <w:rFonts w:cs="Times New Roman"/>
                <w:sz w:val="28"/>
                <w:szCs w:val="28"/>
              </w:rPr>
            </w:pPr>
            <w:r>
              <w:rPr>
                <w:rFonts w:cs="Times New Roman"/>
                <w:sz w:val="28"/>
                <w:szCs w:val="28"/>
              </w:rPr>
              <w:t>«Новогодняя гирлянда». Склеивание полосок бумаги.</w:t>
            </w:r>
          </w:p>
        </w:tc>
        <w:tc>
          <w:tcPr>
            <w:tcW w:w="1233" w:type="dxa"/>
            <w:tcBorders>
              <w:top w:val="single" w:color="000000" w:sz="4" w:space="0"/>
              <w:left w:val="single" w:color="000000" w:sz="4" w:space="0"/>
              <w:bottom w:val="single" w:color="000000" w:sz="4" w:space="0"/>
              <w:right w:val="nil"/>
            </w:tcBorders>
          </w:tcPr>
          <w:p w14:paraId="460E012D">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3BE82D8">
            <w:pPr>
              <w:suppressLineNumbers/>
              <w:snapToGrid w:val="0"/>
              <w:spacing w:line="276" w:lineRule="auto"/>
              <w:jc w:val="both"/>
              <w:rPr>
                <w:rFonts w:cs="Times New Roman"/>
                <w:sz w:val="28"/>
                <w:szCs w:val="28"/>
              </w:rPr>
            </w:pPr>
            <w:r>
              <w:rPr>
                <w:rFonts w:cs="Times New Roman"/>
                <w:sz w:val="28"/>
                <w:szCs w:val="28"/>
              </w:rPr>
              <w:t>26.12</w:t>
            </w:r>
          </w:p>
        </w:tc>
        <w:tc>
          <w:tcPr>
            <w:tcW w:w="1894" w:type="dxa"/>
            <w:tcBorders>
              <w:top w:val="single" w:color="000000" w:sz="4" w:space="0"/>
              <w:left w:val="single" w:color="000000" w:sz="4" w:space="0"/>
              <w:bottom w:val="single" w:color="000000" w:sz="4" w:space="0"/>
              <w:right w:val="single" w:color="000000" w:sz="4" w:space="0"/>
            </w:tcBorders>
          </w:tcPr>
          <w:p w14:paraId="7FB3F6CF">
            <w:pPr>
              <w:suppressLineNumbers/>
              <w:snapToGrid w:val="0"/>
              <w:spacing w:line="276" w:lineRule="auto"/>
              <w:jc w:val="both"/>
              <w:rPr>
                <w:rFonts w:cs="Times New Roman"/>
                <w:sz w:val="28"/>
                <w:szCs w:val="28"/>
              </w:rPr>
            </w:pPr>
          </w:p>
        </w:tc>
      </w:tr>
      <w:tr w14:paraId="6B52DA8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B4D4F82">
            <w:pPr>
              <w:widowControl w:val="0"/>
              <w:suppressLineNumbers/>
              <w:spacing w:line="276" w:lineRule="auto"/>
              <w:jc w:val="both"/>
              <w:rPr>
                <w:rFonts w:cs="Times New Roman"/>
                <w:sz w:val="28"/>
                <w:szCs w:val="28"/>
              </w:rPr>
            </w:pPr>
            <w:r>
              <w:rPr>
                <w:rFonts w:cs="Times New Roman"/>
                <w:sz w:val="28"/>
                <w:szCs w:val="28"/>
              </w:rPr>
              <w:t>158</w:t>
            </w:r>
          </w:p>
        </w:tc>
        <w:tc>
          <w:tcPr>
            <w:tcW w:w="4610" w:type="dxa"/>
            <w:tcBorders>
              <w:top w:val="single" w:color="000000" w:sz="4" w:space="0"/>
              <w:left w:val="single" w:color="000000" w:sz="4" w:space="0"/>
              <w:bottom w:val="single" w:color="000000" w:sz="4" w:space="0"/>
              <w:right w:val="nil"/>
            </w:tcBorders>
          </w:tcPr>
          <w:p w14:paraId="0C1DEF96">
            <w:pPr>
              <w:widowControl w:val="0"/>
              <w:suppressLineNumbers/>
              <w:spacing w:line="276" w:lineRule="auto"/>
              <w:jc w:val="both"/>
              <w:rPr>
                <w:rFonts w:cs="Times New Roman"/>
                <w:sz w:val="28"/>
                <w:szCs w:val="28"/>
              </w:rPr>
            </w:pPr>
            <w:r>
              <w:rPr>
                <w:rFonts w:cs="Times New Roman"/>
                <w:sz w:val="28"/>
                <w:szCs w:val="28"/>
              </w:rPr>
              <w:t>Ёлочная игрушка «Фонарик». Рассматривание образца.</w:t>
            </w:r>
          </w:p>
        </w:tc>
        <w:tc>
          <w:tcPr>
            <w:tcW w:w="1233" w:type="dxa"/>
            <w:tcBorders>
              <w:top w:val="single" w:color="000000" w:sz="4" w:space="0"/>
              <w:left w:val="single" w:color="000000" w:sz="4" w:space="0"/>
              <w:bottom w:val="single" w:color="000000" w:sz="4" w:space="0"/>
              <w:right w:val="nil"/>
            </w:tcBorders>
          </w:tcPr>
          <w:p w14:paraId="66567E2F">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25A0159">
            <w:pPr>
              <w:suppressLineNumbers/>
              <w:snapToGrid w:val="0"/>
              <w:spacing w:line="276" w:lineRule="auto"/>
              <w:jc w:val="both"/>
              <w:rPr>
                <w:rFonts w:cs="Times New Roman"/>
                <w:sz w:val="28"/>
                <w:szCs w:val="28"/>
              </w:rPr>
            </w:pPr>
            <w:r>
              <w:rPr>
                <w:rFonts w:cs="Times New Roman"/>
                <w:sz w:val="28"/>
                <w:szCs w:val="28"/>
              </w:rPr>
              <w:t>27.12</w:t>
            </w:r>
          </w:p>
        </w:tc>
        <w:tc>
          <w:tcPr>
            <w:tcW w:w="1894" w:type="dxa"/>
            <w:tcBorders>
              <w:top w:val="single" w:color="000000" w:sz="4" w:space="0"/>
              <w:left w:val="single" w:color="000000" w:sz="4" w:space="0"/>
              <w:bottom w:val="single" w:color="000000" w:sz="4" w:space="0"/>
              <w:right w:val="single" w:color="000000" w:sz="4" w:space="0"/>
            </w:tcBorders>
          </w:tcPr>
          <w:p w14:paraId="733DA90B">
            <w:pPr>
              <w:suppressLineNumbers/>
              <w:snapToGrid w:val="0"/>
              <w:spacing w:line="276" w:lineRule="auto"/>
              <w:jc w:val="both"/>
              <w:rPr>
                <w:rFonts w:cs="Times New Roman"/>
                <w:sz w:val="28"/>
                <w:szCs w:val="28"/>
              </w:rPr>
            </w:pPr>
          </w:p>
        </w:tc>
      </w:tr>
      <w:tr w14:paraId="3E9B4E8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C5DA97E">
            <w:pPr>
              <w:widowControl w:val="0"/>
              <w:suppressLineNumbers/>
              <w:spacing w:line="276" w:lineRule="auto"/>
              <w:jc w:val="both"/>
              <w:rPr>
                <w:rFonts w:cs="Times New Roman"/>
                <w:sz w:val="28"/>
                <w:szCs w:val="28"/>
              </w:rPr>
            </w:pPr>
            <w:r>
              <w:rPr>
                <w:rFonts w:cs="Times New Roman"/>
                <w:sz w:val="28"/>
                <w:szCs w:val="28"/>
              </w:rPr>
              <w:t>159</w:t>
            </w:r>
          </w:p>
        </w:tc>
        <w:tc>
          <w:tcPr>
            <w:tcW w:w="4610" w:type="dxa"/>
            <w:tcBorders>
              <w:top w:val="single" w:color="000000" w:sz="4" w:space="0"/>
              <w:left w:val="single" w:color="000000" w:sz="4" w:space="0"/>
              <w:bottom w:val="single" w:color="000000" w:sz="4" w:space="0"/>
              <w:right w:val="nil"/>
            </w:tcBorders>
          </w:tcPr>
          <w:p w14:paraId="5826DF29">
            <w:pPr>
              <w:widowControl w:val="0"/>
              <w:suppressLineNumbers/>
              <w:spacing w:line="276" w:lineRule="auto"/>
              <w:jc w:val="both"/>
              <w:rPr>
                <w:rFonts w:cs="Times New Roman"/>
                <w:sz w:val="28"/>
                <w:szCs w:val="28"/>
              </w:rPr>
            </w:pPr>
            <w:r>
              <w:rPr>
                <w:rFonts w:cs="Times New Roman"/>
                <w:sz w:val="28"/>
                <w:szCs w:val="28"/>
              </w:rPr>
              <w:t>«Фонарик». Подготовка деталей фонарика.</w:t>
            </w:r>
          </w:p>
        </w:tc>
        <w:tc>
          <w:tcPr>
            <w:tcW w:w="1233" w:type="dxa"/>
            <w:tcBorders>
              <w:top w:val="single" w:color="000000" w:sz="4" w:space="0"/>
              <w:left w:val="single" w:color="000000" w:sz="4" w:space="0"/>
              <w:bottom w:val="single" w:color="000000" w:sz="4" w:space="0"/>
              <w:right w:val="nil"/>
            </w:tcBorders>
          </w:tcPr>
          <w:p w14:paraId="23C8A819">
            <w:pPr>
              <w:widowControl w:val="0"/>
              <w:spacing w:line="254" w:lineRule="auto"/>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4B2EF500">
            <w:pPr>
              <w:suppressLineNumbers/>
              <w:snapToGrid w:val="0"/>
              <w:spacing w:line="276" w:lineRule="auto"/>
              <w:jc w:val="both"/>
              <w:rPr>
                <w:rFonts w:cs="Times New Roman"/>
                <w:sz w:val="28"/>
                <w:szCs w:val="28"/>
              </w:rPr>
            </w:pPr>
            <w:r>
              <w:rPr>
                <w:rFonts w:cs="Times New Roman"/>
                <w:sz w:val="28"/>
                <w:szCs w:val="28"/>
              </w:rPr>
              <w:t>27.12</w:t>
            </w:r>
          </w:p>
        </w:tc>
        <w:tc>
          <w:tcPr>
            <w:tcW w:w="1894" w:type="dxa"/>
            <w:tcBorders>
              <w:top w:val="single" w:color="000000" w:sz="4" w:space="0"/>
              <w:left w:val="single" w:color="000000" w:sz="4" w:space="0"/>
              <w:bottom w:val="single" w:color="000000" w:sz="4" w:space="0"/>
              <w:right w:val="single" w:color="000000" w:sz="4" w:space="0"/>
            </w:tcBorders>
          </w:tcPr>
          <w:p w14:paraId="7C79E33E">
            <w:pPr>
              <w:suppressLineNumbers/>
              <w:snapToGrid w:val="0"/>
              <w:spacing w:line="276" w:lineRule="auto"/>
              <w:jc w:val="both"/>
              <w:rPr>
                <w:rFonts w:cs="Times New Roman"/>
                <w:sz w:val="28"/>
                <w:szCs w:val="28"/>
              </w:rPr>
            </w:pPr>
          </w:p>
        </w:tc>
      </w:tr>
      <w:tr w14:paraId="700B722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878F9A8">
            <w:pPr>
              <w:widowControl w:val="0"/>
              <w:suppressLineNumbers/>
              <w:spacing w:line="276" w:lineRule="auto"/>
              <w:jc w:val="both"/>
              <w:rPr>
                <w:rFonts w:cs="Times New Roman"/>
                <w:sz w:val="28"/>
                <w:szCs w:val="28"/>
              </w:rPr>
            </w:pPr>
            <w:r>
              <w:rPr>
                <w:rFonts w:cs="Times New Roman"/>
                <w:sz w:val="28"/>
                <w:szCs w:val="28"/>
              </w:rPr>
              <w:t>160</w:t>
            </w:r>
          </w:p>
        </w:tc>
        <w:tc>
          <w:tcPr>
            <w:tcW w:w="4610" w:type="dxa"/>
            <w:tcBorders>
              <w:top w:val="single" w:color="000000" w:sz="4" w:space="0"/>
              <w:left w:val="single" w:color="000000" w:sz="4" w:space="0"/>
              <w:bottom w:val="single" w:color="000000" w:sz="4" w:space="0"/>
              <w:right w:val="nil"/>
            </w:tcBorders>
          </w:tcPr>
          <w:p w14:paraId="3F393FF9">
            <w:pPr>
              <w:widowControl w:val="0"/>
              <w:suppressLineNumbers/>
              <w:spacing w:line="276" w:lineRule="auto"/>
              <w:jc w:val="both"/>
              <w:rPr>
                <w:rFonts w:cs="Times New Roman"/>
                <w:sz w:val="28"/>
                <w:szCs w:val="28"/>
              </w:rPr>
            </w:pPr>
            <w:r>
              <w:rPr>
                <w:rFonts w:cs="Times New Roman"/>
                <w:sz w:val="28"/>
                <w:szCs w:val="28"/>
              </w:rPr>
              <w:t>«Фонарик». Склеивание деталей фонарика.</w:t>
            </w:r>
          </w:p>
        </w:tc>
        <w:tc>
          <w:tcPr>
            <w:tcW w:w="1233" w:type="dxa"/>
            <w:tcBorders>
              <w:top w:val="single" w:color="000000" w:sz="4" w:space="0"/>
              <w:left w:val="single" w:color="000000" w:sz="4" w:space="0"/>
              <w:bottom w:val="single" w:color="000000" w:sz="4" w:space="0"/>
              <w:right w:val="nil"/>
            </w:tcBorders>
          </w:tcPr>
          <w:p w14:paraId="2AD670A5">
            <w:pPr>
              <w:widowControl w:val="0"/>
              <w:spacing w:line="276" w:lineRule="auto"/>
              <w:jc w:val="both"/>
              <w:rPr>
                <w:rFonts w:cs="Times New Roman"/>
                <w:sz w:val="28"/>
                <w:szCs w:val="28"/>
              </w:rPr>
            </w:pPr>
            <w:r>
              <w:rPr>
                <w:rFonts w:cs="Times New Roman"/>
                <w:sz w:val="28"/>
                <w:szCs w:val="28"/>
              </w:rPr>
              <w:t>1 ч</w:t>
            </w:r>
          </w:p>
        </w:tc>
        <w:tc>
          <w:tcPr>
            <w:tcW w:w="1200" w:type="dxa"/>
            <w:tcBorders>
              <w:top w:val="single" w:color="000000" w:sz="4" w:space="0"/>
              <w:left w:val="single" w:color="000000" w:sz="4" w:space="0"/>
              <w:bottom w:val="single" w:color="000000" w:sz="4" w:space="0"/>
              <w:right w:val="nil"/>
            </w:tcBorders>
          </w:tcPr>
          <w:p w14:paraId="6BD94321">
            <w:pPr>
              <w:suppressLineNumbers/>
              <w:snapToGrid w:val="0"/>
              <w:spacing w:line="276" w:lineRule="auto"/>
              <w:jc w:val="both"/>
              <w:rPr>
                <w:rFonts w:cs="Times New Roman"/>
                <w:sz w:val="28"/>
                <w:szCs w:val="28"/>
              </w:rPr>
            </w:pPr>
            <w:r>
              <w:rPr>
                <w:rFonts w:cs="Times New Roman"/>
                <w:sz w:val="28"/>
                <w:szCs w:val="28"/>
              </w:rPr>
              <w:t>28.12</w:t>
            </w:r>
          </w:p>
        </w:tc>
        <w:tc>
          <w:tcPr>
            <w:tcW w:w="1894" w:type="dxa"/>
            <w:tcBorders>
              <w:top w:val="single" w:color="000000" w:sz="4" w:space="0"/>
              <w:left w:val="single" w:color="000000" w:sz="4" w:space="0"/>
              <w:bottom w:val="single" w:color="000000" w:sz="4" w:space="0"/>
              <w:right w:val="single" w:color="000000" w:sz="4" w:space="0"/>
            </w:tcBorders>
          </w:tcPr>
          <w:p w14:paraId="6C91FFDB">
            <w:pPr>
              <w:suppressLineNumbers/>
              <w:snapToGrid w:val="0"/>
              <w:spacing w:line="276" w:lineRule="auto"/>
              <w:jc w:val="both"/>
              <w:rPr>
                <w:rFonts w:cs="Times New Roman"/>
                <w:sz w:val="28"/>
                <w:szCs w:val="28"/>
              </w:rPr>
            </w:pPr>
          </w:p>
        </w:tc>
      </w:tr>
      <w:tr w14:paraId="6C83583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4257CCA">
            <w:pPr>
              <w:spacing w:line="100" w:lineRule="atLeast"/>
              <w:rPr>
                <w:rFonts w:cs="Times New Roman"/>
                <w:sz w:val="28"/>
                <w:szCs w:val="28"/>
                <w:lang w:eastAsia="ar-SA" w:bidi="ar-SA"/>
              </w:rPr>
            </w:pPr>
            <w:r>
              <w:rPr>
                <w:rFonts w:cs="Times New Roman"/>
                <w:sz w:val="28"/>
                <w:szCs w:val="28"/>
                <w:lang w:eastAsia="ar-SA" w:bidi="ar-SA"/>
              </w:rPr>
              <w:t>161</w:t>
            </w:r>
          </w:p>
        </w:tc>
        <w:tc>
          <w:tcPr>
            <w:tcW w:w="4610" w:type="dxa"/>
            <w:tcBorders>
              <w:top w:val="single" w:color="000000" w:sz="4" w:space="0"/>
              <w:left w:val="single" w:color="000000" w:sz="4" w:space="0"/>
              <w:bottom w:val="single" w:color="000000" w:sz="4" w:space="0"/>
              <w:right w:val="nil"/>
            </w:tcBorders>
          </w:tcPr>
          <w:p w14:paraId="7456C77C">
            <w:pPr>
              <w:spacing w:line="100" w:lineRule="atLeast"/>
              <w:rPr>
                <w:rFonts w:cs="Times New Roman"/>
                <w:sz w:val="28"/>
                <w:szCs w:val="28"/>
                <w:lang w:eastAsia="ar-SA" w:bidi="ar-SA"/>
              </w:rPr>
            </w:pPr>
            <w:r>
              <w:rPr>
                <w:rFonts w:cs="Times New Roman"/>
                <w:sz w:val="28"/>
                <w:szCs w:val="28"/>
                <w:lang w:eastAsia="ar-SA" w:bidi="ar-SA"/>
              </w:rPr>
              <w:t>Твое рабочее место. Правила содержания рабочего места в чистоте.</w:t>
            </w:r>
          </w:p>
        </w:tc>
        <w:tc>
          <w:tcPr>
            <w:tcW w:w="1233" w:type="dxa"/>
            <w:tcBorders>
              <w:top w:val="single" w:color="000000" w:sz="4" w:space="0"/>
              <w:left w:val="single" w:color="000000" w:sz="4" w:space="0"/>
              <w:bottom w:val="single" w:color="000000" w:sz="4" w:space="0"/>
              <w:right w:val="nil"/>
            </w:tcBorders>
          </w:tcPr>
          <w:p w14:paraId="023F198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8083E7F">
            <w:pPr>
              <w:suppressLineNumbers/>
              <w:snapToGrid w:val="0"/>
              <w:spacing w:line="276" w:lineRule="auto"/>
              <w:jc w:val="both"/>
              <w:rPr>
                <w:rFonts w:cs="Times New Roman"/>
                <w:sz w:val="28"/>
                <w:szCs w:val="28"/>
              </w:rPr>
            </w:pPr>
            <w:r>
              <w:rPr>
                <w:rFonts w:cs="Times New Roman"/>
                <w:sz w:val="28"/>
                <w:szCs w:val="28"/>
              </w:rPr>
              <w:t>28.12</w:t>
            </w:r>
          </w:p>
        </w:tc>
        <w:tc>
          <w:tcPr>
            <w:tcW w:w="1894" w:type="dxa"/>
            <w:tcBorders>
              <w:top w:val="single" w:color="000000" w:sz="4" w:space="0"/>
              <w:left w:val="single" w:color="000000" w:sz="4" w:space="0"/>
              <w:bottom w:val="single" w:color="000000" w:sz="4" w:space="0"/>
              <w:right w:val="single" w:color="000000" w:sz="4" w:space="0"/>
            </w:tcBorders>
          </w:tcPr>
          <w:p w14:paraId="2D1A0457">
            <w:pPr>
              <w:suppressLineNumbers/>
              <w:snapToGrid w:val="0"/>
              <w:spacing w:line="276" w:lineRule="auto"/>
              <w:jc w:val="both"/>
              <w:rPr>
                <w:rFonts w:cs="Times New Roman"/>
                <w:sz w:val="28"/>
                <w:szCs w:val="28"/>
              </w:rPr>
            </w:pPr>
          </w:p>
        </w:tc>
      </w:tr>
      <w:tr w14:paraId="78E2046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17A9441">
            <w:pPr>
              <w:spacing w:line="100" w:lineRule="atLeast"/>
              <w:rPr>
                <w:rFonts w:cs="Times New Roman"/>
                <w:sz w:val="28"/>
                <w:szCs w:val="28"/>
                <w:lang w:eastAsia="ar-SA" w:bidi="ar-SA"/>
              </w:rPr>
            </w:pPr>
            <w:r>
              <w:rPr>
                <w:rFonts w:cs="Times New Roman"/>
                <w:sz w:val="28"/>
                <w:szCs w:val="28"/>
                <w:lang w:eastAsia="ar-SA" w:bidi="ar-SA"/>
              </w:rPr>
              <w:t>162</w:t>
            </w:r>
          </w:p>
        </w:tc>
        <w:tc>
          <w:tcPr>
            <w:tcW w:w="4610" w:type="dxa"/>
            <w:tcBorders>
              <w:top w:val="single" w:color="000000" w:sz="4" w:space="0"/>
              <w:left w:val="single" w:color="000000" w:sz="4" w:space="0"/>
              <w:bottom w:val="single" w:color="000000" w:sz="4" w:space="0"/>
              <w:right w:val="nil"/>
            </w:tcBorders>
          </w:tcPr>
          <w:p w14:paraId="01992935">
            <w:pPr>
              <w:spacing w:line="100" w:lineRule="atLeast"/>
              <w:rPr>
                <w:rFonts w:cs="Times New Roman"/>
                <w:sz w:val="28"/>
                <w:szCs w:val="28"/>
                <w:lang w:eastAsia="ar-SA" w:bidi="ar-SA"/>
              </w:rPr>
            </w:pPr>
            <w:r>
              <w:rPr>
                <w:rFonts w:cs="Times New Roman"/>
                <w:sz w:val="28"/>
                <w:szCs w:val="28"/>
                <w:lang w:eastAsia="ar-SA" w:bidi="ar-SA"/>
              </w:rPr>
              <w:t>Жилище. Правила бытового труда по уходу за помещениями, наведение порядка.</w:t>
            </w:r>
          </w:p>
        </w:tc>
        <w:tc>
          <w:tcPr>
            <w:tcW w:w="1233" w:type="dxa"/>
            <w:tcBorders>
              <w:top w:val="single" w:color="000000" w:sz="4" w:space="0"/>
              <w:left w:val="single" w:color="000000" w:sz="4" w:space="0"/>
              <w:bottom w:val="single" w:color="000000" w:sz="4" w:space="0"/>
              <w:right w:val="nil"/>
            </w:tcBorders>
          </w:tcPr>
          <w:p w14:paraId="4EE836F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24678B1">
            <w:pPr>
              <w:suppressLineNumbers/>
              <w:snapToGrid w:val="0"/>
              <w:spacing w:line="276" w:lineRule="auto"/>
              <w:jc w:val="both"/>
              <w:rPr>
                <w:rFonts w:cs="Times New Roman"/>
                <w:sz w:val="28"/>
                <w:szCs w:val="28"/>
              </w:rPr>
            </w:pPr>
            <w:r>
              <w:rPr>
                <w:rFonts w:cs="Times New Roman"/>
                <w:sz w:val="28"/>
                <w:szCs w:val="28"/>
              </w:rPr>
              <w:t>29.12</w:t>
            </w:r>
          </w:p>
        </w:tc>
        <w:tc>
          <w:tcPr>
            <w:tcW w:w="1894" w:type="dxa"/>
            <w:tcBorders>
              <w:top w:val="single" w:color="000000" w:sz="4" w:space="0"/>
              <w:left w:val="single" w:color="000000" w:sz="4" w:space="0"/>
              <w:bottom w:val="single" w:color="000000" w:sz="4" w:space="0"/>
              <w:right w:val="single" w:color="000000" w:sz="4" w:space="0"/>
            </w:tcBorders>
          </w:tcPr>
          <w:p w14:paraId="2FDF6A66">
            <w:pPr>
              <w:suppressLineNumbers/>
              <w:snapToGrid w:val="0"/>
              <w:spacing w:line="276" w:lineRule="auto"/>
              <w:jc w:val="both"/>
              <w:rPr>
                <w:rFonts w:cs="Times New Roman"/>
                <w:sz w:val="28"/>
                <w:szCs w:val="28"/>
              </w:rPr>
            </w:pPr>
          </w:p>
        </w:tc>
      </w:tr>
      <w:tr w14:paraId="5E3B5DA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4D433F7">
            <w:pPr>
              <w:spacing w:line="100" w:lineRule="atLeast"/>
              <w:rPr>
                <w:rFonts w:cs="Times New Roman"/>
                <w:sz w:val="28"/>
                <w:szCs w:val="28"/>
                <w:lang w:eastAsia="ar-SA" w:bidi="ar-SA"/>
              </w:rPr>
            </w:pPr>
            <w:r>
              <w:rPr>
                <w:rFonts w:cs="Times New Roman"/>
                <w:sz w:val="28"/>
                <w:szCs w:val="28"/>
                <w:lang w:eastAsia="ar-SA" w:bidi="ar-SA"/>
              </w:rPr>
              <w:t>163</w:t>
            </w:r>
          </w:p>
        </w:tc>
        <w:tc>
          <w:tcPr>
            <w:tcW w:w="4610" w:type="dxa"/>
            <w:tcBorders>
              <w:top w:val="single" w:color="000000" w:sz="4" w:space="0"/>
              <w:left w:val="single" w:color="000000" w:sz="4" w:space="0"/>
              <w:bottom w:val="single" w:color="000000" w:sz="4" w:space="0"/>
              <w:right w:val="nil"/>
            </w:tcBorders>
          </w:tcPr>
          <w:p w14:paraId="65C39CB8">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вытирание пыли.</w:t>
            </w:r>
          </w:p>
        </w:tc>
        <w:tc>
          <w:tcPr>
            <w:tcW w:w="1233" w:type="dxa"/>
            <w:tcBorders>
              <w:top w:val="single" w:color="000000" w:sz="4" w:space="0"/>
              <w:left w:val="single" w:color="000000" w:sz="4" w:space="0"/>
              <w:bottom w:val="single" w:color="000000" w:sz="4" w:space="0"/>
              <w:right w:val="nil"/>
            </w:tcBorders>
          </w:tcPr>
          <w:p w14:paraId="4C2DC66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50BC35D">
            <w:pPr>
              <w:suppressLineNumbers/>
              <w:snapToGrid w:val="0"/>
              <w:spacing w:line="276" w:lineRule="auto"/>
              <w:jc w:val="both"/>
              <w:rPr>
                <w:rFonts w:cs="Times New Roman"/>
                <w:sz w:val="28"/>
                <w:szCs w:val="28"/>
              </w:rPr>
            </w:pPr>
            <w:r>
              <w:rPr>
                <w:rFonts w:cs="Times New Roman"/>
                <w:sz w:val="28"/>
                <w:szCs w:val="28"/>
              </w:rPr>
              <w:t>29.12</w:t>
            </w:r>
          </w:p>
        </w:tc>
        <w:tc>
          <w:tcPr>
            <w:tcW w:w="1894" w:type="dxa"/>
            <w:tcBorders>
              <w:top w:val="single" w:color="000000" w:sz="4" w:space="0"/>
              <w:left w:val="single" w:color="000000" w:sz="4" w:space="0"/>
              <w:bottom w:val="single" w:color="000000" w:sz="4" w:space="0"/>
              <w:right w:val="single" w:color="000000" w:sz="4" w:space="0"/>
            </w:tcBorders>
          </w:tcPr>
          <w:p w14:paraId="13135DA9">
            <w:pPr>
              <w:suppressLineNumbers/>
              <w:snapToGrid w:val="0"/>
              <w:spacing w:line="276" w:lineRule="auto"/>
              <w:jc w:val="both"/>
              <w:rPr>
                <w:rFonts w:cs="Times New Roman"/>
                <w:sz w:val="28"/>
                <w:szCs w:val="28"/>
              </w:rPr>
            </w:pPr>
          </w:p>
        </w:tc>
      </w:tr>
      <w:tr w14:paraId="2E6FFB3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8342FCA">
            <w:pPr>
              <w:spacing w:line="100" w:lineRule="atLeast"/>
              <w:rPr>
                <w:rFonts w:cs="Times New Roman"/>
                <w:sz w:val="28"/>
                <w:szCs w:val="28"/>
                <w:lang w:eastAsia="ar-SA" w:bidi="ar-SA"/>
              </w:rPr>
            </w:pPr>
            <w:r>
              <w:rPr>
                <w:rFonts w:cs="Times New Roman"/>
                <w:sz w:val="28"/>
                <w:szCs w:val="28"/>
                <w:lang w:eastAsia="ar-SA" w:bidi="ar-SA"/>
              </w:rPr>
              <w:t>164</w:t>
            </w:r>
          </w:p>
        </w:tc>
        <w:tc>
          <w:tcPr>
            <w:tcW w:w="4610" w:type="dxa"/>
            <w:tcBorders>
              <w:top w:val="single" w:color="000000" w:sz="4" w:space="0"/>
              <w:left w:val="single" w:color="000000" w:sz="4" w:space="0"/>
              <w:bottom w:val="single" w:color="000000" w:sz="4" w:space="0"/>
              <w:right w:val="nil"/>
            </w:tcBorders>
          </w:tcPr>
          <w:p w14:paraId="675ED5EF">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мытье игрушек.</w:t>
            </w:r>
          </w:p>
        </w:tc>
        <w:tc>
          <w:tcPr>
            <w:tcW w:w="1233" w:type="dxa"/>
            <w:tcBorders>
              <w:top w:val="single" w:color="000000" w:sz="4" w:space="0"/>
              <w:left w:val="single" w:color="000000" w:sz="4" w:space="0"/>
              <w:bottom w:val="single" w:color="000000" w:sz="4" w:space="0"/>
              <w:right w:val="nil"/>
            </w:tcBorders>
          </w:tcPr>
          <w:p w14:paraId="660148C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A0BD4F6">
            <w:pPr>
              <w:suppressLineNumbers/>
              <w:snapToGrid w:val="0"/>
              <w:spacing w:line="276" w:lineRule="auto"/>
              <w:jc w:val="both"/>
              <w:rPr>
                <w:rFonts w:cs="Times New Roman"/>
                <w:sz w:val="28"/>
                <w:szCs w:val="28"/>
              </w:rPr>
            </w:pPr>
            <w:r>
              <w:rPr>
                <w:rFonts w:cs="Times New Roman"/>
                <w:sz w:val="28"/>
                <w:szCs w:val="28"/>
              </w:rPr>
              <w:t>09.01.24</w:t>
            </w:r>
          </w:p>
        </w:tc>
        <w:tc>
          <w:tcPr>
            <w:tcW w:w="1894" w:type="dxa"/>
            <w:tcBorders>
              <w:top w:val="single" w:color="000000" w:sz="4" w:space="0"/>
              <w:left w:val="single" w:color="000000" w:sz="4" w:space="0"/>
              <w:bottom w:val="single" w:color="000000" w:sz="4" w:space="0"/>
              <w:right w:val="single" w:color="000000" w:sz="4" w:space="0"/>
            </w:tcBorders>
          </w:tcPr>
          <w:p w14:paraId="702A4DE6">
            <w:pPr>
              <w:suppressLineNumbers/>
              <w:snapToGrid w:val="0"/>
              <w:spacing w:line="276" w:lineRule="auto"/>
              <w:jc w:val="both"/>
              <w:rPr>
                <w:rFonts w:cs="Times New Roman"/>
                <w:sz w:val="28"/>
                <w:szCs w:val="28"/>
              </w:rPr>
            </w:pPr>
          </w:p>
        </w:tc>
      </w:tr>
      <w:tr w14:paraId="12FC40A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D8AFB2A">
            <w:pPr>
              <w:spacing w:line="100" w:lineRule="atLeast"/>
              <w:rPr>
                <w:rFonts w:cs="Times New Roman"/>
                <w:sz w:val="28"/>
                <w:szCs w:val="28"/>
                <w:lang w:eastAsia="ar-SA" w:bidi="ar-SA"/>
              </w:rPr>
            </w:pPr>
            <w:r>
              <w:rPr>
                <w:rFonts w:cs="Times New Roman"/>
                <w:sz w:val="28"/>
                <w:szCs w:val="28"/>
                <w:lang w:eastAsia="ar-SA" w:bidi="ar-SA"/>
              </w:rPr>
              <w:t>165</w:t>
            </w:r>
          </w:p>
        </w:tc>
        <w:tc>
          <w:tcPr>
            <w:tcW w:w="4610" w:type="dxa"/>
            <w:tcBorders>
              <w:top w:val="single" w:color="000000" w:sz="4" w:space="0"/>
              <w:left w:val="single" w:color="000000" w:sz="4" w:space="0"/>
              <w:bottom w:val="single" w:color="000000" w:sz="4" w:space="0"/>
              <w:right w:val="nil"/>
            </w:tcBorders>
          </w:tcPr>
          <w:p w14:paraId="19EC2AC1">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подметание пола.</w:t>
            </w:r>
          </w:p>
        </w:tc>
        <w:tc>
          <w:tcPr>
            <w:tcW w:w="1233" w:type="dxa"/>
            <w:tcBorders>
              <w:top w:val="single" w:color="000000" w:sz="4" w:space="0"/>
              <w:left w:val="single" w:color="000000" w:sz="4" w:space="0"/>
              <w:bottom w:val="single" w:color="000000" w:sz="4" w:space="0"/>
              <w:right w:val="nil"/>
            </w:tcBorders>
          </w:tcPr>
          <w:p w14:paraId="566E2666">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B8953CA">
            <w:pPr>
              <w:suppressLineNumbers/>
              <w:snapToGrid w:val="0"/>
              <w:spacing w:line="276" w:lineRule="auto"/>
              <w:jc w:val="both"/>
              <w:rPr>
                <w:rFonts w:cs="Times New Roman"/>
                <w:sz w:val="28"/>
                <w:szCs w:val="28"/>
              </w:rPr>
            </w:pPr>
            <w:r>
              <w:rPr>
                <w:rFonts w:cs="Times New Roman"/>
                <w:sz w:val="28"/>
                <w:szCs w:val="28"/>
              </w:rPr>
              <w:t>09.01</w:t>
            </w:r>
          </w:p>
        </w:tc>
        <w:tc>
          <w:tcPr>
            <w:tcW w:w="1894" w:type="dxa"/>
            <w:tcBorders>
              <w:top w:val="single" w:color="000000" w:sz="4" w:space="0"/>
              <w:left w:val="single" w:color="000000" w:sz="4" w:space="0"/>
              <w:bottom w:val="single" w:color="000000" w:sz="4" w:space="0"/>
              <w:right w:val="single" w:color="000000" w:sz="4" w:space="0"/>
            </w:tcBorders>
          </w:tcPr>
          <w:p w14:paraId="7139E631">
            <w:pPr>
              <w:suppressLineNumbers/>
              <w:snapToGrid w:val="0"/>
              <w:spacing w:line="276" w:lineRule="auto"/>
              <w:jc w:val="both"/>
              <w:rPr>
                <w:rFonts w:cs="Times New Roman"/>
                <w:sz w:val="28"/>
                <w:szCs w:val="28"/>
              </w:rPr>
            </w:pPr>
          </w:p>
        </w:tc>
      </w:tr>
      <w:tr w14:paraId="2DB80A1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91475E8">
            <w:pPr>
              <w:spacing w:line="100" w:lineRule="atLeast"/>
              <w:rPr>
                <w:rFonts w:cs="Times New Roman"/>
                <w:sz w:val="28"/>
                <w:szCs w:val="28"/>
                <w:lang w:eastAsia="ar-SA" w:bidi="ar-SA"/>
              </w:rPr>
            </w:pPr>
            <w:r>
              <w:rPr>
                <w:rFonts w:cs="Times New Roman"/>
                <w:sz w:val="28"/>
                <w:szCs w:val="28"/>
                <w:lang w:eastAsia="ar-SA" w:bidi="ar-SA"/>
              </w:rPr>
              <w:t>166</w:t>
            </w:r>
          </w:p>
        </w:tc>
        <w:tc>
          <w:tcPr>
            <w:tcW w:w="4610" w:type="dxa"/>
            <w:tcBorders>
              <w:top w:val="single" w:color="000000" w:sz="4" w:space="0"/>
              <w:left w:val="single" w:color="000000" w:sz="4" w:space="0"/>
              <w:bottom w:val="single" w:color="000000" w:sz="4" w:space="0"/>
              <w:right w:val="nil"/>
            </w:tcBorders>
          </w:tcPr>
          <w:p w14:paraId="6E2E2938">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чистка ковра пылесосом.</w:t>
            </w:r>
          </w:p>
        </w:tc>
        <w:tc>
          <w:tcPr>
            <w:tcW w:w="1233" w:type="dxa"/>
            <w:tcBorders>
              <w:top w:val="single" w:color="000000" w:sz="4" w:space="0"/>
              <w:left w:val="single" w:color="000000" w:sz="4" w:space="0"/>
              <w:bottom w:val="single" w:color="000000" w:sz="4" w:space="0"/>
              <w:right w:val="nil"/>
            </w:tcBorders>
          </w:tcPr>
          <w:p w14:paraId="652E61BA">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EA82096">
            <w:pPr>
              <w:suppressLineNumbers/>
              <w:snapToGrid w:val="0"/>
              <w:spacing w:line="276" w:lineRule="auto"/>
              <w:jc w:val="both"/>
              <w:rPr>
                <w:rFonts w:cs="Times New Roman"/>
                <w:sz w:val="28"/>
                <w:szCs w:val="28"/>
              </w:rPr>
            </w:pPr>
            <w:r>
              <w:rPr>
                <w:rFonts w:cs="Times New Roman"/>
                <w:sz w:val="28"/>
                <w:szCs w:val="28"/>
              </w:rPr>
              <w:t>10.01</w:t>
            </w:r>
          </w:p>
        </w:tc>
        <w:tc>
          <w:tcPr>
            <w:tcW w:w="1894" w:type="dxa"/>
            <w:tcBorders>
              <w:top w:val="single" w:color="000000" w:sz="4" w:space="0"/>
              <w:left w:val="single" w:color="000000" w:sz="4" w:space="0"/>
              <w:bottom w:val="single" w:color="000000" w:sz="4" w:space="0"/>
              <w:right w:val="single" w:color="000000" w:sz="4" w:space="0"/>
            </w:tcBorders>
          </w:tcPr>
          <w:p w14:paraId="55CCA7FE">
            <w:pPr>
              <w:suppressLineNumbers/>
              <w:snapToGrid w:val="0"/>
              <w:spacing w:line="276" w:lineRule="auto"/>
              <w:jc w:val="both"/>
              <w:rPr>
                <w:rFonts w:cs="Times New Roman"/>
                <w:sz w:val="28"/>
                <w:szCs w:val="28"/>
              </w:rPr>
            </w:pPr>
          </w:p>
        </w:tc>
      </w:tr>
      <w:tr w14:paraId="2B67E1D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7F5CC95">
            <w:pPr>
              <w:spacing w:line="100" w:lineRule="atLeast"/>
              <w:rPr>
                <w:rFonts w:cs="Times New Roman"/>
                <w:sz w:val="28"/>
                <w:szCs w:val="28"/>
                <w:lang w:eastAsia="ar-SA" w:bidi="ar-SA"/>
              </w:rPr>
            </w:pPr>
            <w:r>
              <w:rPr>
                <w:rFonts w:cs="Times New Roman"/>
                <w:sz w:val="28"/>
                <w:szCs w:val="28"/>
                <w:lang w:eastAsia="ar-SA" w:bidi="ar-SA"/>
              </w:rPr>
              <w:t>167</w:t>
            </w:r>
          </w:p>
        </w:tc>
        <w:tc>
          <w:tcPr>
            <w:tcW w:w="4610" w:type="dxa"/>
            <w:tcBorders>
              <w:top w:val="single" w:color="000000" w:sz="4" w:space="0"/>
              <w:left w:val="single" w:color="000000" w:sz="4" w:space="0"/>
              <w:bottom w:val="single" w:color="000000" w:sz="4" w:space="0"/>
              <w:right w:val="nil"/>
            </w:tcBorders>
          </w:tcPr>
          <w:p w14:paraId="445253C4">
            <w:pPr>
              <w:spacing w:line="100" w:lineRule="atLeast"/>
              <w:rPr>
                <w:rFonts w:cs="Times New Roman"/>
                <w:sz w:val="28"/>
                <w:szCs w:val="28"/>
                <w:lang w:eastAsia="ar-SA" w:bidi="ar-SA"/>
              </w:rPr>
            </w:pPr>
            <w:r>
              <w:rPr>
                <w:rFonts w:cs="Times New Roman"/>
                <w:sz w:val="28"/>
                <w:szCs w:val="28"/>
                <w:lang w:eastAsia="ar-SA" w:bidi="ar-SA"/>
              </w:rPr>
              <w:t>Жилище. Выбивание ковра на улице.</w:t>
            </w:r>
          </w:p>
        </w:tc>
        <w:tc>
          <w:tcPr>
            <w:tcW w:w="1233" w:type="dxa"/>
            <w:tcBorders>
              <w:top w:val="single" w:color="000000" w:sz="4" w:space="0"/>
              <w:left w:val="single" w:color="000000" w:sz="4" w:space="0"/>
              <w:bottom w:val="single" w:color="000000" w:sz="4" w:space="0"/>
              <w:right w:val="nil"/>
            </w:tcBorders>
          </w:tcPr>
          <w:p w14:paraId="0FFC16E1">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2360897">
            <w:pPr>
              <w:suppressLineNumbers/>
              <w:snapToGrid w:val="0"/>
              <w:spacing w:line="276" w:lineRule="auto"/>
              <w:jc w:val="both"/>
              <w:rPr>
                <w:rFonts w:cs="Times New Roman"/>
                <w:sz w:val="28"/>
                <w:szCs w:val="28"/>
              </w:rPr>
            </w:pPr>
            <w:r>
              <w:rPr>
                <w:rFonts w:cs="Times New Roman"/>
                <w:sz w:val="28"/>
                <w:szCs w:val="28"/>
              </w:rPr>
              <w:t>10.01</w:t>
            </w:r>
          </w:p>
        </w:tc>
        <w:tc>
          <w:tcPr>
            <w:tcW w:w="1894" w:type="dxa"/>
            <w:tcBorders>
              <w:top w:val="single" w:color="000000" w:sz="4" w:space="0"/>
              <w:left w:val="single" w:color="000000" w:sz="4" w:space="0"/>
              <w:bottom w:val="single" w:color="000000" w:sz="4" w:space="0"/>
              <w:right w:val="single" w:color="000000" w:sz="4" w:space="0"/>
            </w:tcBorders>
          </w:tcPr>
          <w:p w14:paraId="0DF787C9">
            <w:pPr>
              <w:suppressLineNumbers/>
              <w:snapToGrid w:val="0"/>
              <w:spacing w:line="276" w:lineRule="auto"/>
              <w:jc w:val="both"/>
              <w:rPr>
                <w:rFonts w:cs="Times New Roman"/>
                <w:sz w:val="28"/>
                <w:szCs w:val="28"/>
              </w:rPr>
            </w:pPr>
          </w:p>
        </w:tc>
      </w:tr>
      <w:tr w14:paraId="3746E85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79533C3">
            <w:pPr>
              <w:spacing w:line="100" w:lineRule="atLeast"/>
              <w:rPr>
                <w:rFonts w:cs="Times New Roman"/>
                <w:sz w:val="28"/>
                <w:szCs w:val="28"/>
                <w:lang w:eastAsia="ar-SA" w:bidi="ar-SA"/>
              </w:rPr>
            </w:pPr>
            <w:r>
              <w:rPr>
                <w:rFonts w:cs="Times New Roman"/>
                <w:sz w:val="28"/>
                <w:szCs w:val="28"/>
                <w:lang w:eastAsia="ar-SA" w:bidi="ar-SA"/>
              </w:rPr>
              <w:t>168</w:t>
            </w:r>
          </w:p>
        </w:tc>
        <w:tc>
          <w:tcPr>
            <w:tcW w:w="4610" w:type="dxa"/>
            <w:tcBorders>
              <w:top w:val="single" w:color="000000" w:sz="4" w:space="0"/>
              <w:left w:val="single" w:color="000000" w:sz="4" w:space="0"/>
              <w:bottom w:val="single" w:color="000000" w:sz="4" w:space="0"/>
              <w:right w:val="nil"/>
            </w:tcBorders>
          </w:tcPr>
          <w:p w14:paraId="3A69B9DE">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мытье полов. Инвентарь.</w:t>
            </w:r>
          </w:p>
        </w:tc>
        <w:tc>
          <w:tcPr>
            <w:tcW w:w="1233" w:type="dxa"/>
            <w:tcBorders>
              <w:top w:val="single" w:color="000000" w:sz="4" w:space="0"/>
              <w:left w:val="single" w:color="000000" w:sz="4" w:space="0"/>
              <w:bottom w:val="single" w:color="000000" w:sz="4" w:space="0"/>
              <w:right w:val="nil"/>
            </w:tcBorders>
          </w:tcPr>
          <w:p w14:paraId="274D832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8B52E2F">
            <w:pPr>
              <w:suppressLineNumbers/>
              <w:snapToGrid w:val="0"/>
              <w:spacing w:line="276" w:lineRule="auto"/>
              <w:jc w:val="both"/>
              <w:rPr>
                <w:rFonts w:cs="Times New Roman"/>
                <w:sz w:val="28"/>
                <w:szCs w:val="28"/>
              </w:rPr>
            </w:pPr>
            <w:r>
              <w:rPr>
                <w:rFonts w:cs="Times New Roman"/>
                <w:sz w:val="28"/>
                <w:szCs w:val="28"/>
              </w:rPr>
              <w:t>11.01</w:t>
            </w:r>
          </w:p>
        </w:tc>
        <w:tc>
          <w:tcPr>
            <w:tcW w:w="1894" w:type="dxa"/>
            <w:tcBorders>
              <w:top w:val="single" w:color="000000" w:sz="4" w:space="0"/>
              <w:left w:val="single" w:color="000000" w:sz="4" w:space="0"/>
              <w:bottom w:val="single" w:color="000000" w:sz="4" w:space="0"/>
              <w:right w:val="single" w:color="000000" w:sz="4" w:space="0"/>
            </w:tcBorders>
          </w:tcPr>
          <w:p w14:paraId="0F53BC38">
            <w:pPr>
              <w:suppressLineNumbers/>
              <w:snapToGrid w:val="0"/>
              <w:spacing w:line="276" w:lineRule="auto"/>
              <w:jc w:val="both"/>
              <w:rPr>
                <w:rFonts w:cs="Times New Roman"/>
                <w:sz w:val="28"/>
                <w:szCs w:val="28"/>
              </w:rPr>
            </w:pPr>
          </w:p>
        </w:tc>
      </w:tr>
      <w:tr w14:paraId="56966B1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797A7C0">
            <w:pPr>
              <w:spacing w:line="100" w:lineRule="atLeast"/>
              <w:rPr>
                <w:rFonts w:cs="Times New Roman"/>
                <w:sz w:val="28"/>
                <w:szCs w:val="28"/>
                <w:lang w:eastAsia="ar-SA" w:bidi="ar-SA"/>
              </w:rPr>
            </w:pPr>
            <w:r>
              <w:rPr>
                <w:rFonts w:cs="Times New Roman"/>
                <w:sz w:val="28"/>
                <w:szCs w:val="28"/>
                <w:lang w:eastAsia="ar-SA" w:bidi="ar-SA"/>
              </w:rPr>
              <w:t>169</w:t>
            </w:r>
          </w:p>
        </w:tc>
        <w:tc>
          <w:tcPr>
            <w:tcW w:w="4610" w:type="dxa"/>
            <w:tcBorders>
              <w:top w:val="single" w:color="000000" w:sz="4" w:space="0"/>
              <w:left w:val="single" w:color="000000" w:sz="4" w:space="0"/>
              <w:bottom w:val="single" w:color="000000" w:sz="4" w:space="0"/>
              <w:right w:val="nil"/>
            </w:tcBorders>
          </w:tcPr>
          <w:p w14:paraId="1F62DE38">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мытье полов. Практическая работа.</w:t>
            </w:r>
          </w:p>
        </w:tc>
        <w:tc>
          <w:tcPr>
            <w:tcW w:w="1233" w:type="dxa"/>
            <w:tcBorders>
              <w:top w:val="single" w:color="000000" w:sz="4" w:space="0"/>
              <w:left w:val="single" w:color="000000" w:sz="4" w:space="0"/>
              <w:bottom w:val="single" w:color="000000" w:sz="4" w:space="0"/>
              <w:right w:val="nil"/>
            </w:tcBorders>
          </w:tcPr>
          <w:p w14:paraId="7B88BB85">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FFC403E">
            <w:pPr>
              <w:suppressLineNumbers/>
              <w:snapToGrid w:val="0"/>
              <w:spacing w:line="276" w:lineRule="auto"/>
              <w:jc w:val="both"/>
              <w:rPr>
                <w:rFonts w:cs="Times New Roman"/>
                <w:sz w:val="28"/>
                <w:szCs w:val="28"/>
              </w:rPr>
            </w:pPr>
            <w:r>
              <w:rPr>
                <w:rFonts w:cs="Times New Roman"/>
                <w:sz w:val="28"/>
                <w:szCs w:val="28"/>
              </w:rPr>
              <w:t>11.01</w:t>
            </w:r>
          </w:p>
        </w:tc>
        <w:tc>
          <w:tcPr>
            <w:tcW w:w="1894" w:type="dxa"/>
            <w:tcBorders>
              <w:top w:val="single" w:color="000000" w:sz="4" w:space="0"/>
              <w:left w:val="single" w:color="000000" w:sz="4" w:space="0"/>
              <w:bottom w:val="single" w:color="000000" w:sz="4" w:space="0"/>
              <w:right w:val="single" w:color="000000" w:sz="4" w:space="0"/>
            </w:tcBorders>
          </w:tcPr>
          <w:p w14:paraId="127A0E56">
            <w:pPr>
              <w:suppressLineNumbers/>
              <w:snapToGrid w:val="0"/>
              <w:spacing w:line="276" w:lineRule="auto"/>
              <w:jc w:val="both"/>
              <w:rPr>
                <w:rFonts w:cs="Times New Roman"/>
                <w:sz w:val="28"/>
                <w:szCs w:val="28"/>
              </w:rPr>
            </w:pPr>
          </w:p>
        </w:tc>
      </w:tr>
      <w:tr w14:paraId="1C474C7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5218F0B">
            <w:pPr>
              <w:spacing w:line="100" w:lineRule="atLeast"/>
              <w:rPr>
                <w:rFonts w:cs="Times New Roman"/>
                <w:sz w:val="28"/>
                <w:szCs w:val="28"/>
                <w:lang w:eastAsia="ar-SA" w:bidi="ar-SA"/>
              </w:rPr>
            </w:pPr>
            <w:r>
              <w:rPr>
                <w:rFonts w:cs="Times New Roman"/>
                <w:sz w:val="28"/>
                <w:szCs w:val="28"/>
                <w:lang w:eastAsia="ar-SA" w:bidi="ar-SA"/>
              </w:rPr>
              <w:t>170</w:t>
            </w:r>
          </w:p>
        </w:tc>
        <w:tc>
          <w:tcPr>
            <w:tcW w:w="4610" w:type="dxa"/>
            <w:tcBorders>
              <w:top w:val="single" w:color="000000" w:sz="4" w:space="0"/>
              <w:left w:val="single" w:color="000000" w:sz="4" w:space="0"/>
              <w:bottom w:val="single" w:color="000000" w:sz="4" w:space="0"/>
              <w:right w:val="nil"/>
            </w:tcBorders>
          </w:tcPr>
          <w:p w14:paraId="2D442CFA">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протирание батарей.</w:t>
            </w:r>
          </w:p>
        </w:tc>
        <w:tc>
          <w:tcPr>
            <w:tcW w:w="1233" w:type="dxa"/>
            <w:tcBorders>
              <w:top w:val="single" w:color="000000" w:sz="4" w:space="0"/>
              <w:left w:val="single" w:color="000000" w:sz="4" w:space="0"/>
              <w:bottom w:val="single" w:color="000000" w:sz="4" w:space="0"/>
              <w:right w:val="nil"/>
            </w:tcBorders>
          </w:tcPr>
          <w:p w14:paraId="4826C8B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F230A2D">
            <w:pPr>
              <w:suppressLineNumbers/>
              <w:snapToGrid w:val="0"/>
              <w:spacing w:line="276" w:lineRule="auto"/>
              <w:jc w:val="both"/>
              <w:rPr>
                <w:rFonts w:cs="Times New Roman"/>
                <w:sz w:val="28"/>
                <w:szCs w:val="28"/>
              </w:rPr>
            </w:pPr>
            <w:r>
              <w:rPr>
                <w:rFonts w:cs="Times New Roman"/>
                <w:sz w:val="28"/>
                <w:szCs w:val="28"/>
              </w:rPr>
              <w:t>12.01</w:t>
            </w:r>
          </w:p>
        </w:tc>
        <w:tc>
          <w:tcPr>
            <w:tcW w:w="1894" w:type="dxa"/>
            <w:tcBorders>
              <w:top w:val="single" w:color="000000" w:sz="4" w:space="0"/>
              <w:left w:val="single" w:color="000000" w:sz="4" w:space="0"/>
              <w:bottom w:val="single" w:color="000000" w:sz="4" w:space="0"/>
              <w:right w:val="single" w:color="000000" w:sz="4" w:space="0"/>
            </w:tcBorders>
          </w:tcPr>
          <w:p w14:paraId="61DAFF51">
            <w:pPr>
              <w:suppressLineNumbers/>
              <w:snapToGrid w:val="0"/>
              <w:spacing w:line="276" w:lineRule="auto"/>
              <w:jc w:val="both"/>
              <w:rPr>
                <w:rFonts w:cs="Times New Roman"/>
                <w:sz w:val="28"/>
                <w:szCs w:val="28"/>
              </w:rPr>
            </w:pPr>
          </w:p>
        </w:tc>
      </w:tr>
      <w:tr w14:paraId="689B3CD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75C9E24">
            <w:pPr>
              <w:spacing w:line="100" w:lineRule="atLeast"/>
              <w:rPr>
                <w:rFonts w:cs="Times New Roman"/>
                <w:sz w:val="28"/>
                <w:szCs w:val="28"/>
                <w:lang w:eastAsia="ar-SA" w:bidi="ar-SA"/>
              </w:rPr>
            </w:pPr>
            <w:r>
              <w:rPr>
                <w:rFonts w:cs="Times New Roman"/>
                <w:sz w:val="28"/>
                <w:szCs w:val="28"/>
                <w:lang w:eastAsia="ar-SA" w:bidi="ar-SA"/>
              </w:rPr>
              <w:t>171</w:t>
            </w:r>
          </w:p>
        </w:tc>
        <w:tc>
          <w:tcPr>
            <w:tcW w:w="4610" w:type="dxa"/>
            <w:tcBorders>
              <w:top w:val="single" w:color="000000" w:sz="4" w:space="0"/>
              <w:left w:val="single" w:color="000000" w:sz="4" w:space="0"/>
              <w:bottom w:val="single" w:color="000000" w:sz="4" w:space="0"/>
              <w:right w:val="nil"/>
            </w:tcBorders>
          </w:tcPr>
          <w:p w14:paraId="1A7DA6EE">
            <w:pPr>
              <w:spacing w:line="100" w:lineRule="atLeast"/>
              <w:rPr>
                <w:rFonts w:cs="Times New Roman"/>
                <w:sz w:val="28"/>
                <w:szCs w:val="28"/>
                <w:lang w:eastAsia="ar-SA" w:bidi="ar-SA"/>
              </w:rPr>
            </w:pPr>
            <w:r>
              <w:rPr>
                <w:rFonts w:cs="Times New Roman"/>
                <w:sz w:val="28"/>
                <w:szCs w:val="28"/>
                <w:lang w:eastAsia="ar-SA" w:bidi="ar-SA"/>
              </w:rPr>
              <w:t>Пластилин. Лепка деталей овальной и шаровидной форм.</w:t>
            </w:r>
          </w:p>
        </w:tc>
        <w:tc>
          <w:tcPr>
            <w:tcW w:w="1233" w:type="dxa"/>
            <w:tcBorders>
              <w:top w:val="single" w:color="000000" w:sz="4" w:space="0"/>
              <w:left w:val="single" w:color="000000" w:sz="4" w:space="0"/>
              <w:bottom w:val="single" w:color="000000" w:sz="4" w:space="0"/>
              <w:right w:val="nil"/>
            </w:tcBorders>
          </w:tcPr>
          <w:p w14:paraId="3E3B205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876B0B0">
            <w:pPr>
              <w:suppressLineNumbers/>
              <w:snapToGrid w:val="0"/>
              <w:spacing w:line="276" w:lineRule="auto"/>
              <w:jc w:val="both"/>
              <w:rPr>
                <w:rFonts w:cs="Times New Roman"/>
                <w:sz w:val="28"/>
                <w:szCs w:val="28"/>
              </w:rPr>
            </w:pPr>
            <w:r>
              <w:rPr>
                <w:rFonts w:cs="Times New Roman"/>
                <w:sz w:val="28"/>
                <w:szCs w:val="28"/>
              </w:rPr>
              <w:t>12.01</w:t>
            </w:r>
          </w:p>
        </w:tc>
        <w:tc>
          <w:tcPr>
            <w:tcW w:w="1894" w:type="dxa"/>
            <w:tcBorders>
              <w:top w:val="single" w:color="000000" w:sz="4" w:space="0"/>
              <w:left w:val="single" w:color="000000" w:sz="4" w:space="0"/>
              <w:bottom w:val="single" w:color="000000" w:sz="4" w:space="0"/>
              <w:right w:val="single" w:color="000000" w:sz="4" w:space="0"/>
            </w:tcBorders>
          </w:tcPr>
          <w:p w14:paraId="1A77DD4B">
            <w:pPr>
              <w:suppressLineNumbers/>
              <w:snapToGrid w:val="0"/>
              <w:spacing w:line="276" w:lineRule="auto"/>
              <w:jc w:val="both"/>
              <w:rPr>
                <w:rFonts w:cs="Times New Roman"/>
                <w:sz w:val="28"/>
                <w:szCs w:val="28"/>
              </w:rPr>
            </w:pPr>
          </w:p>
        </w:tc>
      </w:tr>
      <w:tr w14:paraId="66A1D98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237D2D8">
            <w:pPr>
              <w:spacing w:line="100" w:lineRule="atLeast"/>
              <w:rPr>
                <w:rFonts w:cs="Times New Roman"/>
                <w:sz w:val="28"/>
                <w:szCs w:val="28"/>
                <w:lang w:eastAsia="ar-SA" w:bidi="ar-SA"/>
              </w:rPr>
            </w:pPr>
            <w:r>
              <w:rPr>
                <w:rFonts w:cs="Times New Roman"/>
                <w:sz w:val="28"/>
                <w:szCs w:val="28"/>
                <w:lang w:eastAsia="ar-SA" w:bidi="ar-SA"/>
              </w:rPr>
              <w:t>172</w:t>
            </w:r>
          </w:p>
        </w:tc>
        <w:tc>
          <w:tcPr>
            <w:tcW w:w="4610" w:type="dxa"/>
            <w:tcBorders>
              <w:top w:val="single" w:color="000000" w:sz="4" w:space="0"/>
              <w:left w:val="single" w:color="000000" w:sz="4" w:space="0"/>
              <w:bottom w:val="single" w:color="000000" w:sz="4" w:space="0"/>
              <w:right w:val="nil"/>
            </w:tcBorders>
          </w:tcPr>
          <w:p w14:paraId="6FA91D41">
            <w:pPr>
              <w:spacing w:line="100" w:lineRule="atLeast"/>
              <w:rPr>
                <w:rFonts w:cs="Times New Roman"/>
                <w:sz w:val="28"/>
                <w:szCs w:val="28"/>
                <w:lang w:eastAsia="ar-SA" w:bidi="ar-SA"/>
              </w:rPr>
            </w:pPr>
            <w:r>
              <w:rPr>
                <w:rFonts w:cs="Times New Roman"/>
                <w:sz w:val="28"/>
                <w:szCs w:val="28"/>
                <w:lang w:eastAsia="ar-SA" w:bidi="ar-SA"/>
              </w:rPr>
              <w:t>Пластилин. Лепка фигуры птицы.</w:t>
            </w:r>
          </w:p>
        </w:tc>
        <w:tc>
          <w:tcPr>
            <w:tcW w:w="1233" w:type="dxa"/>
            <w:tcBorders>
              <w:top w:val="single" w:color="000000" w:sz="4" w:space="0"/>
              <w:left w:val="single" w:color="000000" w:sz="4" w:space="0"/>
              <w:bottom w:val="single" w:color="000000" w:sz="4" w:space="0"/>
              <w:right w:val="nil"/>
            </w:tcBorders>
          </w:tcPr>
          <w:p w14:paraId="5A5CE449">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941761C">
            <w:pPr>
              <w:suppressLineNumbers/>
              <w:snapToGrid w:val="0"/>
              <w:spacing w:line="276" w:lineRule="auto"/>
              <w:jc w:val="both"/>
              <w:rPr>
                <w:rFonts w:cs="Times New Roman"/>
                <w:sz w:val="28"/>
                <w:szCs w:val="28"/>
              </w:rPr>
            </w:pPr>
            <w:r>
              <w:rPr>
                <w:rFonts w:cs="Times New Roman"/>
                <w:sz w:val="28"/>
                <w:szCs w:val="28"/>
              </w:rPr>
              <w:t>15.01</w:t>
            </w:r>
          </w:p>
        </w:tc>
        <w:tc>
          <w:tcPr>
            <w:tcW w:w="1894" w:type="dxa"/>
            <w:tcBorders>
              <w:top w:val="single" w:color="000000" w:sz="4" w:space="0"/>
              <w:left w:val="single" w:color="000000" w:sz="4" w:space="0"/>
              <w:bottom w:val="single" w:color="000000" w:sz="4" w:space="0"/>
              <w:right w:val="single" w:color="000000" w:sz="4" w:space="0"/>
            </w:tcBorders>
          </w:tcPr>
          <w:p w14:paraId="670B3DD6">
            <w:pPr>
              <w:suppressLineNumbers/>
              <w:snapToGrid w:val="0"/>
              <w:spacing w:line="276" w:lineRule="auto"/>
              <w:jc w:val="both"/>
              <w:rPr>
                <w:rFonts w:cs="Times New Roman"/>
                <w:sz w:val="28"/>
                <w:szCs w:val="28"/>
              </w:rPr>
            </w:pPr>
          </w:p>
        </w:tc>
      </w:tr>
      <w:tr w14:paraId="03C23BA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B3DF5A4">
            <w:pPr>
              <w:spacing w:line="100" w:lineRule="atLeast"/>
              <w:rPr>
                <w:rFonts w:cs="Times New Roman"/>
                <w:sz w:val="28"/>
                <w:szCs w:val="28"/>
                <w:lang w:eastAsia="ar-SA" w:bidi="ar-SA"/>
              </w:rPr>
            </w:pPr>
            <w:r>
              <w:rPr>
                <w:rFonts w:cs="Times New Roman"/>
                <w:sz w:val="28"/>
                <w:szCs w:val="28"/>
                <w:lang w:eastAsia="ar-SA" w:bidi="ar-SA"/>
              </w:rPr>
              <w:t>173</w:t>
            </w:r>
          </w:p>
        </w:tc>
        <w:tc>
          <w:tcPr>
            <w:tcW w:w="4610" w:type="dxa"/>
            <w:tcBorders>
              <w:top w:val="single" w:color="000000" w:sz="4" w:space="0"/>
              <w:left w:val="single" w:color="000000" w:sz="4" w:space="0"/>
              <w:bottom w:val="single" w:color="000000" w:sz="4" w:space="0"/>
              <w:right w:val="nil"/>
            </w:tcBorders>
          </w:tcPr>
          <w:p w14:paraId="42DB3AF3">
            <w:pPr>
              <w:spacing w:line="100" w:lineRule="atLeast"/>
              <w:rPr>
                <w:rFonts w:cs="Times New Roman"/>
                <w:sz w:val="28"/>
                <w:szCs w:val="28"/>
                <w:lang w:eastAsia="ar-SA" w:bidi="ar-SA"/>
              </w:rPr>
            </w:pPr>
            <w:r>
              <w:rPr>
                <w:rFonts w:cs="Times New Roman"/>
                <w:sz w:val="28"/>
                <w:szCs w:val="28"/>
                <w:lang w:eastAsia="ar-SA" w:bidi="ar-SA"/>
              </w:rPr>
              <w:t>Пластилин. Лепка фигур зимующих птиц.</w:t>
            </w:r>
          </w:p>
        </w:tc>
        <w:tc>
          <w:tcPr>
            <w:tcW w:w="1233" w:type="dxa"/>
            <w:tcBorders>
              <w:top w:val="single" w:color="000000" w:sz="4" w:space="0"/>
              <w:left w:val="single" w:color="000000" w:sz="4" w:space="0"/>
              <w:bottom w:val="single" w:color="000000" w:sz="4" w:space="0"/>
              <w:right w:val="nil"/>
            </w:tcBorders>
          </w:tcPr>
          <w:p w14:paraId="14BABA3D">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75D6794">
            <w:pPr>
              <w:suppressLineNumbers/>
              <w:snapToGrid w:val="0"/>
              <w:spacing w:line="276" w:lineRule="auto"/>
              <w:jc w:val="both"/>
              <w:rPr>
                <w:rFonts w:cs="Times New Roman"/>
                <w:sz w:val="28"/>
                <w:szCs w:val="28"/>
              </w:rPr>
            </w:pPr>
            <w:r>
              <w:rPr>
                <w:rFonts w:cs="Times New Roman"/>
                <w:sz w:val="28"/>
                <w:szCs w:val="28"/>
              </w:rPr>
              <w:t>15.01</w:t>
            </w:r>
          </w:p>
        </w:tc>
        <w:tc>
          <w:tcPr>
            <w:tcW w:w="1894" w:type="dxa"/>
            <w:tcBorders>
              <w:top w:val="single" w:color="000000" w:sz="4" w:space="0"/>
              <w:left w:val="single" w:color="000000" w:sz="4" w:space="0"/>
              <w:bottom w:val="single" w:color="000000" w:sz="4" w:space="0"/>
              <w:right w:val="single" w:color="000000" w:sz="4" w:space="0"/>
            </w:tcBorders>
          </w:tcPr>
          <w:p w14:paraId="79E4E659">
            <w:pPr>
              <w:suppressLineNumbers/>
              <w:snapToGrid w:val="0"/>
              <w:spacing w:line="276" w:lineRule="auto"/>
              <w:jc w:val="both"/>
              <w:rPr>
                <w:rFonts w:cs="Times New Roman"/>
                <w:sz w:val="28"/>
                <w:szCs w:val="28"/>
              </w:rPr>
            </w:pPr>
          </w:p>
        </w:tc>
      </w:tr>
      <w:tr w14:paraId="035B9EE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CCCD4EA">
            <w:pPr>
              <w:spacing w:line="100" w:lineRule="atLeast"/>
              <w:rPr>
                <w:rFonts w:cs="Times New Roman"/>
                <w:sz w:val="28"/>
                <w:szCs w:val="28"/>
                <w:lang w:eastAsia="ar-SA" w:bidi="ar-SA"/>
              </w:rPr>
            </w:pPr>
            <w:r>
              <w:rPr>
                <w:rFonts w:cs="Times New Roman"/>
                <w:sz w:val="28"/>
                <w:szCs w:val="28"/>
                <w:lang w:eastAsia="ar-SA" w:bidi="ar-SA"/>
              </w:rPr>
              <w:t>174</w:t>
            </w:r>
          </w:p>
        </w:tc>
        <w:tc>
          <w:tcPr>
            <w:tcW w:w="4610" w:type="dxa"/>
            <w:tcBorders>
              <w:top w:val="single" w:color="000000" w:sz="4" w:space="0"/>
              <w:left w:val="single" w:color="000000" w:sz="4" w:space="0"/>
              <w:bottom w:val="single" w:color="000000" w:sz="4" w:space="0"/>
              <w:right w:val="nil"/>
            </w:tcBorders>
          </w:tcPr>
          <w:p w14:paraId="64339A38">
            <w:pPr>
              <w:spacing w:line="100" w:lineRule="atLeast"/>
              <w:rPr>
                <w:rFonts w:cs="Times New Roman"/>
                <w:sz w:val="28"/>
                <w:szCs w:val="28"/>
                <w:lang w:eastAsia="ar-SA" w:bidi="ar-SA"/>
              </w:rPr>
            </w:pPr>
            <w:r>
              <w:rPr>
                <w:rFonts w:cs="Times New Roman"/>
                <w:sz w:val="28"/>
                <w:szCs w:val="28"/>
                <w:lang w:eastAsia="ar-SA" w:bidi="ar-SA"/>
              </w:rPr>
              <w:t>Коллективная работа «Птицы на дереве».</w:t>
            </w:r>
          </w:p>
        </w:tc>
        <w:tc>
          <w:tcPr>
            <w:tcW w:w="1233" w:type="dxa"/>
            <w:tcBorders>
              <w:top w:val="single" w:color="000000" w:sz="4" w:space="0"/>
              <w:left w:val="single" w:color="000000" w:sz="4" w:space="0"/>
              <w:bottom w:val="single" w:color="000000" w:sz="4" w:space="0"/>
              <w:right w:val="nil"/>
            </w:tcBorders>
          </w:tcPr>
          <w:p w14:paraId="7E9BDB32">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A84A431">
            <w:pPr>
              <w:suppressLineNumbers/>
              <w:snapToGrid w:val="0"/>
              <w:spacing w:line="276" w:lineRule="auto"/>
              <w:jc w:val="both"/>
              <w:rPr>
                <w:rFonts w:cs="Times New Roman"/>
                <w:sz w:val="28"/>
                <w:szCs w:val="28"/>
              </w:rPr>
            </w:pPr>
            <w:r>
              <w:rPr>
                <w:rFonts w:cs="Times New Roman"/>
                <w:sz w:val="28"/>
                <w:szCs w:val="28"/>
              </w:rPr>
              <w:t>16.01</w:t>
            </w:r>
          </w:p>
        </w:tc>
        <w:tc>
          <w:tcPr>
            <w:tcW w:w="1894" w:type="dxa"/>
            <w:tcBorders>
              <w:top w:val="single" w:color="000000" w:sz="4" w:space="0"/>
              <w:left w:val="single" w:color="000000" w:sz="4" w:space="0"/>
              <w:bottom w:val="single" w:color="000000" w:sz="4" w:space="0"/>
              <w:right w:val="single" w:color="000000" w:sz="4" w:space="0"/>
            </w:tcBorders>
          </w:tcPr>
          <w:p w14:paraId="64E44416">
            <w:pPr>
              <w:suppressLineNumbers/>
              <w:snapToGrid w:val="0"/>
              <w:spacing w:line="276" w:lineRule="auto"/>
              <w:jc w:val="both"/>
              <w:rPr>
                <w:rFonts w:cs="Times New Roman"/>
                <w:sz w:val="28"/>
                <w:szCs w:val="28"/>
              </w:rPr>
            </w:pPr>
          </w:p>
        </w:tc>
      </w:tr>
      <w:tr w14:paraId="4AA369D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425F4D1">
            <w:pPr>
              <w:spacing w:line="100" w:lineRule="atLeast"/>
              <w:rPr>
                <w:rFonts w:cs="Times New Roman"/>
                <w:sz w:val="28"/>
                <w:szCs w:val="28"/>
                <w:lang w:eastAsia="ar-SA" w:bidi="ar-SA"/>
              </w:rPr>
            </w:pPr>
            <w:r>
              <w:rPr>
                <w:rFonts w:cs="Times New Roman"/>
                <w:sz w:val="28"/>
                <w:szCs w:val="28"/>
                <w:lang w:eastAsia="ar-SA" w:bidi="ar-SA"/>
              </w:rPr>
              <w:t>175</w:t>
            </w:r>
          </w:p>
        </w:tc>
        <w:tc>
          <w:tcPr>
            <w:tcW w:w="4610" w:type="dxa"/>
            <w:tcBorders>
              <w:top w:val="single" w:color="000000" w:sz="4" w:space="0"/>
              <w:left w:val="single" w:color="000000" w:sz="4" w:space="0"/>
              <w:bottom w:val="single" w:color="000000" w:sz="4" w:space="0"/>
              <w:right w:val="nil"/>
            </w:tcBorders>
          </w:tcPr>
          <w:p w14:paraId="6C9F2623">
            <w:pPr>
              <w:spacing w:line="100" w:lineRule="atLeast"/>
              <w:rPr>
                <w:rFonts w:cs="Times New Roman"/>
                <w:sz w:val="28"/>
                <w:szCs w:val="28"/>
                <w:lang w:eastAsia="ar-SA" w:bidi="ar-SA"/>
              </w:rPr>
            </w:pPr>
            <w:r>
              <w:rPr>
                <w:rFonts w:cs="Times New Roman"/>
                <w:sz w:val="28"/>
                <w:szCs w:val="28"/>
                <w:lang w:eastAsia="ar-SA" w:bidi="ar-SA"/>
              </w:rPr>
              <w:t>«Снеговик». Изготовление фигурки снеговика из ватных дисков.</w:t>
            </w:r>
          </w:p>
        </w:tc>
        <w:tc>
          <w:tcPr>
            <w:tcW w:w="1233" w:type="dxa"/>
            <w:tcBorders>
              <w:top w:val="single" w:color="000000" w:sz="4" w:space="0"/>
              <w:left w:val="single" w:color="000000" w:sz="4" w:space="0"/>
              <w:bottom w:val="single" w:color="000000" w:sz="4" w:space="0"/>
              <w:right w:val="nil"/>
            </w:tcBorders>
          </w:tcPr>
          <w:p w14:paraId="5609245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15BA8AB">
            <w:pPr>
              <w:suppressLineNumbers/>
              <w:snapToGrid w:val="0"/>
              <w:spacing w:line="276" w:lineRule="auto"/>
              <w:jc w:val="both"/>
              <w:rPr>
                <w:rFonts w:cs="Times New Roman"/>
                <w:sz w:val="28"/>
                <w:szCs w:val="28"/>
              </w:rPr>
            </w:pPr>
            <w:r>
              <w:rPr>
                <w:rFonts w:cs="Times New Roman"/>
                <w:sz w:val="28"/>
                <w:szCs w:val="28"/>
              </w:rPr>
              <w:t>16.01</w:t>
            </w:r>
          </w:p>
        </w:tc>
        <w:tc>
          <w:tcPr>
            <w:tcW w:w="1894" w:type="dxa"/>
            <w:tcBorders>
              <w:top w:val="single" w:color="000000" w:sz="4" w:space="0"/>
              <w:left w:val="single" w:color="000000" w:sz="4" w:space="0"/>
              <w:bottom w:val="single" w:color="000000" w:sz="4" w:space="0"/>
              <w:right w:val="single" w:color="000000" w:sz="4" w:space="0"/>
            </w:tcBorders>
          </w:tcPr>
          <w:p w14:paraId="3D73B4CE">
            <w:pPr>
              <w:suppressLineNumbers/>
              <w:snapToGrid w:val="0"/>
              <w:spacing w:line="276" w:lineRule="auto"/>
              <w:jc w:val="both"/>
              <w:rPr>
                <w:rFonts w:cs="Times New Roman"/>
                <w:sz w:val="28"/>
                <w:szCs w:val="28"/>
              </w:rPr>
            </w:pPr>
          </w:p>
        </w:tc>
      </w:tr>
      <w:tr w14:paraId="156C4CE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B4E6947">
            <w:pPr>
              <w:spacing w:line="100" w:lineRule="atLeast"/>
              <w:rPr>
                <w:rFonts w:cs="Times New Roman"/>
                <w:sz w:val="28"/>
                <w:szCs w:val="28"/>
                <w:lang w:eastAsia="ar-SA" w:bidi="ar-SA"/>
              </w:rPr>
            </w:pPr>
            <w:r>
              <w:rPr>
                <w:rFonts w:cs="Times New Roman"/>
                <w:sz w:val="28"/>
                <w:szCs w:val="28"/>
                <w:lang w:eastAsia="ar-SA" w:bidi="ar-SA"/>
              </w:rPr>
              <w:t>176</w:t>
            </w:r>
          </w:p>
        </w:tc>
        <w:tc>
          <w:tcPr>
            <w:tcW w:w="4610" w:type="dxa"/>
            <w:tcBorders>
              <w:top w:val="single" w:color="000000" w:sz="4" w:space="0"/>
              <w:left w:val="single" w:color="000000" w:sz="4" w:space="0"/>
              <w:bottom w:val="single" w:color="000000" w:sz="4" w:space="0"/>
              <w:right w:val="nil"/>
            </w:tcBorders>
          </w:tcPr>
          <w:p w14:paraId="6AA9A2B7">
            <w:pPr>
              <w:spacing w:line="100" w:lineRule="atLeast"/>
              <w:rPr>
                <w:rFonts w:cs="Times New Roman"/>
                <w:sz w:val="28"/>
                <w:szCs w:val="28"/>
                <w:lang w:eastAsia="ar-SA" w:bidi="ar-SA"/>
              </w:rPr>
            </w:pPr>
            <w:r>
              <w:rPr>
                <w:rFonts w:cs="Times New Roman"/>
                <w:sz w:val="28"/>
                <w:szCs w:val="28"/>
                <w:lang w:eastAsia="ar-SA" w:bidi="ar-SA"/>
              </w:rPr>
              <w:t>«Снеговик». Завершение работы.</w:t>
            </w:r>
          </w:p>
        </w:tc>
        <w:tc>
          <w:tcPr>
            <w:tcW w:w="1233" w:type="dxa"/>
            <w:tcBorders>
              <w:top w:val="single" w:color="000000" w:sz="4" w:space="0"/>
              <w:left w:val="single" w:color="000000" w:sz="4" w:space="0"/>
              <w:bottom w:val="single" w:color="000000" w:sz="4" w:space="0"/>
              <w:right w:val="nil"/>
            </w:tcBorders>
          </w:tcPr>
          <w:p w14:paraId="0823D2C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C2AFBF9">
            <w:pPr>
              <w:suppressLineNumbers/>
              <w:snapToGrid w:val="0"/>
              <w:spacing w:line="276" w:lineRule="auto"/>
              <w:jc w:val="both"/>
              <w:rPr>
                <w:rFonts w:cs="Times New Roman"/>
                <w:sz w:val="28"/>
                <w:szCs w:val="28"/>
              </w:rPr>
            </w:pPr>
            <w:r>
              <w:rPr>
                <w:rFonts w:cs="Times New Roman"/>
                <w:sz w:val="28"/>
                <w:szCs w:val="28"/>
              </w:rPr>
              <w:t>17.01</w:t>
            </w:r>
          </w:p>
        </w:tc>
        <w:tc>
          <w:tcPr>
            <w:tcW w:w="1894" w:type="dxa"/>
            <w:tcBorders>
              <w:top w:val="single" w:color="000000" w:sz="4" w:space="0"/>
              <w:left w:val="single" w:color="000000" w:sz="4" w:space="0"/>
              <w:bottom w:val="single" w:color="000000" w:sz="4" w:space="0"/>
              <w:right w:val="single" w:color="000000" w:sz="4" w:space="0"/>
            </w:tcBorders>
          </w:tcPr>
          <w:p w14:paraId="50284FDC">
            <w:pPr>
              <w:suppressLineNumbers/>
              <w:snapToGrid w:val="0"/>
              <w:spacing w:line="276" w:lineRule="auto"/>
              <w:jc w:val="both"/>
              <w:rPr>
                <w:rFonts w:cs="Times New Roman"/>
                <w:sz w:val="28"/>
                <w:szCs w:val="28"/>
              </w:rPr>
            </w:pPr>
          </w:p>
        </w:tc>
      </w:tr>
      <w:tr w14:paraId="0DD5561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8FA1BE0">
            <w:pPr>
              <w:spacing w:line="100" w:lineRule="atLeast"/>
              <w:rPr>
                <w:rFonts w:cs="Times New Roman"/>
                <w:sz w:val="28"/>
                <w:szCs w:val="28"/>
                <w:lang w:eastAsia="ar-SA" w:bidi="ar-SA"/>
              </w:rPr>
            </w:pPr>
            <w:r>
              <w:rPr>
                <w:rFonts w:cs="Times New Roman"/>
                <w:sz w:val="28"/>
                <w:szCs w:val="28"/>
                <w:lang w:eastAsia="ar-SA" w:bidi="ar-SA"/>
              </w:rPr>
              <w:t>177</w:t>
            </w:r>
          </w:p>
        </w:tc>
        <w:tc>
          <w:tcPr>
            <w:tcW w:w="4610" w:type="dxa"/>
            <w:tcBorders>
              <w:top w:val="single" w:color="000000" w:sz="4" w:space="0"/>
              <w:left w:val="single" w:color="000000" w:sz="4" w:space="0"/>
              <w:bottom w:val="single" w:color="000000" w:sz="4" w:space="0"/>
              <w:right w:val="nil"/>
            </w:tcBorders>
          </w:tcPr>
          <w:p w14:paraId="457A95D1">
            <w:pPr>
              <w:spacing w:line="100" w:lineRule="atLeast"/>
              <w:rPr>
                <w:rFonts w:cs="Times New Roman"/>
                <w:sz w:val="28"/>
                <w:szCs w:val="28"/>
                <w:lang w:eastAsia="ar-SA" w:bidi="ar-SA"/>
              </w:rPr>
            </w:pPr>
            <w:r>
              <w:rPr>
                <w:rFonts w:cs="Times New Roman"/>
                <w:sz w:val="28"/>
                <w:szCs w:val="28"/>
                <w:lang w:eastAsia="ar-SA" w:bidi="ar-SA"/>
              </w:rPr>
              <w:t>Аппликация «Платочек для бабушки». Заготовка деталей  из геометрических форм.</w:t>
            </w:r>
          </w:p>
        </w:tc>
        <w:tc>
          <w:tcPr>
            <w:tcW w:w="1233" w:type="dxa"/>
            <w:tcBorders>
              <w:top w:val="single" w:color="000000" w:sz="4" w:space="0"/>
              <w:left w:val="single" w:color="000000" w:sz="4" w:space="0"/>
              <w:bottom w:val="single" w:color="000000" w:sz="4" w:space="0"/>
              <w:right w:val="nil"/>
            </w:tcBorders>
          </w:tcPr>
          <w:p w14:paraId="7706B39D">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B037C68">
            <w:pPr>
              <w:suppressLineNumbers/>
              <w:snapToGrid w:val="0"/>
              <w:spacing w:line="276" w:lineRule="auto"/>
              <w:jc w:val="both"/>
              <w:rPr>
                <w:rFonts w:cs="Times New Roman"/>
                <w:sz w:val="28"/>
                <w:szCs w:val="28"/>
              </w:rPr>
            </w:pPr>
            <w:r>
              <w:rPr>
                <w:rFonts w:cs="Times New Roman"/>
                <w:sz w:val="28"/>
                <w:szCs w:val="28"/>
              </w:rPr>
              <w:t>17.01</w:t>
            </w:r>
          </w:p>
        </w:tc>
        <w:tc>
          <w:tcPr>
            <w:tcW w:w="1894" w:type="dxa"/>
            <w:tcBorders>
              <w:top w:val="single" w:color="000000" w:sz="4" w:space="0"/>
              <w:left w:val="single" w:color="000000" w:sz="4" w:space="0"/>
              <w:bottom w:val="single" w:color="000000" w:sz="4" w:space="0"/>
              <w:right w:val="single" w:color="000000" w:sz="4" w:space="0"/>
            </w:tcBorders>
          </w:tcPr>
          <w:p w14:paraId="21802C0A">
            <w:pPr>
              <w:suppressLineNumbers/>
              <w:snapToGrid w:val="0"/>
              <w:spacing w:line="276" w:lineRule="auto"/>
              <w:jc w:val="both"/>
              <w:rPr>
                <w:rFonts w:cs="Times New Roman"/>
                <w:sz w:val="28"/>
                <w:szCs w:val="28"/>
              </w:rPr>
            </w:pPr>
          </w:p>
        </w:tc>
      </w:tr>
      <w:tr w14:paraId="6C351C3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0AC9D5F">
            <w:pPr>
              <w:spacing w:line="100" w:lineRule="atLeast"/>
              <w:rPr>
                <w:rFonts w:cs="Times New Roman"/>
                <w:sz w:val="28"/>
                <w:szCs w:val="28"/>
                <w:lang w:eastAsia="ar-SA" w:bidi="ar-SA"/>
              </w:rPr>
            </w:pPr>
            <w:r>
              <w:rPr>
                <w:rFonts w:cs="Times New Roman"/>
                <w:sz w:val="28"/>
                <w:szCs w:val="28"/>
                <w:lang w:eastAsia="ar-SA" w:bidi="ar-SA"/>
              </w:rPr>
              <w:t>178</w:t>
            </w:r>
          </w:p>
        </w:tc>
        <w:tc>
          <w:tcPr>
            <w:tcW w:w="4610" w:type="dxa"/>
            <w:tcBorders>
              <w:top w:val="single" w:color="000000" w:sz="4" w:space="0"/>
              <w:left w:val="single" w:color="000000" w:sz="4" w:space="0"/>
              <w:bottom w:val="single" w:color="000000" w:sz="4" w:space="0"/>
              <w:right w:val="nil"/>
            </w:tcBorders>
          </w:tcPr>
          <w:p w14:paraId="21C88C0C">
            <w:pPr>
              <w:spacing w:line="100" w:lineRule="atLeast"/>
              <w:rPr>
                <w:rFonts w:cs="Times New Roman"/>
                <w:sz w:val="28"/>
                <w:szCs w:val="28"/>
                <w:lang w:eastAsia="ar-SA" w:bidi="ar-SA"/>
              </w:rPr>
            </w:pPr>
            <w:r>
              <w:rPr>
                <w:rFonts w:cs="Times New Roman"/>
                <w:sz w:val="28"/>
                <w:szCs w:val="28"/>
                <w:lang w:eastAsia="ar-SA" w:bidi="ar-SA"/>
              </w:rPr>
              <w:t>Аппликация «Платочек для бабушки». Наклеивание деталей.</w:t>
            </w:r>
          </w:p>
        </w:tc>
        <w:tc>
          <w:tcPr>
            <w:tcW w:w="1233" w:type="dxa"/>
            <w:tcBorders>
              <w:top w:val="single" w:color="000000" w:sz="4" w:space="0"/>
              <w:left w:val="single" w:color="000000" w:sz="4" w:space="0"/>
              <w:bottom w:val="single" w:color="000000" w:sz="4" w:space="0"/>
              <w:right w:val="nil"/>
            </w:tcBorders>
          </w:tcPr>
          <w:p w14:paraId="051936E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30C0A5F">
            <w:pPr>
              <w:suppressLineNumbers/>
              <w:snapToGrid w:val="0"/>
              <w:spacing w:line="276" w:lineRule="auto"/>
              <w:jc w:val="both"/>
              <w:rPr>
                <w:rFonts w:cs="Times New Roman"/>
                <w:sz w:val="28"/>
                <w:szCs w:val="28"/>
              </w:rPr>
            </w:pPr>
            <w:r>
              <w:rPr>
                <w:rFonts w:cs="Times New Roman"/>
                <w:sz w:val="28"/>
                <w:szCs w:val="28"/>
              </w:rPr>
              <w:t>18.01</w:t>
            </w:r>
          </w:p>
        </w:tc>
        <w:tc>
          <w:tcPr>
            <w:tcW w:w="1894" w:type="dxa"/>
            <w:tcBorders>
              <w:top w:val="single" w:color="000000" w:sz="4" w:space="0"/>
              <w:left w:val="single" w:color="000000" w:sz="4" w:space="0"/>
              <w:bottom w:val="single" w:color="000000" w:sz="4" w:space="0"/>
              <w:right w:val="single" w:color="000000" w:sz="4" w:space="0"/>
            </w:tcBorders>
          </w:tcPr>
          <w:p w14:paraId="2B8E2178">
            <w:pPr>
              <w:suppressLineNumbers/>
              <w:snapToGrid w:val="0"/>
              <w:spacing w:line="276" w:lineRule="auto"/>
              <w:jc w:val="both"/>
              <w:rPr>
                <w:rFonts w:cs="Times New Roman"/>
                <w:sz w:val="28"/>
                <w:szCs w:val="28"/>
              </w:rPr>
            </w:pPr>
          </w:p>
        </w:tc>
      </w:tr>
      <w:tr w14:paraId="2175B8A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ADA96CD">
            <w:pPr>
              <w:spacing w:line="100" w:lineRule="atLeast"/>
              <w:rPr>
                <w:rFonts w:cs="Times New Roman"/>
                <w:sz w:val="28"/>
                <w:szCs w:val="28"/>
                <w:lang w:eastAsia="ar-SA" w:bidi="ar-SA"/>
              </w:rPr>
            </w:pPr>
            <w:r>
              <w:rPr>
                <w:rFonts w:cs="Times New Roman"/>
                <w:sz w:val="28"/>
                <w:szCs w:val="28"/>
                <w:lang w:eastAsia="ar-SA" w:bidi="ar-SA"/>
              </w:rPr>
              <w:t>179</w:t>
            </w:r>
          </w:p>
        </w:tc>
        <w:tc>
          <w:tcPr>
            <w:tcW w:w="4610" w:type="dxa"/>
            <w:tcBorders>
              <w:top w:val="single" w:color="000000" w:sz="4" w:space="0"/>
              <w:left w:val="single" w:color="000000" w:sz="4" w:space="0"/>
              <w:bottom w:val="single" w:color="000000" w:sz="4" w:space="0"/>
              <w:right w:val="nil"/>
            </w:tcBorders>
          </w:tcPr>
          <w:p w14:paraId="62476C13">
            <w:pPr>
              <w:spacing w:line="100" w:lineRule="atLeast"/>
              <w:rPr>
                <w:rFonts w:cs="Times New Roman"/>
                <w:sz w:val="28"/>
                <w:szCs w:val="28"/>
                <w:lang w:eastAsia="ar-SA" w:bidi="ar-SA"/>
              </w:rPr>
            </w:pPr>
            <w:r>
              <w:rPr>
                <w:rFonts w:cs="Times New Roman"/>
                <w:sz w:val="28"/>
                <w:szCs w:val="28"/>
                <w:lang w:eastAsia="ar-SA" w:bidi="ar-SA"/>
              </w:rPr>
              <w:t>Аппликация «Фартук для мамы». Подготовка деталей из цветной бумаги.</w:t>
            </w:r>
          </w:p>
        </w:tc>
        <w:tc>
          <w:tcPr>
            <w:tcW w:w="1233" w:type="dxa"/>
            <w:tcBorders>
              <w:top w:val="single" w:color="000000" w:sz="4" w:space="0"/>
              <w:left w:val="single" w:color="000000" w:sz="4" w:space="0"/>
              <w:bottom w:val="single" w:color="000000" w:sz="4" w:space="0"/>
              <w:right w:val="nil"/>
            </w:tcBorders>
          </w:tcPr>
          <w:p w14:paraId="525BC22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828D93D">
            <w:pPr>
              <w:suppressLineNumbers/>
              <w:snapToGrid w:val="0"/>
              <w:spacing w:line="276" w:lineRule="auto"/>
              <w:jc w:val="both"/>
              <w:rPr>
                <w:rFonts w:cs="Times New Roman"/>
                <w:sz w:val="28"/>
                <w:szCs w:val="28"/>
              </w:rPr>
            </w:pPr>
            <w:r>
              <w:rPr>
                <w:rFonts w:cs="Times New Roman"/>
                <w:sz w:val="28"/>
                <w:szCs w:val="28"/>
              </w:rPr>
              <w:t>18.01</w:t>
            </w:r>
          </w:p>
        </w:tc>
        <w:tc>
          <w:tcPr>
            <w:tcW w:w="1894" w:type="dxa"/>
            <w:tcBorders>
              <w:top w:val="single" w:color="000000" w:sz="4" w:space="0"/>
              <w:left w:val="single" w:color="000000" w:sz="4" w:space="0"/>
              <w:bottom w:val="single" w:color="000000" w:sz="4" w:space="0"/>
              <w:right w:val="single" w:color="000000" w:sz="4" w:space="0"/>
            </w:tcBorders>
          </w:tcPr>
          <w:p w14:paraId="5C871D02">
            <w:pPr>
              <w:suppressLineNumbers/>
              <w:snapToGrid w:val="0"/>
              <w:spacing w:line="276" w:lineRule="auto"/>
              <w:jc w:val="both"/>
              <w:rPr>
                <w:rFonts w:cs="Times New Roman"/>
                <w:sz w:val="28"/>
                <w:szCs w:val="28"/>
              </w:rPr>
            </w:pPr>
          </w:p>
        </w:tc>
      </w:tr>
      <w:tr w14:paraId="4CE8FD8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AC24FD8">
            <w:pPr>
              <w:spacing w:line="100" w:lineRule="atLeast"/>
              <w:rPr>
                <w:rFonts w:cs="Times New Roman"/>
                <w:sz w:val="28"/>
                <w:szCs w:val="28"/>
                <w:lang w:eastAsia="ar-SA" w:bidi="ar-SA"/>
              </w:rPr>
            </w:pPr>
            <w:r>
              <w:rPr>
                <w:rFonts w:cs="Times New Roman"/>
                <w:sz w:val="28"/>
                <w:szCs w:val="28"/>
                <w:lang w:eastAsia="ar-SA" w:bidi="ar-SA"/>
              </w:rPr>
              <w:t>180</w:t>
            </w:r>
          </w:p>
        </w:tc>
        <w:tc>
          <w:tcPr>
            <w:tcW w:w="4610" w:type="dxa"/>
            <w:tcBorders>
              <w:top w:val="single" w:color="000000" w:sz="4" w:space="0"/>
              <w:left w:val="single" w:color="000000" w:sz="4" w:space="0"/>
              <w:bottom w:val="single" w:color="000000" w:sz="4" w:space="0"/>
              <w:right w:val="nil"/>
            </w:tcBorders>
          </w:tcPr>
          <w:p w14:paraId="4176EC76">
            <w:pPr>
              <w:spacing w:line="100" w:lineRule="atLeast"/>
              <w:rPr>
                <w:rFonts w:cs="Times New Roman"/>
                <w:sz w:val="28"/>
                <w:szCs w:val="28"/>
                <w:lang w:eastAsia="ar-SA" w:bidi="ar-SA"/>
              </w:rPr>
            </w:pPr>
            <w:r>
              <w:rPr>
                <w:rFonts w:cs="Times New Roman"/>
                <w:sz w:val="28"/>
                <w:szCs w:val="28"/>
                <w:lang w:eastAsia="ar-SA" w:bidi="ar-SA"/>
              </w:rPr>
              <w:t>Аппликация «Фартук для мамы». Наклеивание деталей.</w:t>
            </w:r>
          </w:p>
        </w:tc>
        <w:tc>
          <w:tcPr>
            <w:tcW w:w="1233" w:type="dxa"/>
            <w:tcBorders>
              <w:top w:val="single" w:color="000000" w:sz="4" w:space="0"/>
              <w:left w:val="single" w:color="000000" w:sz="4" w:space="0"/>
              <w:bottom w:val="single" w:color="000000" w:sz="4" w:space="0"/>
              <w:right w:val="nil"/>
            </w:tcBorders>
          </w:tcPr>
          <w:p w14:paraId="01D0C364">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8C2BCD3">
            <w:pPr>
              <w:suppressLineNumbers/>
              <w:snapToGrid w:val="0"/>
              <w:spacing w:line="276" w:lineRule="auto"/>
              <w:jc w:val="both"/>
              <w:rPr>
                <w:rFonts w:cs="Times New Roman"/>
                <w:sz w:val="28"/>
                <w:szCs w:val="28"/>
              </w:rPr>
            </w:pPr>
            <w:r>
              <w:rPr>
                <w:rFonts w:cs="Times New Roman"/>
                <w:sz w:val="28"/>
                <w:szCs w:val="28"/>
              </w:rPr>
              <w:t>19.01</w:t>
            </w:r>
          </w:p>
        </w:tc>
        <w:tc>
          <w:tcPr>
            <w:tcW w:w="1894" w:type="dxa"/>
            <w:tcBorders>
              <w:top w:val="single" w:color="000000" w:sz="4" w:space="0"/>
              <w:left w:val="single" w:color="000000" w:sz="4" w:space="0"/>
              <w:bottom w:val="single" w:color="000000" w:sz="4" w:space="0"/>
              <w:right w:val="single" w:color="000000" w:sz="4" w:space="0"/>
            </w:tcBorders>
          </w:tcPr>
          <w:p w14:paraId="45BF8B88">
            <w:pPr>
              <w:suppressLineNumbers/>
              <w:snapToGrid w:val="0"/>
              <w:spacing w:line="276" w:lineRule="auto"/>
              <w:jc w:val="both"/>
              <w:rPr>
                <w:rFonts w:cs="Times New Roman"/>
                <w:sz w:val="28"/>
                <w:szCs w:val="28"/>
              </w:rPr>
            </w:pPr>
          </w:p>
        </w:tc>
      </w:tr>
      <w:tr w14:paraId="4A8D4C1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EB87A25">
            <w:pPr>
              <w:spacing w:line="100" w:lineRule="atLeast"/>
              <w:rPr>
                <w:rFonts w:cs="Times New Roman"/>
                <w:sz w:val="28"/>
                <w:szCs w:val="28"/>
                <w:lang w:eastAsia="ar-SA" w:bidi="ar-SA"/>
              </w:rPr>
            </w:pPr>
            <w:r>
              <w:rPr>
                <w:rFonts w:cs="Times New Roman"/>
                <w:sz w:val="28"/>
                <w:szCs w:val="28"/>
                <w:lang w:eastAsia="ar-SA" w:bidi="ar-SA"/>
              </w:rPr>
              <w:t>181</w:t>
            </w:r>
          </w:p>
        </w:tc>
        <w:tc>
          <w:tcPr>
            <w:tcW w:w="4610" w:type="dxa"/>
            <w:tcBorders>
              <w:top w:val="single" w:color="000000" w:sz="4" w:space="0"/>
              <w:left w:val="single" w:color="000000" w:sz="4" w:space="0"/>
              <w:bottom w:val="single" w:color="000000" w:sz="4" w:space="0"/>
              <w:right w:val="nil"/>
            </w:tcBorders>
          </w:tcPr>
          <w:p w14:paraId="24E12039">
            <w:pPr>
              <w:spacing w:line="100" w:lineRule="atLeast"/>
              <w:rPr>
                <w:rFonts w:cs="Times New Roman"/>
                <w:sz w:val="28"/>
                <w:szCs w:val="28"/>
                <w:lang w:eastAsia="ar-SA" w:bidi="ar-SA"/>
              </w:rPr>
            </w:pPr>
            <w:r>
              <w:rPr>
                <w:rFonts w:cs="Times New Roman"/>
                <w:sz w:val="28"/>
                <w:szCs w:val="28"/>
                <w:lang w:eastAsia="ar-SA" w:bidi="ar-SA"/>
              </w:rPr>
              <w:t xml:space="preserve">«Гармошка». Рисование прямых линий с использованием линейки. </w:t>
            </w:r>
          </w:p>
        </w:tc>
        <w:tc>
          <w:tcPr>
            <w:tcW w:w="1233" w:type="dxa"/>
            <w:tcBorders>
              <w:top w:val="single" w:color="000000" w:sz="4" w:space="0"/>
              <w:left w:val="single" w:color="000000" w:sz="4" w:space="0"/>
              <w:bottom w:val="single" w:color="000000" w:sz="4" w:space="0"/>
              <w:right w:val="nil"/>
            </w:tcBorders>
          </w:tcPr>
          <w:p w14:paraId="3CBC8FA4">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54B02A4">
            <w:pPr>
              <w:suppressLineNumbers/>
              <w:snapToGrid w:val="0"/>
              <w:spacing w:line="276" w:lineRule="auto"/>
              <w:jc w:val="both"/>
              <w:rPr>
                <w:rFonts w:cs="Times New Roman"/>
                <w:sz w:val="28"/>
                <w:szCs w:val="28"/>
              </w:rPr>
            </w:pPr>
            <w:r>
              <w:rPr>
                <w:rFonts w:cs="Times New Roman"/>
                <w:sz w:val="28"/>
                <w:szCs w:val="28"/>
              </w:rPr>
              <w:t>19.01</w:t>
            </w:r>
          </w:p>
        </w:tc>
        <w:tc>
          <w:tcPr>
            <w:tcW w:w="1894" w:type="dxa"/>
            <w:tcBorders>
              <w:top w:val="single" w:color="000000" w:sz="4" w:space="0"/>
              <w:left w:val="single" w:color="000000" w:sz="4" w:space="0"/>
              <w:bottom w:val="single" w:color="000000" w:sz="4" w:space="0"/>
              <w:right w:val="single" w:color="000000" w:sz="4" w:space="0"/>
            </w:tcBorders>
          </w:tcPr>
          <w:p w14:paraId="41A7B9DB">
            <w:pPr>
              <w:suppressLineNumbers/>
              <w:snapToGrid w:val="0"/>
              <w:spacing w:line="276" w:lineRule="auto"/>
              <w:jc w:val="both"/>
              <w:rPr>
                <w:rFonts w:cs="Times New Roman"/>
                <w:sz w:val="28"/>
                <w:szCs w:val="28"/>
              </w:rPr>
            </w:pPr>
          </w:p>
        </w:tc>
      </w:tr>
      <w:tr w14:paraId="324F894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308872D">
            <w:pPr>
              <w:spacing w:line="100" w:lineRule="atLeast"/>
              <w:rPr>
                <w:rFonts w:cs="Times New Roman"/>
                <w:sz w:val="28"/>
                <w:szCs w:val="28"/>
                <w:lang w:eastAsia="ar-SA" w:bidi="ar-SA"/>
              </w:rPr>
            </w:pPr>
            <w:r>
              <w:rPr>
                <w:rFonts w:cs="Times New Roman"/>
                <w:sz w:val="28"/>
                <w:szCs w:val="28"/>
                <w:lang w:eastAsia="ar-SA" w:bidi="ar-SA"/>
              </w:rPr>
              <w:t>182</w:t>
            </w:r>
          </w:p>
        </w:tc>
        <w:tc>
          <w:tcPr>
            <w:tcW w:w="4610" w:type="dxa"/>
            <w:tcBorders>
              <w:top w:val="single" w:color="000000" w:sz="4" w:space="0"/>
              <w:left w:val="single" w:color="000000" w:sz="4" w:space="0"/>
              <w:bottom w:val="single" w:color="000000" w:sz="4" w:space="0"/>
              <w:right w:val="nil"/>
            </w:tcBorders>
          </w:tcPr>
          <w:p w14:paraId="273C9D3B">
            <w:pPr>
              <w:spacing w:line="100" w:lineRule="atLeast"/>
              <w:rPr>
                <w:rFonts w:cs="Times New Roman"/>
                <w:sz w:val="28"/>
                <w:szCs w:val="28"/>
                <w:lang w:eastAsia="ar-SA" w:bidi="ar-SA"/>
              </w:rPr>
            </w:pPr>
            <w:r>
              <w:rPr>
                <w:rFonts w:cs="Times New Roman"/>
                <w:sz w:val="28"/>
                <w:szCs w:val="28"/>
                <w:lang w:eastAsia="ar-SA" w:bidi="ar-SA"/>
              </w:rPr>
              <w:t>«Гармошка». Складывание бумаги по линиям.</w:t>
            </w:r>
          </w:p>
        </w:tc>
        <w:tc>
          <w:tcPr>
            <w:tcW w:w="1233" w:type="dxa"/>
            <w:tcBorders>
              <w:top w:val="single" w:color="000000" w:sz="4" w:space="0"/>
              <w:left w:val="single" w:color="000000" w:sz="4" w:space="0"/>
              <w:bottom w:val="single" w:color="000000" w:sz="4" w:space="0"/>
              <w:right w:val="nil"/>
            </w:tcBorders>
          </w:tcPr>
          <w:p w14:paraId="11A2D0B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F2EEE7C">
            <w:pPr>
              <w:suppressLineNumbers/>
              <w:snapToGrid w:val="0"/>
              <w:spacing w:line="276" w:lineRule="auto"/>
              <w:jc w:val="both"/>
              <w:rPr>
                <w:rFonts w:cs="Times New Roman"/>
                <w:sz w:val="28"/>
                <w:szCs w:val="28"/>
              </w:rPr>
            </w:pPr>
            <w:r>
              <w:rPr>
                <w:rFonts w:cs="Times New Roman"/>
                <w:sz w:val="28"/>
                <w:szCs w:val="28"/>
              </w:rPr>
              <w:t>22.01</w:t>
            </w:r>
          </w:p>
        </w:tc>
        <w:tc>
          <w:tcPr>
            <w:tcW w:w="1894" w:type="dxa"/>
            <w:tcBorders>
              <w:top w:val="single" w:color="000000" w:sz="4" w:space="0"/>
              <w:left w:val="single" w:color="000000" w:sz="4" w:space="0"/>
              <w:bottom w:val="single" w:color="000000" w:sz="4" w:space="0"/>
              <w:right w:val="single" w:color="000000" w:sz="4" w:space="0"/>
            </w:tcBorders>
          </w:tcPr>
          <w:p w14:paraId="4176BCE1">
            <w:pPr>
              <w:suppressLineNumbers/>
              <w:snapToGrid w:val="0"/>
              <w:spacing w:line="276" w:lineRule="auto"/>
              <w:jc w:val="both"/>
              <w:rPr>
                <w:rFonts w:cs="Times New Roman"/>
                <w:sz w:val="28"/>
                <w:szCs w:val="28"/>
              </w:rPr>
            </w:pPr>
          </w:p>
        </w:tc>
      </w:tr>
      <w:tr w14:paraId="0D8F797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DFE7CEA">
            <w:pPr>
              <w:spacing w:line="100" w:lineRule="atLeast"/>
              <w:rPr>
                <w:rFonts w:cs="Times New Roman"/>
                <w:sz w:val="28"/>
                <w:szCs w:val="28"/>
                <w:lang w:eastAsia="ar-SA" w:bidi="ar-SA"/>
              </w:rPr>
            </w:pPr>
            <w:r>
              <w:rPr>
                <w:rFonts w:cs="Times New Roman"/>
                <w:sz w:val="28"/>
                <w:szCs w:val="28"/>
                <w:lang w:eastAsia="ar-SA" w:bidi="ar-SA"/>
              </w:rPr>
              <w:t>183</w:t>
            </w:r>
          </w:p>
        </w:tc>
        <w:tc>
          <w:tcPr>
            <w:tcW w:w="4610" w:type="dxa"/>
            <w:tcBorders>
              <w:top w:val="single" w:color="000000" w:sz="4" w:space="0"/>
              <w:left w:val="single" w:color="000000" w:sz="4" w:space="0"/>
              <w:bottom w:val="single" w:color="000000" w:sz="4" w:space="0"/>
              <w:right w:val="nil"/>
            </w:tcBorders>
          </w:tcPr>
          <w:p w14:paraId="67DCF745">
            <w:pPr>
              <w:spacing w:line="100" w:lineRule="atLeast"/>
              <w:rPr>
                <w:rFonts w:cs="Times New Roman"/>
                <w:sz w:val="28"/>
                <w:szCs w:val="28"/>
                <w:lang w:eastAsia="ar-SA" w:bidi="ar-SA"/>
              </w:rPr>
            </w:pPr>
            <w:r>
              <w:rPr>
                <w:rFonts w:cs="Times New Roman"/>
                <w:sz w:val="28"/>
                <w:szCs w:val="28"/>
                <w:lang w:eastAsia="ar-SA" w:bidi="ar-SA"/>
              </w:rPr>
              <w:t>«Гармошка». Поделка «Птичка».</w:t>
            </w:r>
          </w:p>
        </w:tc>
        <w:tc>
          <w:tcPr>
            <w:tcW w:w="1233" w:type="dxa"/>
            <w:tcBorders>
              <w:top w:val="single" w:color="000000" w:sz="4" w:space="0"/>
              <w:left w:val="single" w:color="000000" w:sz="4" w:space="0"/>
              <w:bottom w:val="single" w:color="000000" w:sz="4" w:space="0"/>
              <w:right w:val="nil"/>
            </w:tcBorders>
          </w:tcPr>
          <w:p w14:paraId="14DE946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38F4D70">
            <w:pPr>
              <w:suppressLineNumbers/>
              <w:snapToGrid w:val="0"/>
              <w:spacing w:line="276" w:lineRule="auto"/>
              <w:jc w:val="both"/>
              <w:rPr>
                <w:rFonts w:cs="Times New Roman"/>
                <w:sz w:val="28"/>
                <w:szCs w:val="28"/>
              </w:rPr>
            </w:pPr>
            <w:r>
              <w:rPr>
                <w:rFonts w:cs="Times New Roman"/>
                <w:sz w:val="28"/>
                <w:szCs w:val="28"/>
              </w:rPr>
              <w:t>22.01</w:t>
            </w:r>
          </w:p>
        </w:tc>
        <w:tc>
          <w:tcPr>
            <w:tcW w:w="1894" w:type="dxa"/>
            <w:tcBorders>
              <w:top w:val="single" w:color="000000" w:sz="4" w:space="0"/>
              <w:left w:val="single" w:color="000000" w:sz="4" w:space="0"/>
              <w:bottom w:val="single" w:color="000000" w:sz="4" w:space="0"/>
              <w:right w:val="single" w:color="000000" w:sz="4" w:space="0"/>
            </w:tcBorders>
          </w:tcPr>
          <w:p w14:paraId="33BEDBD6">
            <w:pPr>
              <w:suppressLineNumbers/>
              <w:snapToGrid w:val="0"/>
              <w:spacing w:line="276" w:lineRule="auto"/>
              <w:jc w:val="both"/>
              <w:rPr>
                <w:rFonts w:cs="Times New Roman"/>
                <w:sz w:val="28"/>
                <w:szCs w:val="28"/>
              </w:rPr>
            </w:pPr>
          </w:p>
        </w:tc>
      </w:tr>
      <w:tr w14:paraId="7A4A654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25AB42C">
            <w:pPr>
              <w:spacing w:line="100" w:lineRule="atLeast"/>
              <w:rPr>
                <w:rFonts w:cs="Times New Roman"/>
                <w:sz w:val="28"/>
                <w:szCs w:val="28"/>
                <w:lang w:eastAsia="ar-SA" w:bidi="ar-SA"/>
              </w:rPr>
            </w:pPr>
            <w:r>
              <w:rPr>
                <w:rFonts w:cs="Times New Roman"/>
                <w:sz w:val="28"/>
                <w:szCs w:val="28"/>
                <w:lang w:eastAsia="ar-SA" w:bidi="ar-SA"/>
              </w:rPr>
              <w:t>184</w:t>
            </w:r>
          </w:p>
        </w:tc>
        <w:tc>
          <w:tcPr>
            <w:tcW w:w="4610" w:type="dxa"/>
            <w:tcBorders>
              <w:top w:val="single" w:color="000000" w:sz="4" w:space="0"/>
              <w:left w:val="single" w:color="000000" w:sz="4" w:space="0"/>
              <w:bottom w:val="single" w:color="000000" w:sz="4" w:space="0"/>
              <w:right w:val="nil"/>
            </w:tcBorders>
          </w:tcPr>
          <w:p w14:paraId="7384093D">
            <w:pPr>
              <w:spacing w:line="100" w:lineRule="atLeast"/>
              <w:rPr>
                <w:rFonts w:cs="Times New Roman"/>
                <w:sz w:val="28"/>
                <w:szCs w:val="28"/>
                <w:lang w:eastAsia="ar-SA" w:bidi="ar-SA"/>
              </w:rPr>
            </w:pPr>
            <w:r>
              <w:rPr>
                <w:rFonts w:cs="Times New Roman"/>
                <w:sz w:val="28"/>
                <w:szCs w:val="28"/>
                <w:lang w:eastAsia="ar-SA" w:bidi="ar-SA"/>
              </w:rPr>
              <w:t>Аппликация «Девочка в платьице». Подготовка деталей.</w:t>
            </w:r>
          </w:p>
        </w:tc>
        <w:tc>
          <w:tcPr>
            <w:tcW w:w="1233" w:type="dxa"/>
            <w:tcBorders>
              <w:top w:val="single" w:color="000000" w:sz="4" w:space="0"/>
              <w:left w:val="single" w:color="000000" w:sz="4" w:space="0"/>
              <w:bottom w:val="single" w:color="000000" w:sz="4" w:space="0"/>
              <w:right w:val="nil"/>
            </w:tcBorders>
          </w:tcPr>
          <w:p w14:paraId="678F91E6">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3EA7122">
            <w:pPr>
              <w:suppressLineNumbers/>
              <w:snapToGrid w:val="0"/>
              <w:spacing w:line="276" w:lineRule="auto"/>
              <w:jc w:val="both"/>
              <w:rPr>
                <w:rFonts w:cs="Times New Roman"/>
                <w:sz w:val="28"/>
                <w:szCs w:val="28"/>
              </w:rPr>
            </w:pPr>
            <w:r>
              <w:rPr>
                <w:rFonts w:cs="Times New Roman"/>
                <w:sz w:val="28"/>
                <w:szCs w:val="28"/>
              </w:rPr>
              <w:t>23.01</w:t>
            </w:r>
          </w:p>
        </w:tc>
        <w:tc>
          <w:tcPr>
            <w:tcW w:w="1894" w:type="dxa"/>
            <w:tcBorders>
              <w:top w:val="single" w:color="000000" w:sz="4" w:space="0"/>
              <w:left w:val="single" w:color="000000" w:sz="4" w:space="0"/>
              <w:bottom w:val="single" w:color="000000" w:sz="4" w:space="0"/>
              <w:right w:val="single" w:color="000000" w:sz="4" w:space="0"/>
            </w:tcBorders>
          </w:tcPr>
          <w:p w14:paraId="0BAE9688">
            <w:pPr>
              <w:suppressLineNumbers/>
              <w:snapToGrid w:val="0"/>
              <w:spacing w:line="276" w:lineRule="auto"/>
              <w:jc w:val="both"/>
              <w:rPr>
                <w:rFonts w:cs="Times New Roman"/>
                <w:sz w:val="28"/>
                <w:szCs w:val="28"/>
              </w:rPr>
            </w:pPr>
          </w:p>
        </w:tc>
      </w:tr>
      <w:tr w14:paraId="2A79AF8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ADFC262">
            <w:pPr>
              <w:spacing w:line="100" w:lineRule="atLeast"/>
              <w:rPr>
                <w:rFonts w:cs="Times New Roman"/>
                <w:sz w:val="28"/>
                <w:szCs w:val="28"/>
                <w:lang w:eastAsia="ar-SA" w:bidi="ar-SA"/>
              </w:rPr>
            </w:pPr>
            <w:r>
              <w:rPr>
                <w:rFonts w:cs="Times New Roman"/>
                <w:sz w:val="28"/>
                <w:szCs w:val="28"/>
                <w:lang w:eastAsia="ar-SA" w:bidi="ar-SA"/>
              </w:rPr>
              <w:t>185</w:t>
            </w:r>
          </w:p>
        </w:tc>
        <w:tc>
          <w:tcPr>
            <w:tcW w:w="4610" w:type="dxa"/>
            <w:tcBorders>
              <w:top w:val="single" w:color="000000" w:sz="4" w:space="0"/>
              <w:left w:val="single" w:color="000000" w:sz="4" w:space="0"/>
              <w:bottom w:val="single" w:color="000000" w:sz="4" w:space="0"/>
              <w:right w:val="nil"/>
            </w:tcBorders>
          </w:tcPr>
          <w:p w14:paraId="6E80B1DC">
            <w:pPr>
              <w:spacing w:line="100" w:lineRule="atLeast"/>
              <w:rPr>
                <w:rFonts w:cs="Times New Roman"/>
                <w:sz w:val="28"/>
                <w:szCs w:val="28"/>
                <w:lang w:eastAsia="ar-SA" w:bidi="ar-SA"/>
              </w:rPr>
            </w:pPr>
            <w:r>
              <w:rPr>
                <w:rFonts w:cs="Times New Roman"/>
                <w:sz w:val="28"/>
                <w:szCs w:val="28"/>
                <w:lang w:eastAsia="ar-SA" w:bidi="ar-SA"/>
              </w:rPr>
              <w:t>Аппликация «Девочка в платьице». Наклеивание деталей.</w:t>
            </w:r>
          </w:p>
        </w:tc>
        <w:tc>
          <w:tcPr>
            <w:tcW w:w="1233" w:type="dxa"/>
            <w:tcBorders>
              <w:top w:val="single" w:color="000000" w:sz="4" w:space="0"/>
              <w:left w:val="single" w:color="000000" w:sz="4" w:space="0"/>
              <w:bottom w:val="single" w:color="000000" w:sz="4" w:space="0"/>
              <w:right w:val="nil"/>
            </w:tcBorders>
          </w:tcPr>
          <w:p w14:paraId="44A9870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DCD2358">
            <w:pPr>
              <w:suppressLineNumbers/>
              <w:snapToGrid w:val="0"/>
              <w:spacing w:line="276" w:lineRule="auto"/>
              <w:jc w:val="both"/>
              <w:rPr>
                <w:rFonts w:cs="Times New Roman"/>
                <w:sz w:val="28"/>
                <w:szCs w:val="28"/>
              </w:rPr>
            </w:pPr>
            <w:r>
              <w:rPr>
                <w:rFonts w:cs="Times New Roman"/>
                <w:sz w:val="28"/>
                <w:szCs w:val="28"/>
              </w:rPr>
              <w:t>23.01</w:t>
            </w:r>
          </w:p>
        </w:tc>
        <w:tc>
          <w:tcPr>
            <w:tcW w:w="1894" w:type="dxa"/>
            <w:tcBorders>
              <w:top w:val="single" w:color="000000" w:sz="4" w:space="0"/>
              <w:left w:val="single" w:color="000000" w:sz="4" w:space="0"/>
              <w:bottom w:val="single" w:color="000000" w:sz="4" w:space="0"/>
              <w:right w:val="single" w:color="000000" w:sz="4" w:space="0"/>
            </w:tcBorders>
          </w:tcPr>
          <w:p w14:paraId="1AB76046">
            <w:pPr>
              <w:suppressLineNumbers/>
              <w:snapToGrid w:val="0"/>
              <w:spacing w:line="276" w:lineRule="auto"/>
              <w:jc w:val="both"/>
              <w:rPr>
                <w:rFonts w:cs="Times New Roman"/>
                <w:sz w:val="28"/>
                <w:szCs w:val="28"/>
              </w:rPr>
            </w:pPr>
          </w:p>
        </w:tc>
      </w:tr>
      <w:tr w14:paraId="43EE399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8F87C97">
            <w:pPr>
              <w:spacing w:line="100" w:lineRule="atLeast"/>
              <w:rPr>
                <w:rFonts w:cs="Times New Roman"/>
                <w:sz w:val="28"/>
                <w:szCs w:val="28"/>
                <w:lang w:eastAsia="ar-SA" w:bidi="ar-SA"/>
              </w:rPr>
            </w:pPr>
            <w:r>
              <w:rPr>
                <w:rFonts w:cs="Times New Roman"/>
                <w:sz w:val="28"/>
                <w:szCs w:val="28"/>
                <w:lang w:eastAsia="ar-SA" w:bidi="ar-SA"/>
              </w:rPr>
              <w:t>186</w:t>
            </w:r>
          </w:p>
        </w:tc>
        <w:tc>
          <w:tcPr>
            <w:tcW w:w="4610" w:type="dxa"/>
            <w:tcBorders>
              <w:top w:val="single" w:color="000000" w:sz="4" w:space="0"/>
              <w:left w:val="single" w:color="000000" w:sz="4" w:space="0"/>
              <w:bottom w:val="single" w:color="000000" w:sz="4" w:space="0"/>
              <w:right w:val="nil"/>
            </w:tcBorders>
          </w:tcPr>
          <w:p w14:paraId="0D541D75">
            <w:pPr>
              <w:spacing w:line="100" w:lineRule="atLeast"/>
              <w:rPr>
                <w:rFonts w:cs="Times New Roman"/>
                <w:sz w:val="28"/>
                <w:szCs w:val="28"/>
                <w:lang w:eastAsia="ar-SA" w:bidi="ar-SA"/>
              </w:rPr>
            </w:pPr>
            <w:r>
              <w:rPr>
                <w:rFonts w:cs="Times New Roman"/>
                <w:sz w:val="28"/>
                <w:szCs w:val="28"/>
                <w:lang w:eastAsia="ar-SA" w:bidi="ar-SA"/>
              </w:rPr>
              <w:t>Аппликация из геометрических фигур «Дом». Подготовка деталей.</w:t>
            </w:r>
          </w:p>
        </w:tc>
        <w:tc>
          <w:tcPr>
            <w:tcW w:w="1233" w:type="dxa"/>
            <w:tcBorders>
              <w:top w:val="single" w:color="000000" w:sz="4" w:space="0"/>
              <w:left w:val="single" w:color="000000" w:sz="4" w:space="0"/>
              <w:bottom w:val="single" w:color="000000" w:sz="4" w:space="0"/>
              <w:right w:val="nil"/>
            </w:tcBorders>
          </w:tcPr>
          <w:p w14:paraId="584EFA96">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AEACFA3">
            <w:pPr>
              <w:suppressLineNumbers/>
              <w:snapToGrid w:val="0"/>
              <w:spacing w:line="276" w:lineRule="auto"/>
              <w:jc w:val="both"/>
              <w:rPr>
                <w:rFonts w:cs="Times New Roman"/>
                <w:sz w:val="28"/>
                <w:szCs w:val="28"/>
              </w:rPr>
            </w:pPr>
            <w:r>
              <w:rPr>
                <w:rFonts w:cs="Times New Roman"/>
                <w:sz w:val="28"/>
                <w:szCs w:val="28"/>
              </w:rPr>
              <w:t>24.01</w:t>
            </w:r>
          </w:p>
        </w:tc>
        <w:tc>
          <w:tcPr>
            <w:tcW w:w="1894" w:type="dxa"/>
            <w:tcBorders>
              <w:top w:val="single" w:color="000000" w:sz="4" w:space="0"/>
              <w:left w:val="single" w:color="000000" w:sz="4" w:space="0"/>
              <w:bottom w:val="single" w:color="000000" w:sz="4" w:space="0"/>
              <w:right w:val="single" w:color="000000" w:sz="4" w:space="0"/>
            </w:tcBorders>
          </w:tcPr>
          <w:p w14:paraId="0B7D690B">
            <w:pPr>
              <w:suppressLineNumbers/>
              <w:snapToGrid w:val="0"/>
              <w:spacing w:line="276" w:lineRule="auto"/>
              <w:jc w:val="both"/>
              <w:rPr>
                <w:rFonts w:cs="Times New Roman"/>
                <w:sz w:val="28"/>
                <w:szCs w:val="28"/>
              </w:rPr>
            </w:pPr>
          </w:p>
        </w:tc>
      </w:tr>
      <w:tr w14:paraId="4138416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B295073">
            <w:pPr>
              <w:spacing w:line="100" w:lineRule="atLeast"/>
              <w:rPr>
                <w:rFonts w:cs="Times New Roman"/>
                <w:sz w:val="28"/>
                <w:szCs w:val="28"/>
                <w:lang w:eastAsia="ar-SA" w:bidi="ar-SA"/>
              </w:rPr>
            </w:pPr>
            <w:r>
              <w:rPr>
                <w:rFonts w:cs="Times New Roman"/>
                <w:sz w:val="28"/>
                <w:szCs w:val="28"/>
                <w:lang w:eastAsia="ar-SA" w:bidi="ar-SA"/>
              </w:rPr>
              <w:t>187</w:t>
            </w:r>
          </w:p>
        </w:tc>
        <w:tc>
          <w:tcPr>
            <w:tcW w:w="4610" w:type="dxa"/>
            <w:tcBorders>
              <w:top w:val="single" w:color="000000" w:sz="4" w:space="0"/>
              <w:left w:val="single" w:color="000000" w:sz="4" w:space="0"/>
              <w:bottom w:val="single" w:color="000000" w:sz="4" w:space="0"/>
              <w:right w:val="nil"/>
            </w:tcBorders>
          </w:tcPr>
          <w:p w14:paraId="1419E2B7">
            <w:pPr>
              <w:spacing w:line="100" w:lineRule="atLeast"/>
              <w:rPr>
                <w:rFonts w:cs="Times New Roman"/>
                <w:sz w:val="28"/>
                <w:szCs w:val="28"/>
                <w:lang w:eastAsia="ar-SA" w:bidi="ar-SA"/>
              </w:rPr>
            </w:pPr>
            <w:r>
              <w:rPr>
                <w:rFonts w:cs="Times New Roman"/>
                <w:sz w:val="28"/>
                <w:szCs w:val="28"/>
                <w:lang w:eastAsia="ar-SA" w:bidi="ar-SA"/>
              </w:rPr>
              <w:t>Аппликация «Дом». Наклеивание деталей.</w:t>
            </w:r>
          </w:p>
        </w:tc>
        <w:tc>
          <w:tcPr>
            <w:tcW w:w="1233" w:type="dxa"/>
            <w:tcBorders>
              <w:top w:val="single" w:color="000000" w:sz="4" w:space="0"/>
              <w:left w:val="single" w:color="000000" w:sz="4" w:space="0"/>
              <w:bottom w:val="single" w:color="000000" w:sz="4" w:space="0"/>
              <w:right w:val="nil"/>
            </w:tcBorders>
          </w:tcPr>
          <w:p w14:paraId="659EF94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589E6FB">
            <w:pPr>
              <w:suppressLineNumbers/>
              <w:snapToGrid w:val="0"/>
              <w:spacing w:line="276" w:lineRule="auto"/>
              <w:jc w:val="both"/>
              <w:rPr>
                <w:rFonts w:cs="Times New Roman"/>
                <w:sz w:val="28"/>
                <w:szCs w:val="28"/>
              </w:rPr>
            </w:pPr>
            <w:r>
              <w:rPr>
                <w:rFonts w:cs="Times New Roman"/>
                <w:sz w:val="28"/>
                <w:szCs w:val="28"/>
              </w:rPr>
              <w:t>24.01</w:t>
            </w:r>
          </w:p>
        </w:tc>
        <w:tc>
          <w:tcPr>
            <w:tcW w:w="1894" w:type="dxa"/>
            <w:tcBorders>
              <w:top w:val="single" w:color="000000" w:sz="4" w:space="0"/>
              <w:left w:val="single" w:color="000000" w:sz="4" w:space="0"/>
              <w:bottom w:val="single" w:color="000000" w:sz="4" w:space="0"/>
              <w:right w:val="single" w:color="000000" w:sz="4" w:space="0"/>
            </w:tcBorders>
          </w:tcPr>
          <w:p w14:paraId="48CA0CC0">
            <w:pPr>
              <w:suppressLineNumbers/>
              <w:snapToGrid w:val="0"/>
              <w:spacing w:line="276" w:lineRule="auto"/>
              <w:jc w:val="both"/>
              <w:rPr>
                <w:rFonts w:cs="Times New Roman"/>
                <w:sz w:val="28"/>
                <w:szCs w:val="28"/>
              </w:rPr>
            </w:pPr>
          </w:p>
        </w:tc>
      </w:tr>
      <w:tr w14:paraId="60E348F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4468734">
            <w:pPr>
              <w:spacing w:line="100" w:lineRule="atLeast"/>
              <w:rPr>
                <w:rFonts w:cs="Times New Roman"/>
                <w:sz w:val="28"/>
                <w:szCs w:val="28"/>
                <w:lang w:eastAsia="ar-SA" w:bidi="ar-SA"/>
              </w:rPr>
            </w:pPr>
            <w:r>
              <w:rPr>
                <w:rFonts w:cs="Times New Roman"/>
                <w:sz w:val="28"/>
                <w:szCs w:val="28"/>
                <w:lang w:eastAsia="ar-SA" w:bidi="ar-SA"/>
              </w:rPr>
              <w:t>188</w:t>
            </w:r>
          </w:p>
        </w:tc>
        <w:tc>
          <w:tcPr>
            <w:tcW w:w="4610" w:type="dxa"/>
            <w:tcBorders>
              <w:top w:val="single" w:color="000000" w:sz="4" w:space="0"/>
              <w:left w:val="single" w:color="000000" w:sz="4" w:space="0"/>
              <w:bottom w:val="single" w:color="000000" w:sz="4" w:space="0"/>
              <w:right w:val="nil"/>
            </w:tcBorders>
          </w:tcPr>
          <w:p w14:paraId="3AE93775">
            <w:pPr>
              <w:spacing w:line="100" w:lineRule="atLeast"/>
              <w:rPr>
                <w:rFonts w:cs="Times New Roman"/>
                <w:sz w:val="28"/>
                <w:szCs w:val="28"/>
                <w:lang w:eastAsia="ar-SA" w:bidi="ar-SA"/>
              </w:rPr>
            </w:pPr>
            <w:r>
              <w:rPr>
                <w:rFonts w:cs="Times New Roman"/>
                <w:sz w:val="28"/>
                <w:szCs w:val="28"/>
                <w:lang w:eastAsia="ar-SA" w:bidi="ar-SA"/>
              </w:rPr>
              <w:t>Аппликация «Зимняя шапка». Подготовка деталей.</w:t>
            </w:r>
          </w:p>
        </w:tc>
        <w:tc>
          <w:tcPr>
            <w:tcW w:w="1233" w:type="dxa"/>
            <w:tcBorders>
              <w:top w:val="single" w:color="000000" w:sz="4" w:space="0"/>
              <w:left w:val="single" w:color="000000" w:sz="4" w:space="0"/>
              <w:bottom w:val="single" w:color="000000" w:sz="4" w:space="0"/>
              <w:right w:val="nil"/>
            </w:tcBorders>
          </w:tcPr>
          <w:p w14:paraId="721D0791">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FB97E53">
            <w:pPr>
              <w:suppressLineNumbers/>
              <w:snapToGrid w:val="0"/>
              <w:spacing w:line="276" w:lineRule="auto"/>
              <w:jc w:val="both"/>
              <w:rPr>
                <w:rFonts w:cs="Times New Roman"/>
                <w:sz w:val="28"/>
                <w:szCs w:val="28"/>
              </w:rPr>
            </w:pPr>
            <w:r>
              <w:rPr>
                <w:rFonts w:cs="Times New Roman"/>
                <w:sz w:val="28"/>
                <w:szCs w:val="28"/>
              </w:rPr>
              <w:t>25.01</w:t>
            </w:r>
          </w:p>
        </w:tc>
        <w:tc>
          <w:tcPr>
            <w:tcW w:w="1894" w:type="dxa"/>
            <w:tcBorders>
              <w:top w:val="single" w:color="000000" w:sz="4" w:space="0"/>
              <w:left w:val="single" w:color="000000" w:sz="4" w:space="0"/>
              <w:bottom w:val="single" w:color="000000" w:sz="4" w:space="0"/>
              <w:right w:val="single" w:color="000000" w:sz="4" w:space="0"/>
            </w:tcBorders>
          </w:tcPr>
          <w:p w14:paraId="02EAFCFD">
            <w:pPr>
              <w:suppressLineNumbers/>
              <w:snapToGrid w:val="0"/>
              <w:spacing w:line="276" w:lineRule="auto"/>
              <w:jc w:val="both"/>
              <w:rPr>
                <w:rFonts w:cs="Times New Roman"/>
                <w:sz w:val="28"/>
                <w:szCs w:val="28"/>
              </w:rPr>
            </w:pPr>
          </w:p>
        </w:tc>
      </w:tr>
      <w:tr w14:paraId="5FBA72D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70FE785">
            <w:pPr>
              <w:spacing w:line="100" w:lineRule="atLeast"/>
              <w:rPr>
                <w:rFonts w:cs="Times New Roman"/>
                <w:sz w:val="28"/>
                <w:szCs w:val="28"/>
                <w:lang w:eastAsia="ar-SA" w:bidi="ar-SA"/>
              </w:rPr>
            </w:pPr>
            <w:r>
              <w:rPr>
                <w:rFonts w:cs="Times New Roman"/>
                <w:sz w:val="28"/>
                <w:szCs w:val="28"/>
                <w:lang w:eastAsia="ar-SA" w:bidi="ar-SA"/>
              </w:rPr>
              <w:t>189</w:t>
            </w:r>
          </w:p>
        </w:tc>
        <w:tc>
          <w:tcPr>
            <w:tcW w:w="4610" w:type="dxa"/>
            <w:tcBorders>
              <w:top w:val="single" w:color="000000" w:sz="4" w:space="0"/>
              <w:left w:val="single" w:color="000000" w:sz="4" w:space="0"/>
              <w:bottom w:val="single" w:color="000000" w:sz="4" w:space="0"/>
              <w:right w:val="nil"/>
            </w:tcBorders>
          </w:tcPr>
          <w:p w14:paraId="2EA5C8C1">
            <w:pPr>
              <w:spacing w:line="100" w:lineRule="atLeast"/>
              <w:rPr>
                <w:rFonts w:cs="Times New Roman"/>
                <w:sz w:val="28"/>
                <w:szCs w:val="28"/>
                <w:lang w:eastAsia="ar-SA" w:bidi="ar-SA"/>
              </w:rPr>
            </w:pPr>
            <w:r>
              <w:rPr>
                <w:rFonts w:cs="Times New Roman"/>
                <w:sz w:val="28"/>
                <w:szCs w:val="28"/>
                <w:lang w:eastAsia="ar-SA" w:bidi="ar-SA"/>
              </w:rPr>
              <w:t>Аппликация «Зимняя шапка». Наклеивание деталей.</w:t>
            </w:r>
          </w:p>
        </w:tc>
        <w:tc>
          <w:tcPr>
            <w:tcW w:w="1233" w:type="dxa"/>
            <w:tcBorders>
              <w:top w:val="single" w:color="000000" w:sz="4" w:space="0"/>
              <w:left w:val="single" w:color="000000" w:sz="4" w:space="0"/>
              <w:bottom w:val="single" w:color="000000" w:sz="4" w:space="0"/>
              <w:right w:val="nil"/>
            </w:tcBorders>
          </w:tcPr>
          <w:p w14:paraId="4DD5BFA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CC5F4C1">
            <w:pPr>
              <w:suppressLineNumbers/>
              <w:snapToGrid w:val="0"/>
              <w:spacing w:line="276" w:lineRule="auto"/>
              <w:jc w:val="both"/>
              <w:rPr>
                <w:rFonts w:cs="Times New Roman"/>
                <w:sz w:val="28"/>
                <w:szCs w:val="28"/>
              </w:rPr>
            </w:pPr>
            <w:r>
              <w:rPr>
                <w:rFonts w:cs="Times New Roman"/>
                <w:sz w:val="28"/>
                <w:szCs w:val="28"/>
              </w:rPr>
              <w:t>25.01</w:t>
            </w:r>
          </w:p>
        </w:tc>
        <w:tc>
          <w:tcPr>
            <w:tcW w:w="1894" w:type="dxa"/>
            <w:tcBorders>
              <w:top w:val="single" w:color="000000" w:sz="4" w:space="0"/>
              <w:left w:val="single" w:color="000000" w:sz="4" w:space="0"/>
              <w:bottom w:val="single" w:color="000000" w:sz="4" w:space="0"/>
              <w:right w:val="single" w:color="000000" w:sz="4" w:space="0"/>
            </w:tcBorders>
          </w:tcPr>
          <w:p w14:paraId="11A426C9">
            <w:pPr>
              <w:suppressLineNumbers/>
              <w:snapToGrid w:val="0"/>
              <w:spacing w:line="276" w:lineRule="auto"/>
              <w:jc w:val="both"/>
              <w:rPr>
                <w:rFonts w:cs="Times New Roman"/>
                <w:sz w:val="28"/>
                <w:szCs w:val="28"/>
              </w:rPr>
            </w:pPr>
          </w:p>
        </w:tc>
      </w:tr>
      <w:tr w14:paraId="7070127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0F59253">
            <w:pPr>
              <w:spacing w:line="100" w:lineRule="atLeast"/>
              <w:rPr>
                <w:rFonts w:cs="Times New Roman"/>
                <w:sz w:val="28"/>
                <w:szCs w:val="28"/>
                <w:lang w:eastAsia="ar-SA" w:bidi="ar-SA"/>
              </w:rPr>
            </w:pPr>
            <w:r>
              <w:rPr>
                <w:rFonts w:cs="Times New Roman"/>
                <w:sz w:val="28"/>
                <w:szCs w:val="28"/>
                <w:lang w:eastAsia="ar-SA" w:bidi="ar-SA"/>
              </w:rPr>
              <w:t>190</w:t>
            </w:r>
          </w:p>
        </w:tc>
        <w:tc>
          <w:tcPr>
            <w:tcW w:w="4610" w:type="dxa"/>
            <w:tcBorders>
              <w:top w:val="single" w:color="000000" w:sz="4" w:space="0"/>
              <w:left w:val="single" w:color="000000" w:sz="4" w:space="0"/>
              <w:bottom w:val="single" w:color="000000" w:sz="4" w:space="0"/>
              <w:right w:val="nil"/>
            </w:tcBorders>
          </w:tcPr>
          <w:p w14:paraId="22EA50BD">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мытье подоконников.</w:t>
            </w:r>
          </w:p>
        </w:tc>
        <w:tc>
          <w:tcPr>
            <w:tcW w:w="1233" w:type="dxa"/>
            <w:tcBorders>
              <w:top w:val="single" w:color="000000" w:sz="4" w:space="0"/>
              <w:left w:val="single" w:color="000000" w:sz="4" w:space="0"/>
              <w:bottom w:val="single" w:color="000000" w:sz="4" w:space="0"/>
              <w:right w:val="nil"/>
            </w:tcBorders>
          </w:tcPr>
          <w:p w14:paraId="4AC405AD">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99E14A6">
            <w:pPr>
              <w:suppressLineNumbers/>
              <w:snapToGrid w:val="0"/>
              <w:spacing w:line="276" w:lineRule="auto"/>
              <w:jc w:val="both"/>
              <w:rPr>
                <w:rFonts w:cs="Times New Roman"/>
                <w:sz w:val="28"/>
                <w:szCs w:val="28"/>
              </w:rPr>
            </w:pPr>
            <w:r>
              <w:rPr>
                <w:rFonts w:cs="Times New Roman"/>
                <w:sz w:val="28"/>
                <w:szCs w:val="28"/>
              </w:rPr>
              <w:t>26.01</w:t>
            </w:r>
          </w:p>
        </w:tc>
        <w:tc>
          <w:tcPr>
            <w:tcW w:w="1894" w:type="dxa"/>
            <w:tcBorders>
              <w:top w:val="single" w:color="000000" w:sz="4" w:space="0"/>
              <w:left w:val="single" w:color="000000" w:sz="4" w:space="0"/>
              <w:bottom w:val="single" w:color="000000" w:sz="4" w:space="0"/>
              <w:right w:val="single" w:color="000000" w:sz="4" w:space="0"/>
            </w:tcBorders>
          </w:tcPr>
          <w:p w14:paraId="612FBC95">
            <w:pPr>
              <w:suppressLineNumbers/>
              <w:snapToGrid w:val="0"/>
              <w:spacing w:line="276" w:lineRule="auto"/>
              <w:jc w:val="both"/>
              <w:rPr>
                <w:rFonts w:cs="Times New Roman"/>
                <w:sz w:val="28"/>
                <w:szCs w:val="28"/>
              </w:rPr>
            </w:pPr>
          </w:p>
        </w:tc>
      </w:tr>
      <w:tr w14:paraId="15934A2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80266D3">
            <w:pPr>
              <w:spacing w:line="100" w:lineRule="atLeast"/>
              <w:rPr>
                <w:rFonts w:cs="Times New Roman"/>
                <w:sz w:val="28"/>
                <w:szCs w:val="28"/>
                <w:lang w:eastAsia="ar-SA" w:bidi="ar-SA"/>
              </w:rPr>
            </w:pPr>
            <w:r>
              <w:rPr>
                <w:rFonts w:cs="Times New Roman"/>
                <w:sz w:val="28"/>
                <w:szCs w:val="28"/>
                <w:lang w:eastAsia="ar-SA" w:bidi="ar-SA"/>
              </w:rPr>
              <w:t>191</w:t>
            </w:r>
          </w:p>
        </w:tc>
        <w:tc>
          <w:tcPr>
            <w:tcW w:w="4610" w:type="dxa"/>
            <w:tcBorders>
              <w:top w:val="single" w:color="000000" w:sz="4" w:space="0"/>
              <w:left w:val="single" w:color="000000" w:sz="4" w:space="0"/>
              <w:bottom w:val="single" w:color="000000" w:sz="4" w:space="0"/>
              <w:right w:val="nil"/>
            </w:tcBorders>
          </w:tcPr>
          <w:p w14:paraId="0058658E">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мытье дверей.</w:t>
            </w:r>
          </w:p>
        </w:tc>
        <w:tc>
          <w:tcPr>
            <w:tcW w:w="1233" w:type="dxa"/>
            <w:tcBorders>
              <w:top w:val="single" w:color="000000" w:sz="4" w:space="0"/>
              <w:left w:val="single" w:color="000000" w:sz="4" w:space="0"/>
              <w:bottom w:val="single" w:color="000000" w:sz="4" w:space="0"/>
              <w:right w:val="nil"/>
            </w:tcBorders>
          </w:tcPr>
          <w:p w14:paraId="115A551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789489D">
            <w:pPr>
              <w:suppressLineNumbers/>
              <w:snapToGrid w:val="0"/>
              <w:spacing w:line="276" w:lineRule="auto"/>
              <w:jc w:val="both"/>
              <w:rPr>
                <w:rFonts w:cs="Times New Roman"/>
                <w:sz w:val="28"/>
                <w:szCs w:val="28"/>
              </w:rPr>
            </w:pPr>
            <w:r>
              <w:rPr>
                <w:rFonts w:cs="Times New Roman"/>
                <w:sz w:val="28"/>
                <w:szCs w:val="28"/>
              </w:rPr>
              <w:t>26.01</w:t>
            </w:r>
          </w:p>
        </w:tc>
        <w:tc>
          <w:tcPr>
            <w:tcW w:w="1894" w:type="dxa"/>
            <w:tcBorders>
              <w:top w:val="single" w:color="000000" w:sz="4" w:space="0"/>
              <w:left w:val="single" w:color="000000" w:sz="4" w:space="0"/>
              <w:bottom w:val="single" w:color="000000" w:sz="4" w:space="0"/>
              <w:right w:val="single" w:color="000000" w:sz="4" w:space="0"/>
            </w:tcBorders>
          </w:tcPr>
          <w:p w14:paraId="0151E9D9">
            <w:pPr>
              <w:suppressLineNumbers/>
              <w:snapToGrid w:val="0"/>
              <w:spacing w:line="276" w:lineRule="auto"/>
              <w:jc w:val="both"/>
              <w:rPr>
                <w:rFonts w:cs="Times New Roman"/>
                <w:sz w:val="28"/>
                <w:szCs w:val="28"/>
              </w:rPr>
            </w:pPr>
          </w:p>
        </w:tc>
      </w:tr>
      <w:tr w14:paraId="12AD8A9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A63BE37">
            <w:pPr>
              <w:spacing w:line="100" w:lineRule="atLeast"/>
              <w:rPr>
                <w:rFonts w:cs="Times New Roman"/>
                <w:sz w:val="28"/>
                <w:szCs w:val="28"/>
                <w:lang w:eastAsia="ar-SA" w:bidi="ar-SA"/>
              </w:rPr>
            </w:pPr>
            <w:r>
              <w:rPr>
                <w:rFonts w:cs="Times New Roman"/>
                <w:sz w:val="28"/>
                <w:szCs w:val="28"/>
                <w:lang w:eastAsia="ar-SA" w:bidi="ar-SA"/>
              </w:rPr>
              <w:t>192</w:t>
            </w:r>
          </w:p>
        </w:tc>
        <w:tc>
          <w:tcPr>
            <w:tcW w:w="4610" w:type="dxa"/>
            <w:tcBorders>
              <w:top w:val="single" w:color="000000" w:sz="4" w:space="0"/>
              <w:left w:val="single" w:color="000000" w:sz="4" w:space="0"/>
              <w:bottom w:val="single" w:color="000000" w:sz="4" w:space="0"/>
              <w:right w:val="nil"/>
            </w:tcBorders>
          </w:tcPr>
          <w:p w14:paraId="0943FF31">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Мытье парт.</w:t>
            </w:r>
          </w:p>
        </w:tc>
        <w:tc>
          <w:tcPr>
            <w:tcW w:w="1233" w:type="dxa"/>
            <w:tcBorders>
              <w:top w:val="single" w:color="000000" w:sz="4" w:space="0"/>
              <w:left w:val="single" w:color="000000" w:sz="4" w:space="0"/>
              <w:bottom w:val="single" w:color="000000" w:sz="4" w:space="0"/>
              <w:right w:val="nil"/>
            </w:tcBorders>
          </w:tcPr>
          <w:p w14:paraId="28888118">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35ECDBF">
            <w:pPr>
              <w:suppressLineNumbers/>
              <w:snapToGrid w:val="0"/>
              <w:spacing w:line="276" w:lineRule="auto"/>
              <w:jc w:val="both"/>
              <w:rPr>
                <w:rFonts w:cs="Times New Roman"/>
                <w:sz w:val="28"/>
                <w:szCs w:val="28"/>
              </w:rPr>
            </w:pPr>
            <w:r>
              <w:rPr>
                <w:rFonts w:cs="Times New Roman"/>
                <w:sz w:val="28"/>
                <w:szCs w:val="28"/>
              </w:rPr>
              <w:t>29.01</w:t>
            </w:r>
          </w:p>
        </w:tc>
        <w:tc>
          <w:tcPr>
            <w:tcW w:w="1894" w:type="dxa"/>
            <w:tcBorders>
              <w:top w:val="single" w:color="000000" w:sz="4" w:space="0"/>
              <w:left w:val="single" w:color="000000" w:sz="4" w:space="0"/>
              <w:bottom w:val="single" w:color="000000" w:sz="4" w:space="0"/>
              <w:right w:val="single" w:color="000000" w:sz="4" w:space="0"/>
            </w:tcBorders>
          </w:tcPr>
          <w:p w14:paraId="635D3CA5">
            <w:pPr>
              <w:suppressLineNumbers/>
              <w:snapToGrid w:val="0"/>
              <w:spacing w:line="276" w:lineRule="auto"/>
              <w:jc w:val="both"/>
              <w:rPr>
                <w:rFonts w:cs="Times New Roman"/>
                <w:sz w:val="28"/>
                <w:szCs w:val="28"/>
              </w:rPr>
            </w:pPr>
          </w:p>
        </w:tc>
      </w:tr>
      <w:tr w14:paraId="4E7E2D5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2A214BA">
            <w:pPr>
              <w:spacing w:line="100" w:lineRule="atLeast"/>
              <w:rPr>
                <w:rFonts w:cs="Times New Roman"/>
                <w:sz w:val="28"/>
                <w:szCs w:val="28"/>
                <w:lang w:eastAsia="ar-SA" w:bidi="ar-SA"/>
              </w:rPr>
            </w:pPr>
            <w:r>
              <w:rPr>
                <w:rFonts w:cs="Times New Roman"/>
                <w:sz w:val="28"/>
                <w:szCs w:val="28"/>
                <w:lang w:eastAsia="ar-SA" w:bidi="ar-SA"/>
              </w:rPr>
              <w:t>193</w:t>
            </w:r>
          </w:p>
        </w:tc>
        <w:tc>
          <w:tcPr>
            <w:tcW w:w="4610" w:type="dxa"/>
            <w:tcBorders>
              <w:top w:val="single" w:color="000000" w:sz="4" w:space="0"/>
              <w:left w:val="single" w:color="000000" w:sz="4" w:space="0"/>
              <w:bottom w:val="single" w:color="000000" w:sz="4" w:space="0"/>
              <w:right w:val="nil"/>
            </w:tcBorders>
          </w:tcPr>
          <w:p w14:paraId="595A2C92">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подметание пола.</w:t>
            </w:r>
          </w:p>
        </w:tc>
        <w:tc>
          <w:tcPr>
            <w:tcW w:w="1233" w:type="dxa"/>
            <w:tcBorders>
              <w:top w:val="single" w:color="000000" w:sz="4" w:space="0"/>
              <w:left w:val="single" w:color="000000" w:sz="4" w:space="0"/>
              <w:bottom w:val="single" w:color="000000" w:sz="4" w:space="0"/>
              <w:right w:val="nil"/>
            </w:tcBorders>
          </w:tcPr>
          <w:p w14:paraId="2AB99335">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E83C7F0">
            <w:pPr>
              <w:suppressLineNumbers/>
              <w:snapToGrid w:val="0"/>
              <w:spacing w:line="276" w:lineRule="auto"/>
              <w:jc w:val="both"/>
              <w:rPr>
                <w:rFonts w:cs="Times New Roman"/>
                <w:sz w:val="28"/>
                <w:szCs w:val="28"/>
              </w:rPr>
            </w:pPr>
            <w:r>
              <w:rPr>
                <w:rFonts w:cs="Times New Roman"/>
                <w:sz w:val="28"/>
                <w:szCs w:val="28"/>
              </w:rPr>
              <w:t>29.01</w:t>
            </w:r>
          </w:p>
        </w:tc>
        <w:tc>
          <w:tcPr>
            <w:tcW w:w="1894" w:type="dxa"/>
            <w:tcBorders>
              <w:top w:val="single" w:color="000000" w:sz="4" w:space="0"/>
              <w:left w:val="single" w:color="000000" w:sz="4" w:space="0"/>
              <w:bottom w:val="single" w:color="000000" w:sz="4" w:space="0"/>
              <w:right w:val="single" w:color="000000" w:sz="4" w:space="0"/>
            </w:tcBorders>
          </w:tcPr>
          <w:p w14:paraId="18B39D9E">
            <w:pPr>
              <w:suppressLineNumbers/>
              <w:snapToGrid w:val="0"/>
              <w:spacing w:line="276" w:lineRule="auto"/>
              <w:jc w:val="both"/>
              <w:rPr>
                <w:rFonts w:cs="Times New Roman"/>
                <w:sz w:val="28"/>
                <w:szCs w:val="28"/>
              </w:rPr>
            </w:pPr>
          </w:p>
        </w:tc>
      </w:tr>
      <w:tr w14:paraId="46E510A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A36351E">
            <w:pPr>
              <w:spacing w:line="100" w:lineRule="atLeast"/>
              <w:rPr>
                <w:rFonts w:cs="Times New Roman"/>
                <w:sz w:val="28"/>
                <w:szCs w:val="28"/>
                <w:lang w:eastAsia="ar-SA" w:bidi="ar-SA"/>
              </w:rPr>
            </w:pPr>
            <w:r>
              <w:rPr>
                <w:rFonts w:cs="Times New Roman"/>
                <w:sz w:val="28"/>
                <w:szCs w:val="28"/>
                <w:lang w:eastAsia="ar-SA" w:bidi="ar-SA"/>
              </w:rPr>
              <w:t>194</w:t>
            </w:r>
          </w:p>
        </w:tc>
        <w:tc>
          <w:tcPr>
            <w:tcW w:w="4610" w:type="dxa"/>
            <w:tcBorders>
              <w:top w:val="single" w:color="000000" w:sz="4" w:space="0"/>
              <w:left w:val="single" w:color="000000" w:sz="4" w:space="0"/>
              <w:bottom w:val="single" w:color="000000" w:sz="4" w:space="0"/>
              <w:right w:val="nil"/>
            </w:tcBorders>
          </w:tcPr>
          <w:p w14:paraId="2E65629C">
            <w:pPr>
              <w:spacing w:line="100" w:lineRule="atLeast"/>
              <w:rPr>
                <w:rFonts w:cs="Times New Roman"/>
                <w:sz w:val="28"/>
                <w:szCs w:val="28"/>
                <w:lang w:eastAsia="ar-SA" w:bidi="ar-SA"/>
              </w:rPr>
            </w:pPr>
            <w:r>
              <w:rPr>
                <w:rFonts w:cs="Times New Roman"/>
                <w:sz w:val="28"/>
                <w:szCs w:val="28"/>
                <w:lang w:eastAsia="ar-SA" w:bidi="ar-SA"/>
              </w:rPr>
              <w:t>Зимние виды работ: уборка снега. Инвентарь.</w:t>
            </w:r>
          </w:p>
        </w:tc>
        <w:tc>
          <w:tcPr>
            <w:tcW w:w="1233" w:type="dxa"/>
            <w:tcBorders>
              <w:top w:val="single" w:color="000000" w:sz="4" w:space="0"/>
              <w:left w:val="single" w:color="000000" w:sz="4" w:space="0"/>
              <w:bottom w:val="single" w:color="000000" w:sz="4" w:space="0"/>
              <w:right w:val="nil"/>
            </w:tcBorders>
          </w:tcPr>
          <w:p w14:paraId="70FD5AE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52BBB52">
            <w:pPr>
              <w:suppressLineNumbers/>
              <w:snapToGrid w:val="0"/>
              <w:spacing w:line="276" w:lineRule="auto"/>
              <w:jc w:val="both"/>
              <w:rPr>
                <w:rFonts w:cs="Times New Roman"/>
                <w:sz w:val="28"/>
                <w:szCs w:val="28"/>
              </w:rPr>
            </w:pPr>
            <w:r>
              <w:rPr>
                <w:rFonts w:cs="Times New Roman"/>
                <w:sz w:val="28"/>
                <w:szCs w:val="28"/>
              </w:rPr>
              <w:t>30.01</w:t>
            </w:r>
          </w:p>
        </w:tc>
        <w:tc>
          <w:tcPr>
            <w:tcW w:w="1894" w:type="dxa"/>
            <w:tcBorders>
              <w:top w:val="single" w:color="000000" w:sz="4" w:space="0"/>
              <w:left w:val="single" w:color="000000" w:sz="4" w:space="0"/>
              <w:bottom w:val="single" w:color="000000" w:sz="4" w:space="0"/>
              <w:right w:val="single" w:color="000000" w:sz="4" w:space="0"/>
            </w:tcBorders>
          </w:tcPr>
          <w:p w14:paraId="5791B265">
            <w:pPr>
              <w:suppressLineNumbers/>
              <w:snapToGrid w:val="0"/>
              <w:spacing w:line="276" w:lineRule="auto"/>
              <w:jc w:val="both"/>
              <w:rPr>
                <w:rFonts w:cs="Times New Roman"/>
                <w:sz w:val="28"/>
                <w:szCs w:val="28"/>
              </w:rPr>
            </w:pPr>
          </w:p>
        </w:tc>
      </w:tr>
      <w:tr w14:paraId="3D861AD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F3E12A9">
            <w:pPr>
              <w:spacing w:line="100" w:lineRule="atLeast"/>
              <w:rPr>
                <w:rFonts w:cs="Times New Roman"/>
                <w:sz w:val="28"/>
                <w:szCs w:val="28"/>
                <w:lang w:eastAsia="ar-SA" w:bidi="ar-SA"/>
              </w:rPr>
            </w:pPr>
            <w:r>
              <w:rPr>
                <w:rFonts w:cs="Times New Roman"/>
                <w:sz w:val="28"/>
                <w:szCs w:val="28"/>
                <w:lang w:eastAsia="ar-SA" w:bidi="ar-SA"/>
              </w:rPr>
              <w:t>195</w:t>
            </w:r>
          </w:p>
        </w:tc>
        <w:tc>
          <w:tcPr>
            <w:tcW w:w="4610" w:type="dxa"/>
            <w:tcBorders>
              <w:top w:val="single" w:color="000000" w:sz="4" w:space="0"/>
              <w:left w:val="single" w:color="000000" w:sz="4" w:space="0"/>
              <w:bottom w:val="single" w:color="000000" w:sz="4" w:space="0"/>
              <w:right w:val="nil"/>
            </w:tcBorders>
          </w:tcPr>
          <w:p w14:paraId="6611700E">
            <w:pPr>
              <w:spacing w:line="100" w:lineRule="atLeast"/>
              <w:rPr>
                <w:rFonts w:cs="Times New Roman"/>
                <w:sz w:val="28"/>
                <w:szCs w:val="28"/>
                <w:lang w:eastAsia="ar-SA" w:bidi="ar-SA"/>
              </w:rPr>
            </w:pPr>
            <w:r>
              <w:rPr>
                <w:rFonts w:cs="Times New Roman"/>
                <w:sz w:val="28"/>
                <w:szCs w:val="28"/>
                <w:lang w:eastAsia="ar-SA" w:bidi="ar-SA"/>
              </w:rPr>
              <w:t>Зимние виды работ: практическая работа по уборки снега с дорожек.</w:t>
            </w:r>
          </w:p>
        </w:tc>
        <w:tc>
          <w:tcPr>
            <w:tcW w:w="1233" w:type="dxa"/>
            <w:tcBorders>
              <w:top w:val="single" w:color="000000" w:sz="4" w:space="0"/>
              <w:left w:val="single" w:color="000000" w:sz="4" w:space="0"/>
              <w:bottom w:val="single" w:color="000000" w:sz="4" w:space="0"/>
              <w:right w:val="nil"/>
            </w:tcBorders>
          </w:tcPr>
          <w:p w14:paraId="76F3369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B248C37">
            <w:pPr>
              <w:suppressLineNumbers/>
              <w:snapToGrid w:val="0"/>
              <w:spacing w:line="276" w:lineRule="auto"/>
              <w:jc w:val="both"/>
              <w:rPr>
                <w:rFonts w:cs="Times New Roman"/>
                <w:sz w:val="28"/>
                <w:szCs w:val="28"/>
              </w:rPr>
            </w:pPr>
            <w:r>
              <w:rPr>
                <w:rFonts w:cs="Times New Roman"/>
                <w:sz w:val="28"/>
                <w:szCs w:val="28"/>
              </w:rPr>
              <w:t>30.01</w:t>
            </w:r>
          </w:p>
        </w:tc>
        <w:tc>
          <w:tcPr>
            <w:tcW w:w="1894" w:type="dxa"/>
            <w:tcBorders>
              <w:top w:val="single" w:color="000000" w:sz="4" w:space="0"/>
              <w:left w:val="single" w:color="000000" w:sz="4" w:space="0"/>
              <w:bottom w:val="single" w:color="000000" w:sz="4" w:space="0"/>
              <w:right w:val="single" w:color="000000" w:sz="4" w:space="0"/>
            </w:tcBorders>
          </w:tcPr>
          <w:p w14:paraId="521B21B7">
            <w:pPr>
              <w:suppressLineNumbers/>
              <w:snapToGrid w:val="0"/>
              <w:spacing w:line="276" w:lineRule="auto"/>
              <w:jc w:val="both"/>
              <w:rPr>
                <w:rFonts w:cs="Times New Roman"/>
                <w:sz w:val="28"/>
                <w:szCs w:val="28"/>
              </w:rPr>
            </w:pPr>
          </w:p>
        </w:tc>
      </w:tr>
      <w:tr w14:paraId="355DFEE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F3C140C">
            <w:pPr>
              <w:spacing w:line="100" w:lineRule="atLeast"/>
              <w:rPr>
                <w:rFonts w:cs="Times New Roman"/>
                <w:sz w:val="28"/>
                <w:szCs w:val="28"/>
                <w:lang w:eastAsia="ar-SA" w:bidi="ar-SA"/>
              </w:rPr>
            </w:pPr>
            <w:r>
              <w:rPr>
                <w:rFonts w:cs="Times New Roman"/>
                <w:sz w:val="28"/>
                <w:szCs w:val="28"/>
                <w:lang w:eastAsia="ar-SA" w:bidi="ar-SA"/>
              </w:rPr>
              <w:t>196</w:t>
            </w:r>
          </w:p>
        </w:tc>
        <w:tc>
          <w:tcPr>
            <w:tcW w:w="4610" w:type="dxa"/>
            <w:tcBorders>
              <w:top w:val="single" w:color="000000" w:sz="4" w:space="0"/>
              <w:left w:val="single" w:color="000000" w:sz="4" w:space="0"/>
              <w:bottom w:val="single" w:color="000000" w:sz="4" w:space="0"/>
              <w:right w:val="nil"/>
            </w:tcBorders>
          </w:tcPr>
          <w:p w14:paraId="69188B60">
            <w:pPr>
              <w:spacing w:line="100" w:lineRule="atLeast"/>
              <w:rPr>
                <w:rFonts w:cs="Times New Roman"/>
                <w:sz w:val="28"/>
                <w:szCs w:val="28"/>
                <w:lang w:eastAsia="ar-SA" w:bidi="ar-SA"/>
              </w:rPr>
            </w:pPr>
            <w:r>
              <w:rPr>
                <w:rFonts w:cs="Times New Roman"/>
                <w:sz w:val="28"/>
                <w:szCs w:val="28"/>
                <w:lang w:eastAsia="ar-SA" w:bidi="ar-SA"/>
              </w:rPr>
              <w:t>Аппликация «Кораблик плывет по волнам». Подготовка деталей.</w:t>
            </w:r>
          </w:p>
        </w:tc>
        <w:tc>
          <w:tcPr>
            <w:tcW w:w="1233" w:type="dxa"/>
            <w:tcBorders>
              <w:top w:val="single" w:color="000000" w:sz="4" w:space="0"/>
              <w:left w:val="single" w:color="000000" w:sz="4" w:space="0"/>
              <w:bottom w:val="single" w:color="000000" w:sz="4" w:space="0"/>
              <w:right w:val="nil"/>
            </w:tcBorders>
          </w:tcPr>
          <w:p w14:paraId="054278B5">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14B8491">
            <w:pPr>
              <w:suppressLineNumbers/>
              <w:snapToGrid w:val="0"/>
              <w:spacing w:line="276" w:lineRule="auto"/>
              <w:jc w:val="both"/>
              <w:rPr>
                <w:rFonts w:cs="Times New Roman"/>
                <w:sz w:val="28"/>
                <w:szCs w:val="28"/>
              </w:rPr>
            </w:pPr>
            <w:r>
              <w:rPr>
                <w:rFonts w:cs="Times New Roman"/>
                <w:sz w:val="28"/>
                <w:szCs w:val="28"/>
              </w:rPr>
              <w:t>31.01</w:t>
            </w:r>
          </w:p>
        </w:tc>
        <w:tc>
          <w:tcPr>
            <w:tcW w:w="1894" w:type="dxa"/>
            <w:tcBorders>
              <w:top w:val="single" w:color="000000" w:sz="4" w:space="0"/>
              <w:left w:val="single" w:color="000000" w:sz="4" w:space="0"/>
              <w:bottom w:val="single" w:color="000000" w:sz="4" w:space="0"/>
              <w:right w:val="single" w:color="000000" w:sz="4" w:space="0"/>
            </w:tcBorders>
          </w:tcPr>
          <w:p w14:paraId="65290438">
            <w:pPr>
              <w:suppressLineNumbers/>
              <w:snapToGrid w:val="0"/>
              <w:spacing w:line="276" w:lineRule="auto"/>
              <w:jc w:val="both"/>
              <w:rPr>
                <w:rFonts w:cs="Times New Roman"/>
                <w:sz w:val="28"/>
                <w:szCs w:val="28"/>
              </w:rPr>
            </w:pPr>
          </w:p>
        </w:tc>
      </w:tr>
      <w:tr w14:paraId="42D327F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D660A1D">
            <w:pPr>
              <w:spacing w:line="100" w:lineRule="atLeast"/>
              <w:rPr>
                <w:rFonts w:cs="Times New Roman"/>
                <w:sz w:val="28"/>
                <w:szCs w:val="28"/>
                <w:lang w:eastAsia="ar-SA" w:bidi="ar-SA"/>
              </w:rPr>
            </w:pPr>
            <w:r>
              <w:rPr>
                <w:rFonts w:cs="Times New Roman"/>
                <w:sz w:val="28"/>
                <w:szCs w:val="28"/>
                <w:lang w:eastAsia="ar-SA" w:bidi="ar-SA"/>
              </w:rPr>
              <w:t>197</w:t>
            </w:r>
          </w:p>
        </w:tc>
        <w:tc>
          <w:tcPr>
            <w:tcW w:w="4610" w:type="dxa"/>
            <w:tcBorders>
              <w:top w:val="single" w:color="000000" w:sz="4" w:space="0"/>
              <w:left w:val="single" w:color="000000" w:sz="4" w:space="0"/>
              <w:bottom w:val="single" w:color="000000" w:sz="4" w:space="0"/>
              <w:right w:val="nil"/>
            </w:tcBorders>
          </w:tcPr>
          <w:p w14:paraId="33535F67">
            <w:pPr>
              <w:spacing w:line="100" w:lineRule="atLeast"/>
              <w:rPr>
                <w:rFonts w:cs="Times New Roman"/>
                <w:sz w:val="28"/>
                <w:szCs w:val="28"/>
                <w:lang w:eastAsia="ar-SA" w:bidi="ar-SA"/>
              </w:rPr>
            </w:pPr>
            <w:r>
              <w:rPr>
                <w:rFonts w:cs="Times New Roman"/>
                <w:sz w:val="28"/>
                <w:szCs w:val="28"/>
                <w:lang w:eastAsia="ar-SA" w:bidi="ar-SA"/>
              </w:rPr>
              <w:t>Аппликация «Кораблик плывет по волнам». Наклеивание деталей.</w:t>
            </w:r>
          </w:p>
        </w:tc>
        <w:tc>
          <w:tcPr>
            <w:tcW w:w="1233" w:type="dxa"/>
            <w:tcBorders>
              <w:top w:val="single" w:color="000000" w:sz="4" w:space="0"/>
              <w:left w:val="single" w:color="000000" w:sz="4" w:space="0"/>
              <w:bottom w:val="single" w:color="000000" w:sz="4" w:space="0"/>
              <w:right w:val="nil"/>
            </w:tcBorders>
          </w:tcPr>
          <w:p w14:paraId="0227D91F">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D4F7035">
            <w:pPr>
              <w:suppressLineNumbers/>
              <w:snapToGrid w:val="0"/>
              <w:spacing w:line="276" w:lineRule="auto"/>
              <w:jc w:val="both"/>
              <w:rPr>
                <w:rFonts w:cs="Times New Roman"/>
                <w:sz w:val="28"/>
                <w:szCs w:val="28"/>
              </w:rPr>
            </w:pPr>
            <w:r>
              <w:rPr>
                <w:rFonts w:cs="Times New Roman"/>
                <w:sz w:val="28"/>
                <w:szCs w:val="28"/>
              </w:rPr>
              <w:t>31.01</w:t>
            </w:r>
          </w:p>
        </w:tc>
        <w:tc>
          <w:tcPr>
            <w:tcW w:w="1894" w:type="dxa"/>
            <w:tcBorders>
              <w:top w:val="single" w:color="000000" w:sz="4" w:space="0"/>
              <w:left w:val="single" w:color="000000" w:sz="4" w:space="0"/>
              <w:bottom w:val="single" w:color="000000" w:sz="4" w:space="0"/>
              <w:right w:val="single" w:color="000000" w:sz="4" w:space="0"/>
            </w:tcBorders>
          </w:tcPr>
          <w:p w14:paraId="19306E07">
            <w:pPr>
              <w:suppressLineNumbers/>
              <w:snapToGrid w:val="0"/>
              <w:spacing w:line="276" w:lineRule="auto"/>
              <w:jc w:val="both"/>
              <w:rPr>
                <w:rFonts w:cs="Times New Roman"/>
                <w:sz w:val="28"/>
                <w:szCs w:val="28"/>
              </w:rPr>
            </w:pPr>
          </w:p>
        </w:tc>
      </w:tr>
      <w:tr w14:paraId="1C2BAEF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37CF85C">
            <w:pPr>
              <w:spacing w:line="100" w:lineRule="atLeast"/>
              <w:rPr>
                <w:rFonts w:cs="Times New Roman"/>
                <w:sz w:val="28"/>
                <w:szCs w:val="28"/>
                <w:lang w:eastAsia="ar-SA" w:bidi="ar-SA"/>
              </w:rPr>
            </w:pPr>
            <w:r>
              <w:rPr>
                <w:rFonts w:cs="Times New Roman"/>
                <w:sz w:val="28"/>
                <w:szCs w:val="28"/>
                <w:lang w:eastAsia="ar-SA" w:bidi="ar-SA"/>
              </w:rPr>
              <w:t>198</w:t>
            </w:r>
          </w:p>
        </w:tc>
        <w:tc>
          <w:tcPr>
            <w:tcW w:w="4610" w:type="dxa"/>
            <w:tcBorders>
              <w:top w:val="single" w:color="000000" w:sz="4" w:space="0"/>
              <w:left w:val="single" w:color="000000" w:sz="4" w:space="0"/>
              <w:bottom w:val="single" w:color="000000" w:sz="4" w:space="0"/>
              <w:right w:val="nil"/>
            </w:tcBorders>
          </w:tcPr>
          <w:p w14:paraId="51994EA4">
            <w:pPr>
              <w:spacing w:line="100" w:lineRule="atLeast"/>
              <w:rPr>
                <w:rFonts w:cs="Times New Roman"/>
                <w:sz w:val="28"/>
                <w:szCs w:val="28"/>
                <w:lang w:eastAsia="ar-SA" w:bidi="ar-SA"/>
              </w:rPr>
            </w:pPr>
            <w:r>
              <w:rPr>
                <w:rFonts w:cs="Times New Roman"/>
                <w:sz w:val="28"/>
                <w:szCs w:val="28"/>
                <w:lang w:eastAsia="ar-SA" w:bidi="ar-SA"/>
              </w:rPr>
              <w:t>Жилище. Виды бытового труда: уход за комнатными растениями.</w:t>
            </w:r>
          </w:p>
        </w:tc>
        <w:tc>
          <w:tcPr>
            <w:tcW w:w="1233" w:type="dxa"/>
            <w:tcBorders>
              <w:top w:val="single" w:color="000000" w:sz="4" w:space="0"/>
              <w:left w:val="single" w:color="000000" w:sz="4" w:space="0"/>
              <w:bottom w:val="single" w:color="000000" w:sz="4" w:space="0"/>
              <w:right w:val="nil"/>
            </w:tcBorders>
          </w:tcPr>
          <w:p w14:paraId="6909443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966DEA1">
            <w:pPr>
              <w:suppressLineNumbers/>
              <w:snapToGrid w:val="0"/>
              <w:spacing w:line="276" w:lineRule="auto"/>
              <w:jc w:val="both"/>
              <w:rPr>
                <w:rFonts w:cs="Times New Roman"/>
                <w:sz w:val="28"/>
                <w:szCs w:val="28"/>
              </w:rPr>
            </w:pPr>
            <w:r>
              <w:rPr>
                <w:rFonts w:cs="Times New Roman"/>
                <w:sz w:val="28"/>
                <w:szCs w:val="28"/>
              </w:rPr>
              <w:t>01.02</w:t>
            </w:r>
          </w:p>
        </w:tc>
        <w:tc>
          <w:tcPr>
            <w:tcW w:w="1894" w:type="dxa"/>
            <w:tcBorders>
              <w:top w:val="single" w:color="000000" w:sz="4" w:space="0"/>
              <w:left w:val="single" w:color="000000" w:sz="4" w:space="0"/>
              <w:bottom w:val="single" w:color="000000" w:sz="4" w:space="0"/>
              <w:right w:val="single" w:color="000000" w:sz="4" w:space="0"/>
            </w:tcBorders>
          </w:tcPr>
          <w:p w14:paraId="05DF159D">
            <w:pPr>
              <w:suppressLineNumbers/>
              <w:snapToGrid w:val="0"/>
              <w:spacing w:line="276" w:lineRule="auto"/>
              <w:jc w:val="both"/>
              <w:rPr>
                <w:rFonts w:cs="Times New Roman"/>
                <w:sz w:val="28"/>
                <w:szCs w:val="28"/>
              </w:rPr>
            </w:pPr>
          </w:p>
        </w:tc>
      </w:tr>
      <w:tr w14:paraId="1510BA9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E3AB680">
            <w:pPr>
              <w:spacing w:line="100" w:lineRule="atLeast"/>
              <w:rPr>
                <w:rFonts w:cs="Times New Roman"/>
                <w:sz w:val="28"/>
                <w:szCs w:val="28"/>
                <w:lang w:eastAsia="ar-SA" w:bidi="ar-SA"/>
              </w:rPr>
            </w:pPr>
            <w:r>
              <w:rPr>
                <w:rFonts w:cs="Times New Roman"/>
                <w:sz w:val="28"/>
                <w:szCs w:val="28"/>
                <w:lang w:eastAsia="ar-SA" w:bidi="ar-SA"/>
              </w:rPr>
              <w:t>199</w:t>
            </w:r>
          </w:p>
        </w:tc>
        <w:tc>
          <w:tcPr>
            <w:tcW w:w="4610" w:type="dxa"/>
            <w:tcBorders>
              <w:top w:val="single" w:color="000000" w:sz="4" w:space="0"/>
              <w:left w:val="single" w:color="000000" w:sz="4" w:space="0"/>
              <w:bottom w:val="single" w:color="000000" w:sz="4" w:space="0"/>
              <w:right w:val="nil"/>
            </w:tcBorders>
          </w:tcPr>
          <w:p w14:paraId="0890CB23">
            <w:pPr>
              <w:spacing w:line="100" w:lineRule="atLeast"/>
              <w:rPr>
                <w:rFonts w:cs="Times New Roman"/>
                <w:sz w:val="28"/>
                <w:szCs w:val="28"/>
                <w:lang w:eastAsia="ar-SA" w:bidi="ar-SA"/>
              </w:rPr>
            </w:pPr>
            <w:r>
              <w:rPr>
                <w:rFonts w:cs="Times New Roman"/>
                <w:sz w:val="28"/>
                <w:szCs w:val="28"/>
                <w:lang w:eastAsia="ar-SA" w:bidi="ar-SA"/>
              </w:rPr>
              <w:t>Уход за комнатными растениями. Полив цветов.</w:t>
            </w:r>
          </w:p>
        </w:tc>
        <w:tc>
          <w:tcPr>
            <w:tcW w:w="1233" w:type="dxa"/>
            <w:tcBorders>
              <w:top w:val="single" w:color="000000" w:sz="4" w:space="0"/>
              <w:left w:val="single" w:color="000000" w:sz="4" w:space="0"/>
              <w:bottom w:val="single" w:color="000000" w:sz="4" w:space="0"/>
              <w:right w:val="nil"/>
            </w:tcBorders>
          </w:tcPr>
          <w:p w14:paraId="5CC312ED">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62E3832">
            <w:pPr>
              <w:suppressLineNumbers/>
              <w:snapToGrid w:val="0"/>
              <w:spacing w:line="276" w:lineRule="auto"/>
              <w:jc w:val="both"/>
              <w:rPr>
                <w:rFonts w:cs="Times New Roman"/>
                <w:sz w:val="28"/>
                <w:szCs w:val="28"/>
              </w:rPr>
            </w:pPr>
            <w:r>
              <w:rPr>
                <w:rFonts w:cs="Times New Roman"/>
                <w:sz w:val="28"/>
                <w:szCs w:val="28"/>
              </w:rPr>
              <w:t>01.02</w:t>
            </w:r>
          </w:p>
        </w:tc>
        <w:tc>
          <w:tcPr>
            <w:tcW w:w="1894" w:type="dxa"/>
            <w:tcBorders>
              <w:top w:val="single" w:color="000000" w:sz="4" w:space="0"/>
              <w:left w:val="single" w:color="000000" w:sz="4" w:space="0"/>
              <w:bottom w:val="single" w:color="000000" w:sz="4" w:space="0"/>
              <w:right w:val="single" w:color="000000" w:sz="4" w:space="0"/>
            </w:tcBorders>
          </w:tcPr>
          <w:p w14:paraId="7730FB2E">
            <w:pPr>
              <w:suppressLineNumbers/>
              <w:snapToGrid w:val="0"/>
              <w:spacing w:line="276" w:lineRule="auto"/>
              <w:jc w:val="both"/>
              <w:rPr>
                <w:rFonts w:cs="Times New Roman"/>
                <w:sz w:val="28"/>
                <w:szCs w:val="28"/>
              </w:rPr>
            </w:pPr>
          </w:p>
        </w:tc>
      </w:tr>
      <w:tr w14:paraId="1C5D139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F26F802">
            <w:pPr>
              <w:spacing w:line="100" w:lineRule="atLeast"/>
              <w:rPr>
                <w:rFonts w:cs="Times New Roman"/>
                <w:sz w:val="28"/>
                <w:szCs w:val="28"/>
                <w:lang w:eastAsia="ar-SA" w:bidi="ar-SA"/>
              </w:rPr>
            </w:pPr>
            <w:r>
              <w:rPr>
                <w:rFonts w:cs="Times New Roman"/>
                <w:sz w:val="28"/>
                <w:szCs w:val="28"/>
                <w:lang w:eastAsia="ar-SA" w:bidi="ar-SA"/>
              </w:rPr>
              <w:t>200</w:t>
            </w:r>
          </w:p>
        </w:tc>
        <w:tc>
          <w:tcPr>
            <w:tcW w:w="4610" w:type="dxa"/>
            <w:tcBorders>
              <w:top w:val="single" w:color="000000" w:sz="4" w:space="0"/>
              <w:left w:val="single" w:color="000000" w:sz="4" w:space="0"/>
              <w:bottom w:val="single" w:color="000000" w:sz="4" w:space="0"/>
              <w:right w:val="nil"/>
            </w:tcBorders>
          </w:tcPr>
          <w:p w14:paraId="153CC58D">
            <w:pPr>
              <w:spacing w:line="100" w:lineRule="atLeast"/>
              <w:rPr>
                <w:rFonts w:cs="Times New Roman"/>
                <w:sz w:val="28"/>
                <w:szCs w:val="28"/>
                <w:lang w:eastAsia="ar-SA" w:bidi="ar-SA"/>
              </w:rPr>
            </w:pPr>
            <w:r>
              <w:rPr>
                <w:rFonts w:cs="Times New Roman"/>
                <w:sz w:val="28"/>
                <w:szCs w:val="28"/>
                <w:lang w:eastAsia="ar-SA" w:bidi="ar-SA"/>
              </w:rPr>
              <w:t>Уход за комнатными растениями. Протирание крупных листьев от пыли.</w:t>
            </w:r>
          </w:p>
        </w:tc>
        <w:tc>
          <w:tcPr>
            <w:tcW w:w="1233" w:type="dxa"/>
            <w:tcBorders>
              <w:top w:val="single" w:color="000000" w:sz="4" w:space="0"/>
              <w:left w:val="single" w:color="000000" w:sz="4" w:space="0"/>
              <w:bottom w:val="single" w:color="000000" w:sz="4" w:space="0"/>
              <w:right w:val="nil"/>
            </w:tcBorders>
          </w:tcPr>
          <w:p w14:paraId="4C559EC4">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24EA618">
            <w:pPr>
              <w:suppressLineNumbers/>
              <w:snapToGrid w:val="0"/>
              <w:spacing w:line="276" w:lineRule="auto"/>
              <w:jc w:val="both"/>
              <w:rPr>
                <w:rFonts w:cs="Times New Roman"/>
                <w:sz w:val="28"/>
                <w:szCs w:val="28"/>
              </w:rPr>
            </w:pPr>
            <w:r>
              <w:rPr>
                <w:rFonts w:cs="Times New Roman"/>
                <w:sz w:val="28"/>
                <w:szCs w:val="28"/>
              </w:rPr>
              <w:t>05.02</w:t>
            </w:r>
          </w:p>
        </w:tc>
        <w:tc>
          <w:tcPr>
            <w:tcW w:w="1894" w:type="dxa"/>
            <w:tcBorders>
              <w:top w:val="single" w:color="000000" w:sz="4" w:space="0"/>
              <w:left w:val="single" w:color="000000" w:sz="4" w:space="0"/>
              <w:bottom w:val="single" w:color="000000" w:sz="4" w:space="0"/>
              <w:right w:val="single" w:color="000000" w:sz="4" w:space="0"/>
            </w:tcBorders>
          </w:tcPr>
          <w:p w14:paraId="0FFAD173">
            <w:pPr>
              <w:suppressLineNumbers/>
              <w:snapToGrid w:val="0"/>
              <w:spacing w:line="276" w:lineRule="auto"/>
              <w:jc w:val="both"/>
              <w:rPr>
                <w:rFonts w:cs="Times New Roman"/>
                <w:sz w:val="28"/>
                <w:szCs w:val="28"/>
              </w:rPr>
            </w:pPr>
          </w:p>
        </w:tc>
      </w:tr>
      <w:tr w14:paraId="71719F7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F5A190F">
            <w:pPr>
              <w:spacing w:line="100" w:lineRule="atLeast"/>
              <w:rPr>
                <w:rFonts w:cs="Times New Roman"/>
                <w:sz w:val="28"/>
                <w:szCs w:val="28"/>
                <w:lang w:eastAsia="ar-SA" w:bidi="ar-SA"/>
              </w:rPr>
            </w:pPr>
            <w:r>
              <w:rPr>
                <w:rFonts w:cs="Times New Roman"/>
                <w:sz w:val="28"/>
                <w:szCs w:val="28"/>
                <w:lang w:eastAsia="ar-SA" w:bidi="ar-SA"/>
              </w:rPr>
              <w:t>201</w:t>
            </w:r>
          </w:p>
        </w:tc>
        <w:tc>
          <w:tcPr>
            <w:tcW w:w="4610" w:type="dxa"/>
            <w:tcBorders>
              <w:top w:val="single" w:color="000000" w:sz="4" w:space="0"/>
              <w:left w:val="single" w:color="000000" w:sz="4" w:space="0"/>
              <w:bottom w:val="single" w:color="000000" w:sz="4" w:space="0"/>
              <w:right w:val="nil"/>
            </w:tcBorders>
          </w:tcPr>
          <w:p w14:paraId="6D72CD8A">
            <w:pPr>
              <w:spacing w:line="100" w:lineRule="atLeast"/>
              <w:rPr>
                <w:rFonts w:cs="Times New Roman"/>
                <w:sz w:val="28"/>
                <w:szCs w:val="28"/>
                <w:lang w:eastAsia="ar-SA" w:bidi="ar-SA"/>
              </w:rPr>
            </w:pPr>
            <w:r>
              <w:rPr>
                <w:rFonts w:cs="Times New Roman"/>
                <w:sz w:val="28"/>
                <w:szCs w:val="28"/>
                <w:lang w:eastAsia="ar-SA" w:bidi="ar-SA"/>
              </w:rPr>
              <w:t>Уход за комнатными растениями. Правила пересадки растений.</w:t>
            </w:r>
          </w:p>
        </w:tc>
        <w:tc>
          <w:tcPr>
            <w:tcW w:w="1233" w:type="dxa"/>
            <w:tcBorders>
              <w:top w:val="single" w:color="000000" w:sz="4" w:space="0"/>
              <w:left w:val="single" w:color="000000" w:sz="4" w:space="0"/>
              <w:bottom w:val="single" w:color="000000" w:sz="4" w:space="0"/>
              <w:right w:val="nil"/>
            </w:tcBorders>
          </w:tcPr>
          <w:p w14:paraId="01BD77DA">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52A35C0">
            <w:pPr>
              <w:suppressLineNumbers/>
              <w:snapToGrid w:val="0"/>
              <w:spacing w:line="276" w:lineRule="auto"/>
              <w:jc w:val="both"/>
              <w:rPr>
                <w:rFonts w:cs="Times New Roman"/>
                <w:sz w:val="28"/>
                <w:szCs w:val="28"/>
              </w:rPr>
            </w:pPr>
            <w:r>
              <w:rPr>
                <w:rFonts w:cs="Times New Roman"/>
                <w:sz w:val="28"/>
                <w:szCs w:val="28"/>
              </w:rPr>
              <w:t>05.02</w:t>
            </w:r>
          </w:p>
        </w:tc>
        <w:tc>
          <w:tcPr>
            <w:tcW w:w="1894" w:type="dxa"/>
            <w:tcBorders>
              <w:top w:val="single" w:color="000000" w:sz="4" w:space="0"/>
              <w:left w:val="single" w:color="000000" w:sz="4" w:space="0"/>
              <w:bottom w:val="single" w:color="000000" w:sz="4" w:space="0"/>
              <w:right w:val="single" w:color="000000" w:sz="4" w:space="0"/>
            </w:tcBorders>
          </w:tcPr>
          <w:p w14:paraId="3422496E">
            <w:pPr>
              <w:suppressLineNumbers/>
              <w:snapToGrid w:val="0"/>
              <w:spacing w:line="276" w:lineRule="auto"/>
              <w:jc w:val="both"/>
              <w:rPr>
                <w:rFonts w:cs="Times New Roman"/>
                <w:sz w:val="28"/>
                <w:szCs w:val="28"/>
              </w:rPr>
            </w:pPr>
          </w:p>
        </w:tc>
      </w:tr>
      <w:tr w14:paraId="2812B214">
        <w:tblPrEx>
          <w:tblCellMar>
            <w:top w:w="0" w:type="dxa"/>
            <w:left w:w="108" w:type="dxa"/>
            <w:bottom w:w="0" w:type="dxa"/>
            <w:right w:w="108" w:type="dxa"/>
          </w:tblCellMar>
        </w:tblPrEx>
        <w:tc>
          <w:tcPr>
            <w:tcW w:w="798" w:type="dxa"/>
            <w:tcBorders>
              <w:top w:val="single" w:color="000000" w:sz="4" w:space="0"/>
              <w:left w:val="single" w:color="000000" w:sz="4" w:space="0"/>
              <w:bottom w:val="single" w:color="auto" w:sz="4" w:space="0"/>
              <w:right w:val="nil"/>
            </w:tcBorders>
          </w:tcPr>
          <w:p w14:paraId="7723889A">
            <w:pPr>
              <w:spacing w:line="100" w:lineRule="atLeast"/>
              <w:rPr>
                <w:rFonts w:cs="Times New Roman"/>
                <w:sz w:val="28"/>
                <w:szCs w:val="28"/>
                <w:lang w:eastAsia="ar-SA" w:bidi="ar-SA"/>
              </w:rPr>
            </w:pPr>
            <w:r>
              <w:rPr>
                <w:rFonts w:cs="Times New Roman"/>
                <w:sz w:val="28"/>
                <w:szCs w:val="28"/>
                <w:lang w:eastAsia="ar-SA" w:bidi="ar-SA"/>
              </w:rPr>
              <w:t>202</w:t>
            </w:r>
          </w:p>
        </w:tc>
        <w:tc>
          <w:tcPr>
            <w:tcW w:w="4610" w:type="dxa"/>
            <w:tcBorders>
              <w:top w:val="single" w:color="000000" w:sz="4" w:space="0"/>
              <w:left w:val="single" w:color="000000" w:sz="4" w:space="0"/>
              <w:bottom w:val="single" w:color="auto" w:sz="4" w:space="0"/>
              <w:right w:val="nil"/>
            </w:tcBorders>
          </w:tcPr>
          <w:p w14:paraId="54BC8B00">
            <w:pPr>
              <w:spacing w:line="100" w:lineRule="atLeast"/>
              <w:rPr>
                <w:rFonts w:cs="Times New Roman"/>
                <w:sz w:val="28"/>
                <w:szCs w:val="28"/>
                <w:lang w:eastAsia="ar-SA" w:bidi="ar-SA"/>
              </w:rPr>
            </w:pPr>
            <w:r>
              <w:rPr>
                <w:rFonts w:cs="Times New Roman"/>
                <w:sz w:val="28"/>
                <w:szCs w:val="28"/>
                <w:lang w:eastAsia="ar-SA" w:bidi="ar-SA"/>
              </w:rPr>
              <w:t>Уход за комнатными растениями. Подготовка грунта.</w:t>
            </w:r>
          </w:p>
        </w:tc>
        <w:tc>
          <w:tcPr>
            <w:tcW w:w="1233" w:type="dxa"/>
            <w:tcBorders>
              <w:top w:val="single" w:color="000000" w:sz="4" w:space="0"/>
              <w:left w:val="single" w:color="000000" w:sz="4" w:space="0"/>
              <w:bottom w:val="single" w:color="auto" w:sz="4" w:space="0"/>
              <w:right w:val="nil"/>
            </w:tcBorders>
          </w:tcPr>
          <w:p w14:paraId="282B3AE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auto" w:sz="4" w:space="0"/>
              <w:right w:val="nil"/>
            </w:tcBorders>
          </w:tcPr>
          <w:p w14:paraId="22FD22EA">
            <w:pPr>
              <w:suppressLineNumbers/>
              <w:snapToGrid w:val="0"/>
              <w:spacing w:line="276" w:lineRule="auto"/>
              <w:jc w:val="both"/>
              <w:rPr>
                <w:rFonts w:cs="Times New Roman"/>
                <w:sz w:val="28"/>
                <w:szCs w:val="28"/>
              </w:rPr>
            </w:pPr>
            <w:r>
              <w:rPr>
                <w:rFonts w:cs="Times New Roman"/>
                <w:sz w:val="28"/>
                <w:szCs w:val="28"/>
              </w:rPr>
              <w:t>06.02</w:t>
            </w:r>
          </w:p>
        </w:tc>
        <w:tc>
          <w:tcPr>
            <w:tcW w:w="1894" w:type="dxa"/>
            <w:tcBorders>
              <w:top w:val="single" w:color="000000" w:sz="4" w:space="0"/>
              <w:left w:val="single" w:color="000000" w:sz="4" w:space="0"/>
              <w:bottom w:val="single" w:color="auto" w:sz="4" w:space="0"/>
              <w:right w:val="single" w:color="000000" w:sz="4" w:space="0"/>
            </w:tcBorders>
          </w:tcPr>
          <w:p w14:paraId="503FCEA7">
            <w:pPr>
              <w:suppressLineNumbers/>
              <w:snapToGrid w:val="0"/>
              <w:spacing w:line="276" w:lineRule="auto"/>
              <w:jc w:val="both"/>
              <w:rPr>
                <w:rFonts w:cs="Times New Roman"/>
                <w:sz w:val="28"/>
                <w:szCs w:val="28"/>
              </w:rPr>
            </w:pPr>
          </w:p>
        </w:tc>
      </w:tr>
      <w:tr w14:paraId="38CFACBA">
        <w:tblPrEx>
          <w:tblCellMar>
            <w:top w:w="0" w:type="dxa"/>
            <w:left w:w="108" w:type="dxa"/>
            <w:bottom w:w="0" w:type="dxa"/>
            <w:right w:w="108" w:type="dxa"/>
          </w:tblCellMar>
        </w:tblPrEx>
        <w:tc>
          <w:tcPr>
            <w:tcW w:w="798" w:type="dxa"/>
            <w:tcBorders>
              <w:top w:val="single" w:color="auto" w:sz="4" w:space="0"/>
              <w:left w:val="single" w:color="auto" w:sz="4" w:space="0"/>
              <w:bottom w:val="single" w:color="auto" w:sz="4" w:space="0"/>
              <w:right w:val="single" w:color="auto" w:sz="4" w:space="0"/>
            </w:tcBorders>
          </w:tcPr>
          <w:p w14:paraId="5239B4F7">
            <w:pPr>
              <w:spacing w:line="100" w:lineRule="atLeast"/>
              <w:rPr>
                <w:rFonts w:cs="Times New Roman"/>
                <w:sz w:val="28"/>
                <w:szCs w:val="28"/>
                <w:lang w:eastAsia="ar-SA" w:bidi="ar-SA"/>
              </w:rPr>
            </w:pPr>
            <w:r>
              <w:rPr>
                <w:rFonts w:cs="Times New Roman"/>
                <w:sz w:val="28"/>
                <w:szCs w:val="28"/>
                <w:lang w:eastAsia="ar-SA" w:bidi="ar-SA"/>
              </w:rPr>
              <w:t>203</w:t>
            </w:r>
          </w:p>
        </w:tc>
        <w:tc>
          <w:tcPr>
            <w:tcW w:w="4610" w:type="dxa"/>
            <w:tcBorders>
              <w:top w:val="single" w:color="auto" w:sz="4" w:space="0"/>
              <w:left w:val="single" w:color="auto" w:sz="4" w:space="0"/>
              <w:bottom w:val="single" w:color="auto" w:sz="4" w:space="0"/>
              <w:right w:val="single" w:color="auto" w:sz="4" w:space="0"/>
            </w:tcBorders>
          </w:tcPr>
          <w:p w14:paraId="7353DE2B">
            <w:pPr>
              <w:spacing w:line="100" w:lineRule="atLeast"/>
              <w:rPr>
                <w:rFonts w:cs="Times New Roman"/>
                <w:sz w:val="28"/>
                <w:szCs w:val="28"/>
                <w:lang w:eastAsia="ar-SA" w:bidi="ar-SA"/>
              </w:rPr>
            </w:pPr>
            <w:r>
              <w:rPr>
                <w:rFonts w:cs="Times New Roman"/>
                <w:sz w:val="28"/>
                <w:szCs w:val="28"/>
                <w:lang w:eastAsia="ar-SA" w:bidi="ar-SA"/>
              </w:rPr>
              <w:t>Уход за комнатными растениями. Пересадка растения.</w:t>
            </w:r>
          </w:p>
        </w:tc>
        <w:tc>
          <w:tcPr>
            <w:tcW w:w="1233" w:type="dxa"/>
            <w:tcBorders>
              <w:top w:val="single" w:color="auto" w:sz="4" w:space="0"/>
              <w:left w:val="single" w:color="auto" w:sz="4" w:space="0"/>
              <w:bottom w:val="single" w:color="auto" w:sz="4" w:space="0"/>
              <w:right w:val="single" w:color="auto" w:sz="4" w:space="0"/>
            </w:tcBorders>
          </w:tcPr>
          <w:p w14:paraId="60F2D76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auto" w:sz="4" w:space="0"/>
              <w:left w:val="single" w:color="auto" w:sz="4" w:space="0"/>
              <w:bottom w:val="single" w:color="auto" w:sz="4" w:space="0"/>
              <w:right w:val="single" w:color="auto" w:sz="4" w:space="0"/>
            </w:tcBorders>
          </w:tcPr>
          <w:p w14:paraId="7F2B11C9">
            <w:pPr>
              <w:suppressLineNumbers/>
              <w:snapToGrid w:val="0"/>
              <w:spacing w:line="276" w:lineRule="auto"/>
              <w:jc w:val="both"/>
              <w:rPr>
                <w:rFonts w:cs="Times New Roman"/>
                <w:sz w:val="28"/>
                <w:szCs w:val="28"/>
              </w:rPr>
            </w:pPr>
            <w:r>
              <w:rPr>
                <w:rFonts w:cs="Times New Roman"/>
                <w:sz w:val="28"/>
                <w:szCs w:val="28"/>
              </w:rPr>
              <w:t>06.02</w:t>
            </w:r>
          </w:p>
        </w:tc>
        <w:tc>
          <w:tcPr>
            <w:tcW w:w="1894" w:type="dxa"/>
            <w:tcBorders>
              <w:top w:val="single" w:color="auto" w:sz="4" w:space="0"/>
              <w:left w:val="single" w:color="auto" w:sz="4" w:space="0"/>
              <w:bottom w:val="single" w:color="auto" w:sz="4" w:space="0"/>
              <w:right w:val="single" w:color="auto" w:sz="4" w:space="0"/>
            </w:tcBorders>
          </w:tcPr>
          <w:p w14:paraId="4A53C3E5">
            <w:pPr>
              <w:suppressLineNumbers/>
              <w:snapToGrid w:val="0"/>
              <w:spacing w:line="276" w:lineRule="auto"/>
              <w:jc w:val="both"/>
              <w:rPr>
                <w:rFonts w:cs="Times New Roman"/>
                <w:sz w:val="28"/>
                <w:szCs w:val="28"/>
              </w:rPr>
            </w:pPr>
          </w:p>
        </w:tc>
      </w:tr>
      <w:tr w14:paraId="0269A3A6">
        <w:tblPrEx>
          <w:tblCellMar>
            <w:top w:w="0" w:type="dxa"/>
            <w:left w:w="108" w:type="dxa"/>
            <w:bottom w:w="0" w:type="dxa"/>
            <w:right w:w="108" w:type="dxa"/>
          </w:tblCellMar>
        </w:tblPrEx>
        <w:trPr>
          <w:trHeight w:val="613" w:hRule="atLeast"/>
        </w:trPr>
        <w:tc>
          <w:tcPr>
            <w:tcW w:w="798" w:type="dxa"/>
            <w:tcBorders>
              <w:top w:val="single" w:color="auto" w:sz="4" w:space="0"/>
              <w:left w:val="single" w:color="auto" w:sz="4" w:space="0"/>
              <w:bottom w:val="single" w:color="auto" w:sz="4" w:space="0"/>
              <w:right w:val="single" w:color="auto" w:sz="4" w:space="0"/>
            </w:tcBorders>
          </w:tcPr>
          <w:p w14:paraId="50F57EBE">
            <w:pPr>
              <w:spacing w:line="100" w:lineRule="atLeast"/>
              <w:rPr>
                <w:rFonts w:cs="Times New Roman"/>
                <w:sz w:val="28"/>
                <w:szCs w:val="28"/>
                <w:lang w:eastAsia="ar-SA" w:bidi="ar-SA"/>
              </w:rPr>
            </w:pPr>
            <w:r>
              <w:rPr>
                <w:rFonts w:cs="Times New Roman"/>
                <w:sz w:val="28"/>
                <w:szCs w:val="28"/>
                <w:lang w:eastAsia="ar-SA" w:bidi="ar-SA"/>
              </w:rPr>
              <w:t>204</w:t>
            </w:r>
          </w:p>
          <w:p w14:paraId="1785229E">
            <w:pPr>
              <w:spacing w:line="100" w:lineRule="atLeast"/>
              <w:rPr>
                <w:rFonts w:cs="Times New Roman"/>
                <w:sz w:val="28"/>
                <w:szCs w:val="28"/>
                <w:lang w:eastAsia="ar-SA" w:bidi="ar-SA"/>
              </w:rPr>
            </w:pPr>
          </w:p>
        </w:tc>
        <w:tc>
          <w:tcPr>
            <w:tcW w:w="4610" w:type="dxa"/>
            <w:tcBorders>
              <w:top w:val="single" w:color="auto" w:sz="4" w:space="0"/>
              <w:left w:val="single" w:color="auto" w:sz="4" w:space="0"/>
              <w:bottom w:val="single" w:color="auto" w:sz="4" w:space="0"/>
              <w:right w:val="single" w:color="auto" w:sz="4" w:space="0"/>
            </w:tcBorders>
          </w:tcPr>
          <w:p w14:paraId="4494FF6F">
            <w:pPr>
              <w:spacing w:line="100" w:lineRule="atLeast"/>
              <w:rPr>
                <w:rFonts w:cs="Times New Roman"/>
                <w:sz w:val="28"/>
                <w:szCs w:val="28"/>
                <w:lang w:eastAsia="ar-SA" w:bidi="ar-SA"/>
              </w:rPr>
            </w:pPr>
            <w:r>
              <w:rPr>
                <w:rFonts w:cs="Times New Roman"/>
                <w:sz w:val="28"/>
                <w:szCs w:val="28"/>
                <w:lang w:eastAsia="ar-SA" w:bidi="ar-SA"/>
              </w:rPr>
              <w:t>Нитки.  Свойства ниток, цвет, назначение.</w:t>
            </w:r>
          </w:p>
        </w:tc>
        <w:tc>
          <w:tcPr>
            <w:tcW w:w="1233" w:type="dxa"/>
            <w:tcBorders>
              <w:top w:val="single" w:color="auto" w:sz="4" w:space="0"/>
              <w:left w:val="single" w:color="auto" w:sz="4" w:space="0"/>
              <w:bottom w:val="single" w:color="auto" w:sz="4" w:space="0"/>
              <w:right w:val="single" w:color="auto" w:sz="4" w:space="0"/>
            </w:tcBorders>
          </w:tcPr>
          <w:p w14:paraId="7BA4CA28">
            <w:pPr>
              <w:spacing w:line="100" w:lineRule="atLeast"/>
              <w:jc w:val="center"/>
              <w:rPr>
                <w:rFonts w:cs="Times New Roman"/>
                <w:sz w:val="28"/>
                <w:szCs w:val="28"/>
                <w:lang w:eastAsia="ar-SA" w:bidi="ar-SA"/>
              </w:rPr>
            </w:pPr>
            <w:r>
              <w:rPr>
                <w:rFonts w:cs="Times New Roman"/>
                <w:sz w:val="28"/>
                <w:szCs w:val="28"/>
                <w:lang w:eastAsia="ar-SA" w:bidi="ar-SA"/>
              </w:rPr>
              <w:t>1 ч</w:t>
            </w:r>
          </w:p>
          <w:p w14:paraId="694C1564">
            <w:pPr>
              <w:spacing w:line="100" w:lineRule="atLeast"/>
              <w:jc w:val="center"/>
              <w:rPr>
                <w:rFonts w:cs="Times New Roman"/>
                <w:sz w:val="28"/>
                <w:szCs w:val="28"/>
                <w:lang w:eastAsia="ar-SA" w:bidi="ar-SA"/>
              </w:rPr>
            </w:pPr>
          </w:p>
        </w:tc>
        <w:tc>
          <w:tcPr>
            <w:tcW w:w="1200" w:type="dxa"/>
            <w:tcBorders>
              <w:top w:val="single" w:color="auto" w:sz="4" w:space="0"/>
              <w:left w:val="single" w:color="auto" w:sz="4" w:space="0"/>
              <w:bottom w:val="single" w:color="auto" w:sz="4" w:space="0"/>
              <w:right w:val="single" w:color="auto" w:sz="4" w:space="0"/>
            </w:tcBorders>
          </w:tcPr>
          <w:p w14:paraId="1D5F1064">
            <w:pPr>
              <w:suppressLineNumbers/>
              <w:snapToGrid w:val="0"/>
              <w:spacing w:line="276" w:lineRule="auto"/>
              <w:jc w:val="both"/>
              <w:rPr>
                <w:rFonts w:cs="Times New Roman"/>
                <w:sz w:val="28"/>
                <w:szCs w:val="28"/>
              </w:rPr>
            </w:pPr>
            <w:r>
              <w:rPr>
                <w:rFonts w:cs="Times New Roman"/>
                <w:sz w:val="28"/>
                <w:szCs w:val="28"/>
              </w:rPr>
              <w:t>07.02</w:t>
            </w:r>
          </w:p>
        </w:tc>
        <w:tc>
          <w:tcPr>
            <w:tcW w:w="1894" w:type="dxa"/>
            <w:tcBorders>
              <w:top w:val="single" w:color="auto" w:sz="4" w:space="0"/>
              <w:left w:val="single" w:color="auto" w:sz="4" w:space="0"/>
              <w:bottom w:val="single" w:color="auto" w:sz="4" w:space="0"/>
              <w:right w:val="single" w:color="auto" w:sz="4" w:space="0"/>
            </w:tcBorders>
          </w:tcPr>
          <w:p w14:paraId="545B7425">
            <w:pPr>
              <w:suppressLineNumbers/>
              <w:snapToGrid w:val="0"/>
              <w:spacing w:line="276" w:lineRule="auto"/>
              <w:jc w:val="both"/>
              <w:rPr>
                <w:rFonts w:cs="Times New Roman"/>
                <w:sz w:val="28"/>
                <w:szCs w:val="28"/>
              </w:rPr>
            </w:pPr>
          </w:p>
        </w:tc>
      </w:tr>
      <w:tr w14:paraId="2C78F2BA">
        <w:tblPrEx>
          <w:tblCellMar>
            <w:top w:w="0" w:type="dxa"/>
            <w:left w:w="108" w:type="dxa"/>
            <w:bottom w:w="0" w:type="dxa"/>
            <w:right w:w="108" w:type="dxa"/>
          </w:tblCellMar>
        </w:tblPrEx>
        <w:trPr>
          <w:trHeight w:val="340" w:hRule="atLeast"/>
        </w:trPr>
        <w:tc>
          <w:tcPr>
            <w:tcW w:w="798" w:type="dxa"/>
            <w:tcBorders>
              <w:top w:val="single" w:color="auto" w:sz="4" w:space="0"/>
              <w:left w:val="single" w:color="auto" w:sz="4" w:space="0"/>
              <w:bottom w:val="single" w:color="auto" w:sz="4" w:space="0"/>
              <w:right w:val="single" w:color="auto" w:sz="4" w:space="0"/>
            </w:tcBorders>
          </w:tcPr>
          <w:p w14:paraId="14AEEB82">
            <w:pPr>
              <w:spacing w:line="100" w:lineRule="atLeast"/>
              <w:rPr>
                <w:rFonts w:cs="Times New Roman"/>
                <w:sz w:val="28"/>
                <w:szCs w:val="28"/>
                <w:lang w:eastAsia="ar-SA" w:bidi="ar-SA"/>
              </w:rPr>
            </w:pPr>
            <w:r>
              <w:rPr>
                <w:rFonts w:cs="Times New Roman"/>
                <w:sz w:val="28"/>
                <w:szCs w:val="28"/>
                <w:lang w:eastAsia="ar-SA" w:bidi="ar-SA"/>
              </w:rPr>
              <w:t>205</w:t>
            </w:r>
          </w:p>
        </w:tc>
        <w:tc>
          <w:tcPr>
            <w:tcW w:w="4610" w:type="dxa"/>
            <w:tcBorders>
              <w:top w:val="single" w:color="auto" w:sz="4" w:space="0"/>
              <w:left w:val="single" w:color="auto" w:sz="4" w:space="0"/>
              <w:bottom w:val="single" w:color="auto" w:sz="4" w:space="0"/>
              <w:right w:val="single" w:color="auto" w:sz="4" w:space="0"/>
            </w:tcBorders>
          </w:tcPr>
          <w:p w14:paraId="2220E4DC">
            <w:pPr>
              <w:spacing w:line="100" w:lineRule="atLeast"/>
              <w:rPr>
                <w:rFonts w:cs="Times New Roman"/>
                <w:sz w:val="28"/>
                <w:szCs w:val="28"/>
                <w:lang w:eastAsia="ar-SA" w:bidi="ar-SA"/>
              </w:rPr>
            </w:pPr>
            <w:r>
              <w:rPr>
                <w:rFonts w:cs="Times New Roman"/>
                <w:sz w:val="28"/>
                <w:szCs w:val="28"/>
                <w:lang w:eastAsia="ar-SA" w:bidi="ar-SA"/>
              </w:rPr>
              <w:t>Нитки. Виды работы с нитками.</w:t>
            </w:r>
          </w:p>
        </w:tc>
        <w:tc>
          <w:tcPr>
            <w:tcW w:w="1233" w:type="dxa"/>
            <w:tcBorders>
              <w:top w:val="single" w:color="auto" w:sz="4" w:space="0"/>
              <w:left w:val="single" w:color="auto" w:sz="4" w:space="0"/>
              <w:bottom w:val="single" w:color="auto" w:sz="4" w:space="0"/>
              <w:right w:val="single" w:color="auto" w:sz="4" w:space="0"/>
            </w:tcBorders>
          </w:tcPr>
          <w:p w14:paraId="2CAF2BE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auto" w:sz="4" w:space="0"/>
              <w:left w:val="single" w:color="auto" w:sz="4" w:space="0"/>
              <w:bottom w:val="single" w:color="auto" w:sz="4" w:space="0"/>
              <w:right w:val="single" w:color="auto" w:sz="4" w:space="0"/>
            </w:tcBorders>
          </w:tcPr>
          <w:p w14:paraId="356DC002">
            <w:pPr>
              <w:suppressLineNumbers/>
              <w:snapToGrid w:val="0"/>
              <w:spacing w:line="276" w:lineRule="auto"/>
              <w:jc w:val="both"/>
              <w:rPr>
                <w:rFonts w:cs="Times New Roman"/>
                <w:sz w:val="28"/>
                <w:szCs w:val="28"/>
              </w:rPr>
            </w:pPr>
            <w:r>
              <w:rPr>
                <w:rFonts w:cs="Times New Roman"/>
                <w:sz w:val="28"/>
                <w:szCs w:val="28"/>
              </w:rPr>
              <w:t>07.02</w:t>
            </w:r>
          </w:p>
        </w:tc>
        <w:tc>
          <w:tcPr>
            <w:tcW w:w="1894" w:type="dxa"/>
            <w:tcBorders>
              <w:top w:val="single" w:color="auto" w:sz="4" w:space="0"/>
              <w:left w:val="single" w:color="auto" w:sz="4" w:space="0"/>
              <w:bottom w:val="single" w:color="auto" w:sz="4" w:space="0"/>
              <w:right w:val="single" w:color="auto" w:sz="4" w:space="0"/>
            </w:tcBorders>
          </w:tcPr>
          <w:p w14:paraId="02A8303A">
            <w:pPr>
              <w:suppressLineNumbers/>
              <w:snapToGrid w:val="0"/>
              <w:spacing w:line="276" w:lineRule="auto"/>
              <w:jc w:val="both"/>
              <w:rPr>
                <w:rFonts w:cs="Times New Roman"/>
                <w:sz w:val="28"/>
                <w:szCs w:val="28"/>
              </w:rPr>
            </w:pPr>
          </w:p>
        </w:tc>
      </w:tr>
      <w:tr w14:paraId="75EC6E20">
        <w:tblPrEx>
          <w:tblCellMar>
            <w:top w:w="0" w:type="dxa"/>
            <w:left w:w="108" w:type="dxa"/>
            <w:bottom w:w="0" w:type="dxa"/>
            <w:right w:w="108" w:type="dxa"/>
          </w:tblCellMar>
        </w:tblPrEx>
        <w:trPr>
          <w:trHeight w:val="724" w:hRule="atLeast"/>
        </w:trPr>
        <w:tc>
          <w:tcPr>
            <w:tcW w:w="798" w:type="dxa"/>
            <w:tcBorders>
              <w:top w:val="single" w:color="auto" w:sz="4" w:space="0"/>
              <w:left w:val="single" w:color="auto" w:sz="4" w:space="0"/>
              <w:bottom w:val="single" w:color="auto" w:sz="4" w:space="0"/>
              <w:right w:val="single" w:color="auto" w:sz="4" w:space="0"/>
            </w:tcBorders>
          </w:tcPr>
          <w:p w14:paraId="71A4DD8F">
            <w:pPr>
              <w:spacing w:line="100" w:lineRule="atLeast"/>
              <w:rPr>
                <w:rFonts w:cs="Times New Roman"/>
                <w:sz w:val="28"/>
                <w:szCs w:val="28"/>
                <w:lang w:eastAsia="ar-SA" w:bidi="ar-SA"/>
              </w:rPr>
            </w:pPr>
            <w:r>
              <w:rPr>
                <w:rFonts w:cs="Times New Roman"/>
                <w:sz w:val="28"/>
                <w:szCs w:val="28"/>
                <w:lang w:eastAsia="ar-SA" w:bidi="ar-SA"/>
              </w:rPr>
              <w:t>206</w:t>
            </w:r>
          </w:p>
          <w:p w14:paraId="69800818">
            <w:pPr>
              <w:spacing w:line="100" w:lineRule="atLeast"/>
              <w:rPr>
                <w:rFonts w:cs="Times New Roman"/>
                <w:sz w:val="28"/>
                <w:szCs w:val="28"/>
                <w:lang w:eastAsia="ar-SA" w:bidi="ar-SA"/>
              </w:rPr>
            </w:pPr>
          </w:p>
        </w:tc>
        <w:tc>
          <w:tcPr>
            <w:tcW w:w="4610" w:type="dxa"/>
            <w:tcBorders>
              <w:top w:val="single" w:color="auto" w:sz="4" w:space="0"/>
              <w:left w:val="single" w:color="auto" w:sz="4" w:space="0"/>
              <w:bottom w:val="single" w:color="auto" w:sz="4" w:space="0"/>
              <w:right w:val="single" w:color="auto" w:sz="4" w:space="0"/>
            </w:tcBorders>
          </w:tcPr>
          <w:p w14:paraId="07027625">
            <w:pPr>
              <w:spacing w:line="100" w:lineRule="atLeast"/>
              <w:rPr>
                <w:rFonts w:cs="Times New Roman"/>
                <w:sz w:val="28"/>
                <w:szCs w:val="28"/>
                <w:lang w:eastAsia="ar-SA" w:bidi="ar-SA"/>
              </w:rPr>
            </w:pPr>
            <w:r>
              <w:rPr>
                <w:rFonts w:cs="Times New Roman"/>
                <w:sz w:val="28"/>
                <w:szCs w:val="28"/>
                <w:lang w:eastAsia="ar-SA" w:bidi="ar-SA"/>
              </w:rPr>
              <w:t>Нитки. Техника безопасности при работе с иголкой.</w:t>
            </w:r>
          </w:p>
        </w:tc>
        <w:tc>
          <w:tcPr>
            <w:tcW w:w="1233" w:type="dxa"/>
            <w:tcBorders>
              <w:top w:val="single" w:color="auto" w:sz="4" w:space="0"/>
              <w:left w:val="single" w:color="auto" w:sz="4" w:space="0"/>
              <w:bottom w:val="single" w:color="auto" w:sz="4" w:space="0"/>
              <w:right w:val="single" w:color="auto" w:sz="4" w:space="0"/>
            </w:tcBorders>
          </w:tcPr>
          <w:p w14:paraId="6621A417">
            <w:pPr>
              <w:spacing w:line="100" w:lineRule="atLeast"/>
              <w:jc w:val="center"/>
              <w:rPr>
                <w:rFonts w:cs="Times New Roman"/>
                <w:sz w:val="28"/>
                <w:szCs w:val="28"/>
                <w:lang w:eastAsia="ar-SA" w:bidi="ar-SA"/>
              </w:rPr>
            </w:pPr>
            <w:r>
              <w:rPr>
                <w:rFonts w:cs="Times New Roman"/>
                <w:sz w:val="28"/>
                <w:szCs w:val="28"/>
                <w:lang w:eastAsia="ar-SA" w:bidi="ar-SA"/>
              </w:rPr>
              <w:t>1 ч</w:t>
            </w:r>
          </w:p>
          <w:p w14:paraId="2CA3B3F8">
            <w:pPr>
              <w:spacing w:line="100" w:lineRule="atLeast"/>
              <w:jc w:val="center"/>
              <w:rPr>
                <w:rFonts w:cs="Times New Roman"/>
                <w:sz w:val="28"/>
                <w:szCs w:val="28"/>
              </w:rPr>
            </w:pPr>
          </w:p>
        </w:tc>
        <w:tc>
          <w:tcPr>
            <w:tcW w:w="1200" w:type="dxa"/>
            <w:tcBorders>
              <w:top w:val="single" w:color="auto" w:sz="4" w:space="0"/>
              <w:left w:val="single" w:color="auto" w:sz="4" w:space="0"/>
              <w:bottom w:val="single" w:color="auto" w:sz="4" w:space="0"/>
              <w:right w:val="single" w:color="auto" w:sz="4" w:space="0"/>
            </w:tcBorders>
          </w:tcPr>
          <w:p w14:paraId="374F4ACF">
            <w:pPr>
              <w:suppressLineNumbers/>
              <w:snapToGrid w:val="0"/>
              <w:spacing w:line="276" w:lineRule="auto"/>
              <w:jc w:val="both"/>
              <w:rPr>
                <w:rFonts w:cs="Times New Roman"/>
                <w:sz w:val="28"/>
                <w:szCs w:val="28"/>
              </w:rPr>
            </w:pPr>
            <w:r>
              <w:rPr>
                <w:rFonts w:cs="Times New Roman"/>
                <w:sz w:val="28"/>
                <w:szCs w:val="28"/>
              </w:rPr>
              <w:t>08.02</w:t>
            </w:r>
          </w:p>
        </w:tc>
        <w:tc>
          <w:tcPr>
            <w:tcW w:w="1894" w:type="dxa"/>
            <w:tcBorders>
              <w:top w:val="single" w:color="auto" w:sz="4" w:space="0"/>
              <w:left w:val="single" w:color="auto" w:sz="4" w:space="0"/>
              <w:bottom w:val="single" w:color="auto" w:sz="4" w:space="0"/>
              <w:right w:val="single" w:color="auto" w:sz="4" w:space="0"/>
            </w:tcBorders>
          </w:tcPr>
          <w:p w14:paraId="6922C2F4">
            <w:pPr>
              <w:suppressLineNumbers/>
              <w:snapToGrid w:val="0"/>
              <w:spacing w:line="276" w:lineRule="auto"/>
              <w:jc w:val="both"/>
            </w:pPr>
          </w:p>
        </w:tc>
      </w:tr>
      <w:tr w14:paraId="7E9A5AE6">
        <w:tblPrEx>
          <w:tblCellMar>
            <w:top w:w="0" w:type="dxa"/>
            <w:left w:w="108" w:type="dxa"/>
            <w:bottom w:w="0" w:type="dxa"/>
            <w:right w:w="108" w:type="dxa"/>
          </w:tblCellMar>
        </w:tblPrEx>
        <w:trPr>
          <w:trHeight w:val="1515" w:hRule="atLeast"/>
        </w:trPr>
        <w:tc>
          <w:tcPr>
            <w:tcW w:w="798" w:type="dxa"/>
            <w:tcBorders>
              <w:top w:val="single" w:color="auto" w:sz="4" w:space="0"/>
              <w:left w:val="single" w:color="auto" w:sz="4" w:space="0"/>
              <w:bottom w:val="single" w:color="auto" w:sz="4" w:space="0"/>
              <w:right w:val="single" w:color="auto" w:sz="4" w:space="0"/>
            </w:tcBorders>
          </w:tcPr>
          <w:p w14:paraId="7CD70AC4">
            <w:pPr>
              <w:spacing w:line="100" w:lineRule="atLeast"/>
              <w:rPr>
                <w:rFonts w:cs="Times New Roman"/>
                <w:sz w:val="28"/>
                <w:szCs w:val="28"/>
                <w:lang w:eastAsia="ar-SA" w:bidi="ar-SA"/>
              </w:rPr>
            </w:pPr>
            <w:r>
              <w:rPr>
                <w:rFonts w:cs="Times New Roman"/>
                <w:sz w:val="28"/>
                <w:szCs w:val="28"/>
                <w:lang w:eastAsia="ar-SA" w:bidi="ar-SA"/>
              </w:rPr>
              <w:t>207</w:t>
            </w:r>
          </w:p>
          <w:p w14:paraId="10A38D20">
            <w:pPr>
              <w:spacing w:line="100" w:lineRule="atLeast"/>
              <w:rPr>
                <w:rFonts w:cs="Times New Roman"/>
                <w:sz w:val="28"/>
                <w:szCs w:val="28"/>
                <w:lang w:eastAsia="ar-SA" w:bidi="ar-SA"/>
              </w:rPr>
            </w:pPr>
          </w:p>
        </w:tc>
        <w:tc>
          <w:tcPr>
            <w:tcW w:w="4610" w:type="dxa"/>
            <w:tcBorders>
              <w:top w:val="single" w:color="auto" w:sz="4" w:space="0"/>
              <w:left w:val="single" w:color="auto" w:sz="4" w:space="0"/>
              <w:bottom w:val="single" w:color="auto" w:sz="4" w:space="0"/>
              <w:right w:val="single" w:color="auto" w:sz="4" w:space="0"/>
            </w:tcBorders>
          </w:tcPr>
          <w:p w14:paraId="3B25DFE7">
            <w:pPr>
              <w:spacing w:line="100" w:lineRule="atLeast"/>
              <w:rPr>
                <w:rFonts w:cs="Times New Roman"/>
                <w:sz w:val="28"/>
                <w:szCs w:val="28"/>
                <w:lang w:eastAsia="ar-SA" w:bidi="ar-SA"/>
              </w:rPr>
            </w:pPr>
            <w:r>
              <w:rPr>
                <w:rFonts w:cs="Times New Roman"/>
                <w:sz w:val="28"/>
                <w:szCs w:val="28"/>
                <w:lang w:eastAsia="ar-SA" w:bidi="ar-SA"/>
              </w:rPr>
              <w:t>Нитки. Вдевание нитки в иголку, завязывания узелка.</w:t>
            </w:r>
          </w:p>
          <w:p w14:paraId="614C0362">
            <w:pPr>
              <w:spacing w:line="100" w:lineRule="atLeast"/>
              <w:rPr>
                <w:rFonts w:cs="Times New Roman"/>
                <w:sz w:val="28"/>
                <w:szCs w:val="28"/>
                <w:lang w:eastAsia="ar-SA" w:bidi="ar-SA"/>
              </w:rPr>
            </w:pPr>
          </w:p>
          <w:p w14:paraId="771BAE09">
            <w:pPr>
              <w:spacing w:line="100" w:lineRule="atLeast"/>
              <w:rPr>
                <w:rFonts w:cs="Times New Roman"/>
                <w:sz w:val="28"/>
                <w:szCs w:val="28"/>
                <w:lang w:eastAsia="ar-SA" w:bidi="ar-SA"/>
              </w:rPr>
            </w:pPr>
          </w:p>
        </w:tc>
        <w:tc>
          <w:tcPr>
            <w:tcW w:w="1233" w:type="dxa"/>
            <w:tcBorders>
              <w:top w:val="single" w:color="auto" w:sz="4" w:space="0"/>
              <w:left w:val="single" w:color="auto" w:sz="4" w:space="0"/>
              <w:bottom w:val="single" w:color="auto" w:sz="4" w:space="0"/>
              <w:right w:val="single" w:color="auto" w:sz="4" w:space="0"/>
            </w:tcBorders>
          </w:tcPr>
          <w:p w14:paraId="6CB712E9">
            <w:pPr>
              <w:spacing w:line="100" w:lineRule="atLeast"/>
              <w:jc w:val="center"/>
              <w:rPr>
                <w:rFonts w:cs="Times New Roman"/>
                <w:sz w:val="28"/>
                <w:szCs w:val="28"/>
                <w:lang w:eastAsia="ar-SA" w:bidi="ar-SA"/>
              </w:rPr>
            </w:pPr>
            <w:r>
              <w:rPr>
                <w:rFonts w:cs="Times New Roman"/>
                <w:sz w:val="28"/>
                <w:szCs w:val="28"/>
                <w:lang w:eastAsia="ar-SA" w:bidi="ar-SA"/>
              </w:rPr>
              <w:t>1 ч</w:t>
            </w:r>
          </w:p>
        </w:tc>
        <w:tc>
          <w:tcPr>
            <w:tcW w:w="1200" w:type="dxa"/>
            <w:tcBorders>
              <w:top w:val="single" w:color="auto" w:sz="4" w:space="0"/>
              <w:left w:val="single" w:color="auto" w:sz="4" w:space="0"/>
              <w:bottom w:val="single" w:color="auto" w:sz="4" w:space="0"/>
              <w:right w:val="single" w:color="auto" w:sz="4" w:space="0"/>
            </w:tcBorders>
          </w:tcPr>
          <w:p w14:paraId="6E2C7DC5">
            <w:pPr>
              <w:suppressLineNumbers/>
              <w:snapToGrid w:val="0"/>
              <w:spacing w:line="276" w:lineRule="auto"/>
              <w:jc w:val="both"/>
              <w:rPr>
                <w:rFonts w:cs="Times New Roman"/>
                <w:sz w:val="28"/>
                <w:szCs w:val="28"/>
              </w:rPr>
            </w:pPr>
            <w:r>
              <w:rPr>
                <w:rFonts w:cs="Times New Roman"/>
                <w:sz w:val="28"/>
                <w:szCs w:val="28"/>
              </w:rPr>
              <w:t>08.02</w:t>
            </w:r>
          </w:p>
        </w:tc>
        <w:tc>
          <w:tcPr>
            <w:tcW w:w="1894" w:type="dxa"/>
            <w:tcBorders>
              <w:top w:val="single" w:color="auto" w:sz="4" w:space="0"/>
              <w:left w:val="single" w:color="auto" w:sz="4" w:space="0"/>
              <w:bottom w:val="single" w:color="auto" w:sz="4" w:space="0"/>
              <w:right w:val="single" w:color="auto" w:sz="4" w:space="0"/>
            </w:tcBorders>
          </w:tcPr>
          <w:p w14:paraId="434420BD">
            <w:pPr>
              <w:suppressLineNumbers/>
              <w:snapToGrid w:val="0"/>
              <w:spacing w:line="276" w:lineRule="auto"/>
              <w:jc w:val="both"/>
            </w:pPr>
          </w:p>
        </w:tc>
      </w:tr>
      <w:tr w14:paraId="2025CA6D">
        <w:tblPrEx>
          <w:tblCellMar>
            <w:top w:w="0" w:type="dxa"/>
            <w:left w:w="108" w:type="dxa"/>
            <w:bottom w:w="0" w:type="dxa"/>
            <w:right w:w="108" w:type="dxa"/>
          </w:tblCellMar>
        </w:tblPrEx>
        <w:trPr>
          <w:trHeight w:val="613" w:hRule="atLeast"/>
        </w:trPr>
        <w:tc>
          <w:tcPr>
            <w:tcW w:w="798" w:type="dxa"/>
            <w:tcBorders>
              <w:top w:val="single" w:color="auto" w:sz="4" w:space="0"/>
              <w:left w:val="single" w:color="000000" w:sz="4" w:space="0"/>
              <w:bottom w:val="single" w:color="auto" w:sz="4" w:space="0"/>
              <w:right w:val="nil"/>
            </w:tcBorders>
          </w:tcPr>
          <w:p w14:paraId="115B0E3D">
            <w:pPr>
              <w:spacing w:line="100" w:lineRule="atLeast"/>
              <w:rPr>
                <w:rFonts w:cs="Times New Roman"/>
                <w:sz w:val="28"/>
                <w:szCs w:val="28"/>
                <w:lang w:eastAsia="ar-SA" w:bidi="ar-SA"/>
              </w:rPr>
            </w:pPr>
            <w:r>
              <w:rPr>
                <w:rFonts w:cs="Times New Roman"/>
                <w:sz w:val="28"/>
                <w:szCs w:val="28"/>
                <w:lang w:eastAsia="ar-SA" w:bidi="ar-SA"/>
              </w:rPr>
              <w:t>208</w:t>
            </w:r>
          </w:p>
          <w:p w14:paraId="7364BCB5">
            <w:pPr>
              <w:spacing w:line="100" w:lineRule="atLeast"/>
              <w:rPr>
                <w:rFonts w:cs="Times New Roman"/>
                <w:sz w:val="28"/>
                <w:szCs w:val="28"/>
                <w:lang w:eastAsia="ar-SA" w:bidi="ar-SA"/>
              </w:rPr>
            </w:pPr>
          </w:p>
        </w:tc>
        <w:tc>
          <w:tcPr>
            <w:tcW w:w="4610" w:type="dxa"/>
            <w:tcBorders>
              <w:top w:val="single" w:color="auto" w:sz="4" w:space="0"/>
              <w:left w:val="single" w:color="000000" w:sz="4" w:space="0"/>
              <w:bottom w:val="single" w:color="auto" w:sz="4" w:space="0"/>
              <w:right w:val="nil"/>
            </w:tcBorders>
          </w:tcPr>
          <w:p w14:paraId="7EF9E3BF">
            <w:pPr>
              <w:spacing w:line="100" w:lineRule="atLeast"/>
              <w:rPr>
                <w:rFonts w:cs="Times New Roman"/>
                <w:sz w:val="28"/>
                <w:szCs w:val="28"/>
                <w:lang w:eastAsia="ar-SA" w:bidi="ar-SA"/>
              </w:rPr>
            </w:pPr>
            <w:r>
              <w:rPr>
                <w:rFonts w:cs="Times New Roman"/>
                <w:sz w:val="28"/>
                <w:szCs w:val="28"/>
                <w:lang w:eastAsia="ar-SA" w:bidi="ar-SA"/>
              </w:rPr>
              <w:t>Пуговицы. Пришивание пуговиц с двумя отверстиями. Этапы работы.</w:t>
            </w:r>
          </w:p>
        </w:tc>
        <w:tc>
          <w:tcPr>
            <w:tcW w:w="1233" w:type="dxa"/>
            <w:tcBorders>
              <w:top w:val="single" w:color="auto" w:sz="4" w:space="0"/>
              <w:left w:val="single" w:color="000000" w:sz="4" w:space="0"/>
              <w:bottom w:val="single" w:color="auto" w:sz="4" w:space="0"/>
              <w:right w:val="nil"/>
            </w:tcBorders>
          </w:tcPr>
          <w:p w14:paraId="59B0B535">
            <w:pPr>
              <w:spacing w:line="100" w:lineRule="atLeast"/>
              <w:jc w:val="center"/>
              <w:rPr>
                <w:rFonts w:cs="Times New Roman"/>
                <w:sz w:val="28"/>
                <w:szCs w:val="28"/>
                <w:lang w:eastAsia="ar-SA" w:bidi="ar-SA"/>
              </w:rPr>
            </w:pPr>
            <w:r>
              <w:rPr>
                <w:rFonts w:cs="Times New Roman"/>
                <w:sz w:val="28"/>
                <w:szCs w:val="28"/>
                <w:lang w:eastAsia="ar-SA" w:bidi="ar-SA"/>
              </w:rPr>
              <w:t>1 ч</w:t>
            </w:r>
          </w:p>
          <w:p w14:paraId="536F4528">
            <w:pPr>
              <w:spacing w:line="100" w:lineRule="atLeast"/>
              <w:jc w:val="center"/>
              <w:rPr>
                <w:rFonts w:cs="Times New Roman"/>
                <w:sz w:val="28"/>
                <w:szCs w:val="28"/>
              </w:rPr>
            </w:pPr>
          </w:p>
        </w:tc>
        <w:tc>
          <w:tcPr>
            <w:tcW w:w="1200" w:type="dxa"/>
            <w:tcBorders>
              <w:top w:val="single" w:color="auto" w:sz="4" w:space="0"/>
              <w:left w:val="single" w:color="000000" w:sz="4" w:space="0"/>
              <w:bottom w:val="single" w:color="auto" w:sz="4" w:space="0"/>
              <w:right w:val="nil"/>
            </w:tcBorders>
          </w:tcPr>
          <w:p w14:paraId="7E56B1FB">
            <w:pPr>
              <w:suppressLineNumbers/>
              <w:snapToGrid w:val="0"/>
              <w:spacing w:line="276" w:lineRule="auto"/>
              <w:jc w:val="both"/>
              <w:rPr>
                <w:rFonts w:cs="Times New Roman"/>
                <w:sz w:val="28"/>
                <w:szCs w:val="28"/>
              </w:rPr>
            </w:pPr>
            <w:r>
              <w:rPr>
                <w:rFonts w:cs="Times New Roman"/>
                <w:sz w:val="28"/>
                <w:szCs w:val="28"/>
              </w:rPr>
              <w:t>09.02</w:t>
            </w:r>
          </w:p>
        </w:tc>
        <w:tc>
          <w:tcPr>
            <w:tcW w:w="1894" w:type="dxa"/>
            <w:tcBorders>
              <w:top w:val="single" w:color="auto" w:sz="4" w:space="0"/>
              <w:left w:val="single" w:color="000000" w:sz="4" w:space="0"/>
              <w:bottom w:val="single" w:color="auto" w:sz="4" w:space="0"/>
              <w:right w:val="single" w:color="000000" w:sz="4" w:space="0"/>
            </w:tcBorders>
          </w:tcPr>
          <w:p w14:paraId="7A3102B4">
            <w:pPr>
              <w:suppressLineNumbers/>
              <w:snapToGrid w:val="0"/>
              <w:spacing w:line="276" w:lineRule="auto"/>
              <w:jc w:val="both"/>
            </w:pPr>
          </w:p>
        </w:tc>
      </w:tr>
      <w:tr w14:paraId="779B376A">
        <w:tblPrEx>
          <w:tblCellMar>
            <w:top w:w="0" w:type="dxa"/>
            <w:left w:w="108" w:type="dxa"/>
            <w:bottom w:w="0" w:type="dxa"/>
            <w:right w:w="108" w:type="dxa"/>
          </w:tblCellMar>
        </w:tblPrEx>
        <w:trPr>
          <w:trHeight w:val="660" w:hRule="atLeast"/>
        </w:trPr>
        <w:tc>
          <w:tcPr>
            <w:tcW w:w="798" w:type="dxa"/>
            <w:tcBorders>
              <w:top w:val="single" w:color="auto" w:sz="4" w:space="0"/>
              <w:left w:val="single" w:color="000000" w:sz="4" w:space="0"/>
              <w:bottom w:val="nil"/>
              <w:right w:val="nil"/>
            </w:tcBorders>
          </w:tcPr>
          <w:p w14:paraId="6CD33430">
            <w:pPr>
              <w:spacing w:line="100" w:lineRule="atLeast"/>
              <w:rPr>
                <w:rFonts w:cs="Times New Roman"/>
                <w:sz w:val="28"/>
                <w:szCs w:val="28"/>
                <w:lang w:eastAsia="ar-SA" w:bidi="ar-SA"/>
              </w:rPr>
            </w:pPr>
            <w:r>
              <w:rPr>
                <w:rFonts w:cs="Times New Roman"/>
                <w:sz w:val="28"/>
                <w:szCs w:val="28"/>
                <w:lang w:eastAsia="ar-SA" w:bidi="ar-SA"/>
              </w:rPr>
              <w:t>209</w:t>
            </w:r>
          </w:p>
        </w:tc>
        <w:tc>
          <w:tcPr>
            <w:tcW w:w="4610" w:type="dxa"/>
            <w:tcBorders>
              <w:top w:val="single" w:color="auto" w:sz="4" w:space="0"/>
              <w:left w:val="single" w:color="000000" w:sz="4" w:space="0"/>
              <w:bottom w:val="nil"/>
              <w:right w:val="nil"/>
            </w:tcBorders>
          </w:tcPr>
          <w:p w14:paraId="29615EE7">
            <w:pPr>
              <w:spacing w:line="100" w:lineRule="atLeast"/>
              <w:rPr>
                <w:rFonts w:cs="Times New Roman"/>
                <w:sz w:val="28"/>
                <w:szCs w:val="28"/>
                <w:lang w:eastAsia="ar-SA" w:bidi="ar-SA"/>
              </w:rPr>
            </w:pPr>
            <w:r>
              <w:rPr>
                <w:rFonts w:cs="Times New Roman"/>
                <w:sz w:val="28"/>
                <w:szCs w:val="28"/>
                <w:lang w:eastAsia="ar-SA" w:bidi="ar-SA"/>
              </w:rPr>
              <w:t>Пуговицы. Пришивание пуговиц с двумя отверстиями.</w:t>
            </w:r>
          </w:p>
        </w:tc>
        <w:tc>
          <w:tcPr>
            <w:tcW w:w="1233" w:type="dxa"/>
            <w:tcBorders>
              <w:top w:val="single" w:color="auto" w:sz="4" w:space="0"/>
              <w:left w:val="single" w:color="000000" w:sz="4" w:space="0"/>
              <w:bottom w:val="nil"/>
              <w:right w:val="nil"/>
            </w:tcBorders>
          </w:tcPr>
          <w:p w14:paraId="11B352CC">
            <w:pPr>
              <w:spacing w:line="100" w:lineRule="atLeast"/>
              <w:jc w:val="center"/>
              <w:rPr>
                <w:rFonts w:cs="Times New Roman"/>
                <w:sz w:val="28"/>
                <w:szCs w:val="28"/>
                <w:lang w:eastAsia="ar-SA" w:bidi="ar-SA"/>
              </w:rPr>
            </w:pPr>
            <w:r>
              <w:rPr>
                <w:rFonts w:cs="Times New Roman"/>
                <w:sz w:val="28"/>
                <w:szCs w:val="28"/>
                <w:lang w:eastAsia="ar-SA" w:bidi="ar-SA"/>
              </w:rPr>
              <w:t>1 ч</w:t>
            </w:r>
          </w:p>
        </w:tc>
        <w:tc>
          <w:tcPr>
            <w:tcW w:w="1200" w:type="dxa"/>
            <w:tcBorders>
              <w:top w:val="single" w:color="auto" w:sz="4" w:space="0"/>
              <w:left w:val="single" w:color="000000" w:sz="4" w:space="0"/>
              <w:bottom w:val="nil"/>
              <w:right w:val="nil"/>
            </w:tcBorders>
          </w:tcPr>
          <w:p w14:paraId="230A2774">
            <w:pPr>
              <w:suppressLineNumbers/>
              <w:snapToGrid w:val="0"/>
              <w:spacing w:line="276" w:lineRule="auto"/>
              <w:jc w:val="both"/>
              <w:rPr>
                <w:rFonts w:cs="Times New Roman"/>
                <w:sz w:val="28"/>
                <w:szCs w:val="28"/>
              </w:rPr>
            </w:pPr>
            <w:r>
              <w:rPr>
                <w:rFonts w:cs="Times New Roman"/>
                <w:sz w:val="28"/>
                <w:szCs w:val="28"/>
              </w:rPr>
              <w:t>09.02</w:t>
            </w:r>
          </w:p>
        </w:tc>
        <w:tc>
          <w:tcPr>
            <w:tcW w:w="1894" w:type="dxa"/>
            <w:tcBorders>
              <w:top w:val="single" w:color="auto" w:sz="4" w:space="0"/>
              <w:left w:val="single" w:color="000000" w:sz="4" w:space="0"/>
              <w:bottom w:val="nil"/>
              <w:right w:val="single" w:color="000000" w:sz="4" w:space="0"/>
            </w:tcBorders>
          </w:tcPr>
          <w:p w14:paraId="71ABA39F">
            <w:pPr>
              <w:suppressLineNumbers/>
              <w:snapToGrid w:val="0"/>
              <w:spacing w:line="276" w:lineRule="auto"/>
              <w:jc w:val="both"/>
            </w:pPr>
          </w:p>
        </w:tc>
      </w:tr>
      <w:tr w14:paraId="04F02DE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CCDCC72">
            <w:pPr>
              <w:spacing w:line="100" w:lineRule="atLeast"/>
              <w:rPr>
                <w:rFonts w:cs="Times New Roman"/>
                <w:sz w:val="28"/>
                <w:szCs w:val="28"/>
                <w:lang w:eastAsia="ar-SA" w:bidi="ar-SA"/>
              </w:rPr>
            </w:pPr>
            <w:r>
              <w:rPr>
                <w:rFonts w:cs="Times New Roman"/>
                <w:sz w:val="28"/>
                <w:szCs w:val="28"/>
                <w:lang w:eastAsia="ar-SA" w:bidi="ar-SA"/>
              </w:rPr>
              <w:t>210</w:t>
            </w:r>
          </w:p>
        </w:tc>
        <w:tc>
          <w:tcPr>
            <w:tcW w:w="4610" w:type="dxa"/>
            <w:tcBorders>
              <w:top w:val="single" w:color="000000" w:sz="4" w:space="0"/>
              <w:left w:val="single" w:color="000000" w:sz="4" w:space="0"/>
              <w:bottom w:val="single" w:color="000000" w:sz="4" w:space="0"/>
              <w:right w:val="nil"/>
            </w:tcBorders>
          </w:tcPr>
          <w:p w14:paraId="1B1AD88B">
            <w:pPr>
              <w:spacing w:line="100" w:lineRule="atLeast"/>
              <w:rPr>
                <w:rFonts w:cs="Times New Roman"/>
                <w:sz w:val="28"/>
                <w:szCs w:val="28"/>
                <w:lang w:eastAsia="ar-SA" w:bidi="ar-SA"/>
              </w:rPr>
            </w:pPr>
            <w:r>
              <w:rPr>
                <w:rFonts w:cs="Times New Roman"/>
                <w:sz w:val="28"/>
                <w:szCs w:val="28"/>
                <w:lang w:eastAsia="ar-SA" w:bidi="ar-SA"/>
              </w:rPr>
              <w:t>Пуговицы. Пришивание пуговиц с четырьмя отверстиями.</w:t>
            </w:r>
          </w:p>
        </w:tc>
        <w:tc>
          <w:tcPr>
            <w:tcW w:w="1233" w:type="dxa"/>
            <w:tcBorders>
              <w:top w:val="single" w:color="000000" w:sz="4" w:space="0"/>
              <w:left w:val="single" w:color="000000" w:sz="4" w:space="0"/>
              <w:bottom w:val="single" w:color="000000" w:sz="4" w:space="0"/>
              <w:right w:val="nil"/>
            </w:tcBorders>
          </w:tcPr>
          <w:p w14:paraId="744C450D">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C5BE5F2">
            <w:pPr>
              <w:suppressLineNumbers/>
              <w:snapToGrid w:val="0"/>
              <w:spacing w:line="276" w:lineRule="auto"/>
              <w:jc w:val="both"/>
              <w:rPr>
                <w:rFonts w:cs="Times New Roman"/>
                <w:sz w:val="28"/>
                <w:szCs w:val="28"/>
              </w:rPr>
            </w:pPr>
            <w:r>
              <w:rPr>
                <w:rFonts w:cs="Times New Roman"/>
                <w:sz w:val="28"/>
                <w:szCs w:val="28"/>
              </w:rPr>
              <w:t>12.02</w:t>
            </w:r>
          </w:p>
        </w:tc>
        <w:tc>
          <w:tcPr>
            <w:tcW w:w="1894" w:type="dxa"/>
            <w:tcBorders>
              <w:top w:val="single" w:color="000000" w:sz="4" w:space="0"/>
              <w:left w:val="single" w:color="000000" w:sz="4" w:space="0"/>
              <w:bottom w:val="single" w:color="000000" w:sz="4" w:space="0"/>
              <w:right w:val="single" w:color="000000" w:sz="4" w:space="0"/>
            </w:tcBorders>
          </w:tcPr>
          <w:p w14:paraId="36C4235F">
            <w:pPr>
              <w:suppressLineNumbers/>
              <w:snapToGrid w:val="0"/>
              <w:spacing w:line="276" w:lineRule="auto"/>
              <w:jc w:val="both"/>
              <w:rPr>
                <w:rFonts w:cs="Times New Roman"/>
                <w:sz w:val="28"/>
                <w:szCs w:val="28"/>
              </w:rPr>
            </w:pPr>
          </w:p>
        </w:tc>
      </w:tr>
      <w:tr w14:paraId="460C10E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2F2DD54">
            <w:pPr>
              <w:spacing w:line="100" w:lineRule="atLeast"/>
              <w:rPr>
                <w:rFonts w:cs="Times New Roman"/>
                <w:sz w:val="28"/>
                <w:szCs w:val="28"/>
                <w:lang w:eastAsia="ar-SA" w:bidi="ar-SA"/>
              </w:rPr>
            </w:pPr>
            <w:r>
              <w:rPr>
                <w:rFonts w:cs="Times New Roman"/>
                <w:sz w:val="28"/>
                <w:szCs w:val="28"/>
                <w:lang w:eastAsia="ar-SA" w:bidi="ar-SA"/>
              </w:rPr>
              <w:t>211</w:t>
            </w:r>
          </w:p>
        </w:tc>
        <w:tc>
          <w:tcPr>
            <w:tcW w:w="4610" w:type="dxa"/>
            <w:tcBorders>
              <w:top w:val="single" w:color="000000" w:sz="4" w:space="0"/>
              <w:left w:val="single" w:color="000000" w:sz="4" w:space="0"/>
              <w:bottom w:val="single" w:color="000000" w:sz="4" w:space="0"/>
              <w:right w:val="nil"/>
            </w:tcBorders>
          </w:tcPr>
          <w:p w14:paraId="28FDB76F">
            <w:pPr>
              <w:spacing w:line="100" w:lineRule="atLeast"/>
              <w:rPr>
                <w:rFonts w:cs="Times New Roman"/>
                <w:sz w:val="28"/>
                <w:szCs w:val="28"/>
                <w:lang w:eastAsia="ar-SA" w:bidi="ar-SA"/>
              </w:rPr>
            </w:pPr>
            <w:r>
              <w:rPr>
                <w:rFonts w:cs="Times New Roman"/>
                <w:sz w:val="28"/>
                <w:szCs w:val="28"/>
                <w:lang w:eastAsia="ar-SA" w:bidi="ar-SA"/>
              </w:rPr>
              <w:t>Изделия  из бумаги. Блокнотики. Сгибание бумаги пополам.</w:t>
            </w:r>
          </w:p>
        </w:tc>
        <w:tc>
          <w:tcPr>
            <w:tcW w:w="1233" w:type="dxa"/>
            <w:tcBorders>
              <w:top w:val="single" w:color="000000" w:sz="4" w:space="0"/>
              <w:left w:val="single" w:color="000000" w:sz="4" w:space="0"/>
              <w:bottom w:val="single" w:color="000000" w:sz="4" w:space="0"/>
              <w:right w:val="nil"/>
            </w:tcBorders>
          </w:tcPr>
          <w:p w14:paraId="59428F05">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4A24756">
            <w:pPr>
              <w:suppressLineNumbers/>
              <w:snapToGrid w:val="0"/>
              <w:spacing w:line="276" w:lineRule="auto"/>
              <w:jc w:val="both"/>
              <w:rPr>
                <w:rFonts w:cs="Times New Roman"/>
                <w:sz w:val="28"/>
                <w:szCs w:val="28"/>
              </w:rPr>
            </w:pPr>
            <w:r>
              <w:rPr>
                <w:rFonts w:cs="Times New Roman"/>
                <w:sz w:val="28"/>
                <w:szCs w:val="28"/>
              </w:rPr>
              <w:t>12.02</w:t>
            </w:r>
          </w:p>
        </w:tc>
        <w:tc>
          <w:tcPr>
            <w:tcW w:w="1894" w:type="dxa"/>
            <w:tcBorders>
              <w:top w:val="single" w:color="000000" w:sz="4" w:space="0"/>
              <w:left w:val="single" w:color="000000" w:sz="4" w:space="0"/>
              <w:bottom w:val="single" w:color="000000" w:sz="4" w:space="0"/>
              <w:right w:val="single" w:color="000000" w:sz="4" w:space="0"/>
            </w:tcBorders>
          </w:tcPr>
          <w:p w14:paraId="39C48D6D">
            <w:pPr>
              <w:suppressLineNumbers/>
              <w:snapToGrid w:val="0"/>
              <w:spacing w:line="276" w:lineRule="auto"/>
              <w:jc w:val="both"/>
              <w:rPr>
                <w:rFonts w:cs="Times New Roman"/>
                <w:sz w:val="28"/>
                <w:szCs w:val="28"/>
              </w:rPr>
            </w:pPr>
          </w:p>
        </w:tc>
      </w:tr>
      <w:tr w14:paraId="7549936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023352D">
            <w:pPr>
              <w:spacing w:line="100" w:lineRule="atLeast"/>
              <w:rPr>
                <w:rFonts w:cs="Times New Roman"/>
                <w:sz w:val="28"/>
                <w:szCs w:val="28"/>
                <w:lang w:eastAsia="ar-SA" w:bidi="ar-SA"/>
              </w:rPr>
            </w:pPr>
            <w:r>
              <w:rPr>
                <w:rFonts w:cs="Times New Roman"/>
                <w:sz w:val="28"/>
                <w:szCs w:val="28"/>
                <w:lang w:eastAsia="ar-SA" w:bidi="ar-SA"/>
              </w:rPr>
              <w:t>212</w:t>
            </w:r>
          </w:p>
        </w:tc>
        <w:tc>
          <w:tcPr>
            <w:tcW w:w="4610" w:type="dxa"/>
            <w:tcBorders>
              <w:top w:val="single" w:color="000000" w:sz="4" w:space="0"/>
              <w:left w:val="single" w:color="000000" w:sz="4" w:space="0"/>
              <w:bottom w:val="single" w:color="000000" w:sz="4" w:space="0"/>
              <w:right w:val="nil"/>
            </w:tcBorders>
          </w:tcPr>
          <w:p w14:paraId="2992A222">
            <w:pPr>
              <w:spacing w:line="100" w:lineRule="atLeast"/>
              <w:rPr>
                <w:rFonts w:cs="Times New Roman"/>
                <w:sz w:val="28"/>
                <w:szCs w:val="28"/>
                <w:lang w:eastAsia="ar-SA" w:bidi="ar-SA"/>
              </w:rPr>
            </w:pPr>
            <w:r>
              <w:rPr>
                <w:rFonts w:cs="Times New Roman"/>
                <w:sz w:val="28"/>
                <w:szCs w:val="28"/>
                <w:lang w:eastAsia="ar-SA" w:bidi="ar-SA"/>
              </w:rPr>
              <w:t>Блокнот. Крепление листов блокнота.</w:t>
            </w:r>
          </w:p>
        </w:tc>
        <w:tc>
          <w:tcPr>
            <w:tcW w:w="1233" w:type="dxa"/>
            <w:tcBorders>
              <w:top w:val="single" w:color="000000" w:sz="4" w:space="0"/>
              <w:left w:val="single" w:color="000000" w:sz="4" w:space="0"/>
              <w:bottom w:val="single" w:color="000000" w:sz="4" w:space="0"/>
              <w:right w:val="nil"/>
            </w:tcBorders>
          </w:tcPr>
          <w:p w14:paraId="76C32B0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13C0662">
            <w:pPr>
              <w:suppressLineNumbers/>
              <w:snapToGrid w:val="0"/>
              <w:spacing w:line="276" w:lineRule="auto"/>
              <w:jc w:val="both"/>
              <w:rPr>
                <w:rFonts w:cs="Times New Roman"/>
                <w:sz w:val="28"/>
                <w:szCs w:val="28"/>
              </w:rPr>
            </w:pPr>
            <w:r>
              <w:rPr>
                <w:rFonts w:cs="Times New Roman"/>
                <w:sz w:val="28"/>
                <w:szCs w:val="28"/>
              </w:rPr>
              <w:t>13.02</w:t>
            </w:r>
          </w:p>
        </w:tc>
        <w:tc>
          <w:tcPr>
            <w:tcW w:w="1894" w:type="dxa"/>
            <w:tcBorders>
              <w:top w:val="single" w:color="000000" w:sz="4" w:space="0"/>
              <w:left w:val="single" w:color="000000" w:sz="4" w:space="0"/>
              <w:bottom w:val="single" w:color="000000" w:sz="4" w:space="0"/>
              <w:right w:val="single" w:color="000000" w:sz="4" w:space="0"/>
            </w:tcBorders>
          </w:tcPr>
          <w:p w14:paraId="07565BFC">
            <w:pPr>
              <w:suppressLineNumbers/>
              <w:snapToGrid w:val="0"/>
              <w:spacing w:line="276" w:lineRule="auto"/>
              <w:jc w:val="both"/>
              <w:rPr>
                <w:rFonts w:cs="Times New Roman"/>
                <w:sz w:val="28"/>
                <w:szCs w:val="28"/>
              </w:rPr>
            </w:pPr>
          </w:p>
        </w:tc>
      </w:tr>
      <w:tr w14:paraId="43E9345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C053587">
            <w:pPr>
              <w:spacing w:line="100" w:lineRule="atLeast"/>
              <w:rPr>
                <w:rFonts w:cs="Times New Roman"/>
                <w:sz w:val="28"/>
                <w:szCs w:val="28"/>
                <w:lang w:eastAsia="ar-SA" w:bidi="ar-SA"/>
              </w:rPr>
            </w:pPr>
            <w:r>
              <w:rPr>
                <w:rFonts w:cs="Times New Roman"/>
                <w:sz w:val="28"/>
                <w:szCs w:val="28"/>
                <w:lang w:eastAsia="ar-SA" w:bidi="ar-SA"/>
              </w:rPr>
              <w:t>213</w:t>
            </w:r>
          </w:p>
        </w:tc>
        <w:tc>
          <w:tcPr>
            <w:tcW w:w="4610" w:type="dxa"/>
            <w:tcBorders>
              <w:top w:val="single" w:color="000000" w:sz="4" w:space="0"/>
              <w:left w:val="single" w:color="000000" w:sz="4" w:space="0"/>
              <w:bottom w:val="single" w:color="000000" w:sz="4" w:space="0"/>
              <w:right w:val="nil"/>
            </w:tcBorders>
          </w:tcPr>
          <w:p w14:paraId="23EBFCDF">
            <w:pPr>
              <w:spacing w:line="100" w:lineRule="atLeast"/>
              <w:rPr>
                <w:rFonts w:cs="Times New Roman"/>
                <w:sz w:val="28"/>
                <w:szCs w:val="28"/>
                <w:lang w:eastAsia="ar-SA" w:bidi="ar-SA"/>
              </w:rPr>
            </w:pPr>
            <w:r>
              <w:rPr>
                <w:rFonts w:cs="Times New Roman"/>
                <w:sz w:val="28"/>
                <w:szCs w:val="28"/>
                <w:lang w:eastAsia="ar-SA" w:bidi="ar-SA"/>
              </w:rPr>
              <w:t>Блокнот. Украшение титульного листа.</w:t>
            </w:r>
          </w:p>
        </w:tc>
        <w:tc>
          <w:tcPr>
            <w:tcW w:w="1233" w:type="dxa"/>
            <w:tcBorders>
              <w:top w:val="single" w:color="000000" w:sz="4" w:space="0"/>
              <w:left w:val="single" w:color="000000" w:sz="4" w:space="0"/>
              <w:bottom w:val="single" w:color="000000" w:sz="4" w:space="0"/>
              <w:right w:val="nil"/>
            </w:tcBorders>
          </w:tcPr>
          <w:p w14:paraId="4B54206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0C43978">
            <w:pPr>
              <w:suppressLineNumbers/>
              <w:snapToGrid w:val="0"/>
              <w:spacing w:line="276" w:lineRule="auto"/>
              <w:jc w:val="both"/>
              <w:rPr>
                <w:rFonts w:cs="Times New Roman"/>
                <w:sz w:val="28"/>
                <w:szCs w:val="28"/>
              </w:rPr>
            </w:pPr>
            <w:r>
              <w:rPr>
                <w:rFonts w:cs="Times New Roman"/>
                <w:sz w:val="28"/>
                <w:szCs w:val="28"/>
              </w:rPr>
              <w:t>13.02</w:t>
            </w:r>
          </w:p>
        </w:tc>
        <w:tc>
          <w:tcPr>
            <w:tcW w:w="1894" w:type="dxa"/>
            <w:tcBorders>
              <w:top w:val="single" w:color="000000" w:sz="4" w:space="0"/>
              <w:left w:val="single" w:color="000000" w:sz="4" w:space="0"/>
              <w:bottom w:val="single" w:color="000000" w:sz="4" w:space="0"/>
              <w:right w:val="single" w:color="000000" w:sz="4" w:space="0"/>
            </w:tcBorders>
          </w:tcPr>
          <w:p w14:paraId="638DAAD5">
            <w:pPr>
              <w:suppressLineNumbers/>
              <w:snapToGrid w:val="0"/>
              <w:spacing w:line="276" w:lineRule="auto"/>
              <w:jc w:val="both"/>
              <w:rPr>
                <w:rFonts w:cs="Times New Roman"/>
                <w:sz w:val="28"/>
                <w:szCs w:val="28"/>
              </w:rPr>
            </w:pPr>
          </w:p>
        </w:tc>
      </w:tr>
      <w:tr w14:paraId="7143BD1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7351DC9">
            <w:pPr>
              <w:spacing w:line="100" w:lineRule="atLeast"/>
              <w:rPr>
                <w:rFonts w:cs="Times New Roman"/>
                <w:sz w:val="28"/>
                <w:szCs w:val="28"/>
                <w:lang w:eastAsia="ar-SA" w:bidi="ar-SA"/>
              </w:rPr>
            </w:pPr>
            <w:r>
              <w:rPr>
                <w:rFonts w:cs="Times New Roman"/>
                <w:sz w:val="28"/>
                <w:szCs w:val="28"/>
                <w:lang w:eastAsia="ar-SA" w:bidi="ar-SA"/>
              </w:rPr>
              <w:t>214</w:t>
            </w:r>
          </w:p>
        </w:tc>
        <w:tc>
          <w:tcPr>
            <w:tcW w:w="4610" w:type="dxa"/>
            <w:tcBorders>
              <w:top w:val="single" w:color="000000" w:sz="4" w:space="0"/>
              <w:left w:val="single" w:color="000000" w:sz="4" w:space="0"/>
              <w:bottom w:val="single" w:color="000000" w:sz="4" w:space="0"/>
              <w:right w:val="nil"/>
            </w:tcBorders>
          </w:tcPr>
          <w:p w14:paraId="07CE548E">
            <w:pPr>
              <w:spacing w:line="100" w:lineRule="atLeast"/>
              <w:rPr>
                <w:rFonts w:cs="Times New Roman"/>
                <w:sz w:val="28"/>
                <w:szCs w:val="28"/>
                <w:lang w:eastAsia="ar-SA" w:bidi="ar-SA"/>
              </w:rPr>
            </w:pPr>
            <w:r>
              <w:rPr>
                <w:rFonts w:cs="Times New Roman"/>
                <w:sz w:val="28"/>
                <w:szCs w:val="28"/>
                <w:lang w:eastAsia="ar-SA" w:bidi="ar-SA"/>
              </w:rPr>
              <w:t xml:space="preserve">Весенние виды работ: подготовка семян к посеву. </w:t>
            </w:r>
          </w:p>
        </w:tc>
        <w:tc>
          <w:tcPr>
            <w:tcW w:w="1233" w:type="dxa"/>
            <w:tcBorders>
              <w:top w:val="single" w:color="000000" w:sz="4" w:space="0"/>
              <w:left w:val="single" w:color="000000" w:sz="4" w:space="0"/>
              <w:bottom w:val="single" w:color="000000" w:sz="4" w:space="0"/>
              <w:right w:val="nil"/>
            </w:tcBorders>
          </w:tcPr>
          <w:p w14:paraId="7D89046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A57FBAE">
            <w:pPr>
              <w:suppressLineNumbers/>
              <w:snapToGrid w:val="0"/>
              <w:spacing w:line="276" w:lineRule="auto"/>
              <w:jc w:val="both"/>
              <w:rPr>
                <w:rFonts w:cs="Times New Roman"/>
                <w:sz w:val="28"/>
                <w:szCs w:val="28"/>
              </w:rPr>
            </w:pPr>
            <w:r>
              <w:rPr>
                <w:rFonts w:cs="Times New Roman"/>
                <w:sz w:val="28"/>
                <w:szCs w:val="28"/>
              </w:rPr>
              <w:t>14.02</w:t>
            </w:r>
          </w:p>
        </w:tc>
        <w:tc>
          <w:tcPr>
            <w:tcW w:w="1894" w:type="dxa"/>
            <w:tcBorders>
              <w:top w:val="single" w:color="000000" w:sz="4" w:space="0"/>
              <w:left w:val="single" w:color="000000" w:sz="4" w:space="0"/>
              <w:bottom w:val="single" w:color="000000" w:sz="4" w:space="0"/>
              <w:right w:val="single" w:color="000000" w:sz="4" w:space="0"/>
            </w:tcBorders>
          </w:tcPr>
          <w:p w14:paraId="539E54AA">
            <w:pPr>
              <w:suppressLineNumbers/>
              <w:snapToGrid w:val="0"/>
              <w:spacing w:line="276" w:lineRule="auto"/>
              <w:jc w:val="both"/>
              <w:rPr>
                <w:rFonts w:cs="Times New Roman"/>
                <w:sz w:val="28"/>
                <w:szCs w:val="28"/>
              </w:rPr>
            </w:pPr>
          </w:p>
        </w:tc>
      </w:tr>
      <w:tr w14:paraId="0AA0572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A80CA78">
            <w:pPr>
              <w:spacing w:line="100" w:lineRule="atLeast"/>
              <w:rPr>
                <w:rFonts w:cs="Times New Roman"/>
                <w:sz w:val="28"/>
                <w:szCs w:val="28"/>
                <w:lang w:eastAsia="ar-SA" w:bidi="ar-SA"/>
              </w:rPr>
            </w:pPr>
            <w:r>
              <w:rPr>
                <w:rFonts w:cs="Times New Roman"/>
                <w:sz w:val="28"/>
                <w:szCs w:val="28"/>
                <w:lang w:eastAsia="ar-SA" w:bidi="ar-SA"/>
              </w:rPr>
              <w:t>215</w:t>
            </w:r>
          </w:p>
        </w:tc>
        <w:tc>
          <w:tcPr>
            <w:tcW w:w="4610" w:type="dxa"/>
            <w:tcBorders>
              <w:top w:val="single" w:color="000000" w:sz="4" w:space="0"/>
              <w:left w:val="single" w:color="000000" w:sz="4" w:space="0"/>
              <w:bottom w:val="single" w:color="000000" w:sz="4" w:space="0"/>
              <w:right w:val="nil"/>
            </w:tcBorders>
          </w:tcPr>
          <w:p w14:paraId="248F27CC">
            <w:pPr>
              <w:spacing w:line="100" w:lineRule="atLeast"/>
              <w:rPr>
                <w:rFonts w:cs="Times New Roman"/>
                <w:sz w:val="28"/>
                <w:szCs w:val="28"/>
                <w:lang w:eastAsia="ar-SA" w:bidi="ar-SA"/>
              </w:rPr>
            </w:pPr>
            <w:r>
              <w:rPr>
                <w:rFonts w:cs="Times New Roman"/>
                <w:sz w:val="28"/>
                <w:szCs w:val="28"/>
                <w:lang w:eastAsia="ar-SA" w:bidi="ar-SA"/>
              </w:rPr>
              <w:t>Посев семян. Подготовка грунта.</w:t>
            </w:r>
          </w:p>
        </w:tc>
        <w:tc>
          <w:tcPr>
            <w:tcW w:w="1233" w:type="dxa"/>
            <w:tcBorders>
              <w:top w:val="single" w:color="000000" w:sz="4" w:space="0"/>
              <w:left w:val="single" w:color="000000" w:sz="4" w:space="0"/>
              <w:bottom w:val="single" w:color="000000" w:sz="4" w:space="0"/>
              <w:right w:val="nil"/>
            </w:tcBorders>
          </w:tcPr>
          <w:p w14:paraId="1796B51F">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A562090">
            <w:pPr>
              <w:suppressLineNumbers/>
              <w:snapToGrid w:val="0"/>
              <w:spacing w:line="276" w:lineRule="auto"/>
              <w:jc w:val="both"/>
              <w:rPr>
                <w:rFonts w:cs="Times New Roman"/>
                <w:sz w:val="28"/>
                <w:szCs w:val="28"/>
              </w:rPr>
            </w:pPr>
            <w:r>
              <w:rPr>
                <w:rFonts w:cs="Times New Roman"/>
                <w:sz w:val="28"/>
                <w:szCs w:val="28"/>
              </w:rPr>
              <w:t>14.02</w:t>
            </w:r>
          </w:p>
        </w:tc>
        <w:tc>
          <w:tcPr>
            <w:tcW w:w="1894" w:type="dxa"/>
            <w:tcBorders>
              <w:top w:val="single" w:color="000000" w:sz="4" w:space="0"/>
              <w:left w:val="single" w:color="000000" w:sz="4" w:space="0"/>
              <w:bottom w:val="single" w:color="000000" w:sz="4" w:space="0"/>
              <w:right w:val="single" w:color="000000" w:sz="4" w:space="0"/>
            </w:tcBorders>
          </w:tcPr>
          <w:p w14:paraId="78A8EA25">
            <w:pPr>
              <w:suppressLineNumbers/>
              <w:snapToGrid w:val="0"/>
              <w:spacing w:line="276" w:lineRule="auto"/>
              <w:jc w:val="both"/>
              <w:rPr>
                <w:rFonts w:cs="Times New Roman"/>
                <w:sz w:val="28"/>
                <w:szCs w:val="28"/>
              </w:rPr>
            </w:pPr>
          </w:p>
        </w:tc>
      </w:tr>
      <w:tr w14:paraId="48021BB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04217DE">
            <w:pPr>
              <w:spacing w:line="100" w:lineRule="atLeast"/>
              <w:rPr>
                <w:rFonts w:cs="Times New Roman"/>
                <w:sz w:val="28"/>
                <w:szCs w:val="28"/>
                <w:lang w:eastAsia="ar-SA" w:bidi="ar-SA"/>
              </w:rPr>
            </w:pPr>
            <w:r>
              <w:rPr>
                <w:rFonts w:cs="Times New Roman"/>
                <w:sz w:val="28"/>
                <w:szCs w:val="28"/>
                <w:lang w:eastAsia="ar-SA" w:bidi="ar-SA"/>
              </w:rPr>
              <w:t>216</w:t>
            </w:r>
          </w:p>
        </w:tc>
        <w:tc>
          <w:tcPr>
            <w:tcW w:w="4610" w:type="dxa"/>
            <w:tcBorders>
              <w:top w:val="single" w:color="000000" w:sz="4" w:space="0"/>
              <w:left w:val="single" w:color="000000" w:sz="4" w:space="0"/>
              <w:bottom w:val="single" w:color="000000" w:sz="4" w:space="0"/>
              <w:right w:val="nil"/>
            </w:tcBorders>
          </w:tcPr>
          <w:p w14:paraId="08DD516B">
            <w:pPr>
              <w:spacing w:line="100" w:lineRule="atLeast"/>
              <w:rPr>
                <w:rFonts w:cs="Times New Roman"/>
                <w:sz w:val="28"/>
                <w:szCs w:val="28"/>
                <w:lang w:eastAsia="ar-SA" w:bidi="ar-SA"/>
              </w:rPr>
            </w:pPr>
            <w:r>
              <w:rPr>
                <w:rFonts w:cs="Times New Roman"/>
                <w:sz w:val="28"/>
                <w:szCs w:val="28"/>
                <w:lang w:eastAsia="ar-SA" w:bidi="ar-SA"/>
              </w:rPr>
              <w:t>Посев семян. Высаживание проросших семян в грунт.</w:t>
            </w:r>
          </w:p>
        </w:tc>
        <w:tc>
          <w:tcPr>
            <w:tcW w:w="1233" w:type="dxa"/>
            <w:tcBorders>
              <w:top w:val="single" w:color="000000" w:sz="4" w:space="0"/>
              <w:left w:val="single" w:color="000000" w:sz="4" w:space="0"/>
              <w:bottom w:val="single" w:color="000000" w:sz="4" w:space="0"/>
              <w:right w:val="nil"/>
            </w:tcBorders>
          </w:tcPr>
          <w:p w14:paraId="12E68BB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11EE596">
            <w:pPr>
              <w:suppressLineNumbers/>
              <w:snapToGrid w:val="0"/>
              <w:spacing w:line="276" w:lineRule="auto"/>
              <w:jc w:val="both"/>
              <w:rPr>
                <w:rFonts w:cs="Times New Roman"/>
                <w:sz w:val="28"/>
                <w:szCs w:val="28"/>
              </w:rPr>
            </w:pPr>
            <w:r>
              <w:rPr>
                <w:rFonts w:cs="Times New Roman"/>
                <w:sz w:val="28"/>
                <w:szCs w:val="28"/>
              </w:rPr>
              <w:t>15.02</w:t>
            </w:r>
          </w:p>
        </w:tc>
        <w:tc>
          <w:tcPr>
            <w:tcW w:w="1894" w:type="dxa"/>
            <w:tcBorders>
              <w:top w:val="single" w:color="000000" w:sz="4" w:space="0"/>
              <w:left w:val="single" w:color="000000" w:sz="4" w:space="0"/>
              <w:bottom w:val="single" w:color="000000" w:sz="4" w:space="0"/>
              <w:right w:val="single" w:color="000000" w:sz="4" w:space="0"/>
            </w:tcBorders>
          </w:tcPr>
          <w:p w14:paraId="4CBD5B3E">
            <w:pPr>
              <w:suppressLineNumbers/>
              <w:snapToGrid w:val="0"/>
              <w:spacing w:line="276" w:lineRule="auto"/>
              <w:jc w:val="both"/>
              <w:rPr>
                <w:rFonts w:cs="Times New Roman"/>
                <w:sz w:val="28"/>
                <w:szCs w:val="28"/>
              </w:rPr>
            </w:pPr>
          </w:p>
        </w:tc>
      </w:tr>
      <w:tr w14:paraId="64CE39C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B734D88">
            <w:pPr>
              <w:spacing w:line="100" w:lineRule="atLeast"/>
              <w:rPr>
                <w:rFonts w:cs="Times New Roman"/>
                <w:sz w:val="28"/>
                <w:szCs w:val="28"/>
                <w:lang w:eastAsia="ar-SA" w:bidi="ar-SA"/>
              </w:rPr>
            </w:pPr>
            <w:r>
              <w:rPr>
                <w:rFonts w:cs="Times New Roman"/>
                <w:sz w:val="28"/>
                <w:szCs w:val="28"/>
                <w:lang w:eastAsia="ar-SA" w:bidi="ar-SA"/>
              </w:rPr>
              <w:t>217</w:t>
            </w:r>
          </w:p>
        </w:tc>
        <w:tc>
          <w:tcPr>
            <w:tcW w:w="4610" w:type="dxa"/>
            <w:tcBorders>
              <w:top w:val="single" w:color="000000" w:sz="4" w:space="0"/>
              <w:left w:val="single" w:color="000000" w:sz="4" w:space="0"/>
              <w:bottom w:val="single" w:color="000000" w:sz="4" w:space="0"/>
              <w:right w:val="nil"/>
            </w:tcBorders>
          </w:tcPr>
          <w:p w14:paraId="7BBA6134">
            <w:pPr>
              <w:spacing w:line="100" w:lineRule="atLeast"/>
              <w:rPr>
                <w:rFonts w:cs="Times New Roman"/>
                <w:sz w:val="28"/>
                <w:szCs w:val="28"/>
                <w:lang w:eastAsia="ar-SA" w:bidi="ar-SA"/>
              </w:rPr>
            </w:pPr>
            <w:r>
              <w:rPr>
                <w:rFonts w:cs="Times New Roman"/>
                <w:sz w:val="28"/>
                <w:szCs w:val="28"/>
                <w:lang w:eastAsia="ar-SA" w:bidi="ar-SA"/>
              </w:rPr>
              <w:t>Посев семян. Полив грунта.</w:t>
            </w:r>
          </w:p>
        </w:tc>
        <w:tc>
          <w:tcPr>
            <w:tcW w:w="1233" w:type="dxa"/>
            <w:tcBorders>
              <w:top w:val="single" w:color="000000" w:sz="4" w:space="0"/>
              <w:left w:val="single" w:color="000000" w:sz="4" w:space="0"/>
              <w:bottom w:val="single" w:color="000000" w:sz="4" w:space="0"/>
              <w:right w:val="nil"/>
            </w:tcBorders>
          </w:tcPr>
          <w:p w14:paraId="0E83EBD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2177116">
            <w:pPr>
              <w:suppressLineNumbers/>
              <w:snapToGrid w:val="0"/>
              <w:spacing w:line="276" w:lineRule="auto"/>
              <w:jc w:val="both"/>
              <w:rPr>
                <w:rFonts w:cs="Times New Roman"/>
                <w:sz w:val="28"/>
                <w:szCs w:val="28"/>
              </w:rPr>
            </w:pPr>
            <w:r>
              <w:rPr>
                <w:rFonts w:cs="Times New Roman"/>
                <w:sz w:val="28"/>
                <w:szCs w:val="28"/>
              </w:rPr>
              <w:t>15.02</w:t>
            </w:r>
          </w:p>
        </w:tc>
        <w:tc>
          <w:tcPr>
            <w:tcW w:w="1894" w:type="dxa"/>
            <w:tcBorders>
              <w:top w:val="single" w:color="000000" w:sz="4" w:space="0"/>
              <w:left w:val="single" w:color="000000" w:sz="4" w:space="0"/>
              <w:bottom w:val="single" w:color="000000" w:sz="4" w:space="0"/>
              <w:right w:val="single" w:color="000000" w:sz="4" w:space="0"/>
            </w:tcBorders>
          </w:tcPr>
          <w:p w14:paraId="2CFE9FC6">
            <w:pPr>
              <w:suppressLineNumbers/>
              <w:snapToGrid w:val="0"/>
              <w:spacing w:line="276" w:lineRule="auto"/>
              <w:jc w:val="both"/>
              <w:rPr>
                <w:rFonts w:cs="Times New Roman"/>
                <w:sz w:val="28"/>
                <w:szCs w:val="28"/>
              </w:rPr>
            </w:pPr>
          </w:p>
        </w:tc>
      </w:tr>
      <w:tr w14:paraId="155FCB2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71204C1">
            <w:pPr>
              <w:spacing w:line="100" w:lineRule="atLeast"/>
              <w:rPr>
                <w:rFonts w:cs="Times New Roman"/>
                <w:sz w:val="28"/>
                <w:szCs w:val="28"/>
                <w:lang w:eastAsia="ar-SA" w:bidi="ar-SA"/>
              </w:rPr>
            </w:pPr>
            <w:r>
              <w:rPr>
                <w:rFonts w:cs="Times New Roman"/>
                <w:sz w:val="28"/>
                <w:szCs w:val="28"/>
                <w:lang w:eastAsia="ar-SA" w:bidi="ar-SA"/>
              </w:rPr>
              <w:t>218</w:t>
            </w:r>
          </w:p>
        </w:tc>
        <w:tc>
          <w:tcPr>
            <w:tcW w:w="4610" w:type="dxa"/>
            <w:tcBorders>
              <w:top w:val="single" w:color="000000" w:sz="4" w:space="0"/>
              <w:left w:val="single" w:color="000000" w:sz="4" w:space="0"/>
              <w:bottom w:val="single" w:color="000000" w:sz="4" w:space="0"/>
              <w:right w:val="nil"/>
            </w:tcBorders>
          </w:tcPr>
          <w:p w14:paraId="5FC5CCFA">
            <w:pPr>
              <w:spacing w:line="100" w:lineRule="atLeast"/>
              <w:rPr>
                <w:rFonts w:cs="Times New Roman"/>
                <w:sz w:val="28"/>
                <w:szCs w:val="28"/>
                <w:lang w:eastAsia="ar-SA" w:bidi="ar-SA"/>
              </w:rPr>
            </w:pPr>
            <w:r>
              <w:rPr>
                <w:rFonts w:cs="Times New Roman"/>
                <w:sz w:val="28"/>
                <w:szCs w:val="28"/>
                <w:lang w:eastAsia="ar-SA" w:bidi="ar-SA"/>
              </w:rPr>
              <w:t>Аппликация из манки по контуру «Облака». Анализ изделия.</w:t>
            </w:r>
          </w:p>
        </w:tc>
        <w:tc>
          <w:tcPr>
            <w:tcW w:w="1233" w:type="dxa"/>
            <w:tcBorders>
              <w:top w:val="single" w:color="000000" w:sz="4" w:space="0"/>
              <w:left w:val="single" w:color="000000" w:sz="4" w:space="0"/>
              <w:bottom w:val="single" w:color="000000" w:sz="4" w:space="0"/>
              <w:right w:val="nil"/>
            </w:tcBorders>
          </w:tcPr>
          <w:p w14:paraId="6445570D">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6725E8B">
            <w:pPr>
              <w:suppressLineNumbers/>
              <w:snapToGrid w:val="0"/>
              <w:spacing w:line="276" w:lineRule="auto"/>
              <w:jc w:val="both"/>
              <w:rPr>
                <w:rFonts w:cs="Times New Roman"/>
                <w:sz w:val="28"/>
                <w:szCs w:val="28"/>
              </w:rPr>
            </w:pPr>
            <w:r>
              <w:rPr>
                <w:rFonts w:cs="Times New Roman"/>
                <w:sz w:val="28"/>
                <w:szCs w:val="28"/>
              </w:rPr>
              <w:t>16.02</w:t>
            </w:r>
          </w:p>
        </w:tc>
        <w:tc>
          <w:tcPr>
            <w:tcW w:w="1894" w:type="dxa"/>
            <w:tcBorders>
              <w:top w:val="single" w:color="000000" w:sz="4" w:space="0"/>
              <w:left w:val="single" w:color="000000" w:sz="4" w:space="0"/>
              <w:bottom w:val="single" w:color="000000" w:sz="4" w:space="0"/>
              <w:right w:val="single" w:color="000000" w:sz="4" w:space="0"/>
            </w:tcBorders>
          </w:tcPr>
          <w:p w14:paraId="033D5864">
            <w:pPr>
              <w:suppressLineNumbers/>
              <w:snapToGrid w:val="0"/>
              <w:spacing w:line="276" w:lineRule="auto"/>
              <w:jc w:val="both"/>
              <w:rPr>
                <w:rFonts w:cs="Times New Roman"/>
                <w:sz w:val="28"/>
                <w:szCs w:val="28"/>
              </w:rPr>
            </w:pPr>
          </w:p>
        </w:tc>
      </w:tr>
      <w:tr w14:paraId="0B91BC6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B6C1C16">
            <w:pPr>
              <w:spacing w:line="100" w:lineRule="atLeast"/>
              <w:rPr>
                <w:rFonts w:cs="Times New Roman"/>
                <w:sz w:val="28"/>
                <w:szCs w:val="28"/>
                <w:lang w:eastAsia="ar-SA" w:bidi="ar-SA"/>
              </w:rPr>
            </w:pPr>
            <w:r>
              <w:rPr>
                <w:rFonts w:cs="Times New Roman"/>
                <w:sz w:val="28"/>
                <w:szCs w:val="28"/>
                <w:lang w:eastAsia="ar-SA" w:bidi="ar-SA"/>
              </w:rPr>
              <w:t>219</w:t>
            </w:r>
          </w:p>
        </w:tc>
        <w:tc>
          <w:tcPr>
            <w:tcW w:w="4610" w:type="dxa"/>
            <w:tcBorders>
              <w:top w:val="single" w:color="000000" w:sz="4" w:space="0"/>
              <w:left w:val="single" w:color="000000" w:sz="4" w:space="0"/>
              <w:bottom w:val="single" w:color="000000" w:sz="4" w:space="0"/>
              <w:right w:val="nil"/>
            </w:tcBorders>
          </w:tcPr>
          <w:p w14:paraId="247BD32A">
            <w:pPr>
              <w:spacing w:line="100" w:lineRule="atLeast"/>
              <w:rPr>
                <w:rFonts w:cs="Times New Roman"/>
                <w:sz w:val="28"/>
                <w:szCs w:val="28"/>
                <w:lang w:eastAsia="ar-SA" w:bidi="ar-SA"/>
              </w:rPr>
            </w:pPr>
            <w:r>
              <w:rPr>
                <w:rFonts w:cs="Times New Roman"/>
                <w:sz w:val="28"/>
                <w:szCs w:val="28"/>
                <w:lang w:eastAsia="ar-SA" w:bidi="ar-SA"/>
              </w:rPr>
              <w:t>Аппликация из манки «Облака». Подготовка деталей.</w:t>
            </w:r>
          </w:p>
        </w:tc>
        <w:tc>
          <w:tcPr>
            <w:tcW w:w="1233" w:type="dxa"/>
            <w:tcBorders>
              <w:top w:val="single" w:color="000000" w:sz="4" w:space="0"/>
              <w:left w:val="single" w:color="000000" w:sz="4" w:space="0"/>
              <w:bottom w:val="single" w:color="000000" w:sz="4" w:space="0"/>
              <w:right w:val="nil"/>
            </w:tcBorders>
          </w:tcPr>
          <w:p w14:paraId="0984F971">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595480F">
            <w:pPr>
              <w:suppressLineNumbers/>
              <w:snapToGrid w:val="0"/>
              <w:spacing w:line="276" w:lineRule="auto"/>
              <w:jc w:val="both"/>
              <w:rPr>
                <w:rFonts w:cs="Times New Roman"/>
                <w:sz w:val="28"/>
                <w:szCs w:val="28"/>
              </w:rPr>
            </w:pPr>
            <w:r>
              <w:rPr>
                <w:rFonts w:cs="Times New Roman"/>
                <w:sz w:val="28"/>
                <w:szCs w:val="28"/>
              </w:rPr>
              <w:t>16.02</w:t>
            </w:r>
          </w:p>
        </w:tc>
        <w:tc>
          <w:tcPr>
            <w:tcW w:w="1894" w:type="dxa"/>
            <w:tcBorders>
              <w:top w:val="single" w:color="000000" w:sz="4" w:space="0"/>
              <w:left w:val="single" w:color="000000" w:sz="4" w:space="0"/>
              <w:bottom w:val="single" w:color="000000" w:sz="4" w:space="0"/>
              <w:right w:val="single" w:color="000000" w:sz="4" w:space="0"/>
            </w:tcBorders>
          </w:tcPr>
          <w:p w14:paraId="4E38489D">
            <w:pPr>
              <w:suppressLineNumbers/>
              <w:snapToGrid w:val="0"/>
              <w:spacing w:line="276" w:lineRule="auto"/>
              <w:jc w:val="both"/>
              <w:rPr>
                <w:rFonts w:cs="Times New Roman"/>
                <w:sz w:val="28"/>
                <w:szCs w:val="28"/>
              </w:rPr>
            </w:pPr>
          </w:p>
        </w:tc>
      </w:tr>
      <w:tr w14:paraId="69B557A1">
        <w:tblPrEx>
          <w:tblCellMar>
            <w:top w:w="0" w:type="dxa"/>
            <w:left w:w="108" w:type="dxa"/>
            <w:bottom w:w="0" w:type="dxa"/>
            <w:right w:w="108" w:type="dxa"/>
          </w:tblCellMar>
        </w:tblPrEx>
        <w:trPr>
          <w:trHeight w:val="636" w:hRule="atLeast"/>
        </w:trPr>
        <w:tc>
          <w:tcPr>
            <w:tcW w:w="798" w:type="dxa"/>
            <w:tcBorders>
              <w:top w:val="single" w:color="000000" w:sz="4" w:space="0"/>
              <w:left w:val="single" w:color="000000" w:sz="4" w:space="0"/>
              <w:bottom w:val="single" w:color="000000" w:sz="4" w:space="0"/>
              <w:right w:val="nil"/>
            </w:tcBorders>
          </w:tcPr>
          <w:p w14:paraId="35ED9A4E">
            <w:pPr>
              <w:spacing w:line="100" w:lineRule="atLeast"/>
              <w:rPr>
                <w:rFonts w:cs="Times New Roman"/>
                <w:sz w:val="28"/>
                <w:szCs w:val="28"/>
                <w:lang w:eastAsia="ar-SA" w:bidi="ar-SA"/>
              </w:rPr>
            </w:pPr>
            <w:r>
              <w:rPr>
                <w:rFonts w:cs="Times New Roman"/>
                <w:sz w:val="28"/>
                <w:szCs w:val="28"/>
                <w:lang w:eastAsia="ar-SA" w:bidi="ar-SA"/>
              </w:rPr>
              <w:t>220</w:t>
            </w:r>
          </w:p>
          <w:p w14:paraId="282309AE">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000000" w:sz="4" w:space="0"/>
              <w:right w:val="nil"/>
            </w:tcBorders>
          </w:tcPr>
          <w:p w14:paraId="5294CD68">
            <w:pPr>
              <w:spacing w:line="100" w:lineRule="atLeast"/>
              <w:rPr>
                <w:rFonts w:cs="Times New Roman"/>
                <w:sz w:val="28"/>
                <w:szCs w:val="28"/>
                <w:lang w:eastAsia="ar-SA" w:bidi="ar-SA"/>
              </w:rPr>
            </w:pPr>
            <w:r>
              <w:rPr>
                <w:rFonts w:cs="Times New Roman"/>
                <w:sz w:val="28"/>
                <w:szCs w:val="28"/>
                <w:lang w:eastAsia="ar-SA" w:bidi="ar-SA"/>
              </w:rPr>
              <w:t>Аппликация из манки «Облака». Завершение работы.</w:t>
            </w:r>
          </w:p>
        </w:tc>
        <w:tc>
          <w:tcPr>
            <w:tcW w:w="1233" w:type="dxa"/>
            <w:tcBorders>
              <w:top w:val="single" w:color="000000" w:sz="4" w:space="0"/>
              <w:left w:val="single" w:color="000000" w:sz="4" w:space="0"/>
              <w:bottom w:val="single" w:color="000000" w:sz="4" w:space="0"/>
              <w:right w:val="nil"/>
            </w:tcBorders>
          </w:tcPr>
          <w:p w14:paraId="727BD6AD">
            <w:pPr>
              <w:spacing w:line="100" w:lineRule="atLeast"/>
              <w:jc w:val="center"/>
              <w:rPr>
                <w:rFonts w:cs="Times New Roman"/>
                <w:sz w:val="28"/>
                <w:szCs w:val="28"/>
                <w:lang w:eastAsia="ar-SA" w:bidi="ar-SA"/>
              </w:rPr>
            </w:pPr>
            <w:r>
              <w:rPr>
                <w:rFonts w:cs="Times New Roman"/>
                <w:sz w:val="28"/>
                <w:szCs w:val="28"/>
                <w:lang w:eastAsia="ar-SA" w:bidi="ar-SA"/>
              </w:rPr>
              <w:t>1 ч</w:t>
            </w:r>
          </w:p>
          <w:p w14:paraId="344A15A1">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4DC3AFB0">
            <w:pPr>
              <w:suppressLineNumbers/>
              <w:snapToGrid w:val="0"/>
              <w:spacing w:line="276" w:lineRule="auto"/>
              <w:jc w:val="both"/>
              <w:rPr>
                <w:rFonts w:cs="Times New Roman"/>
                <w:sz w:val="28"/>
                <w:szCs w:val="28"/>
              </w:rPr>
            </w:pPr>
            <w:r>
              <w:rPr>
                <w:rFonts w:cs="Times New Roman"/>
                <w:sz w:val="28"/>
                <w:szCs w:val="28"/>
              </w:rPr>
              <w:t>19.02</w:t>
            </w:r>
          </w:p>
        </w:tc>
        <w:tc>
          <w:tcPr>
            <w:tcW w:w="1894" w:type="dxa"/>
            <w:tcBorders>
              <w:top w:val="single" w:color="000000" w:sz="4" w:space="0"/>
              <w:left w:val="single" w:color="000000" w:sz="4" w:space="0"/>
              <w:bottom w:val="single" w:color="000000" w:sz="4" w:space="0"/>
              <w:right w:val="single" w:color="000000" w:sz="4" w:space="0"/>
            </w:tcBorders>
          </w:tcPr>
          <w:p w14:paraId="65A11D52">
            <w:pPr>
              <w:suppressLineNumbers/>
              <w:snapToGrid w:val="0"/>
              <w:spacing w:line="276" w:lineRule="auto"/>
              <w:jc w:val="both"/>
              <w:rPr>
                <w:rFonts w:cs="Times New Roman"/>
                <w:sz w:val="28"/>
                <w:szCs w:val="28"/>
              </w:rPr>
            </w:pPr>
          </w:p>
        </w:tc>
      </w:tr>
      <w:tr w14:paraId="1A2B1594">
        <w:tblPrEx>
          <w:tblCellMar>
            <w:top w:w="0" w:type="dxa"/>
            <w:left w:w="108" w:type="dxa"/>
            <w:bottom w:w="0" w:type="dxa"/>
            <w:right w:w="108" w:type="dxa"/>
          </w:tblCellMar>
        </w:tblPrEx>
        <w:trPr>
          <w:trHeight w:val="639" w:hRule="atLeast"/>
        </w:trPr>
        <w:tc>
          <w:tcPr>
            <w:tcW w:w="798" w:type="dxa"/>
            <w:tcBorders>
              <w:top w:val="single" w:color="000000" w:sz="4" w:space="0"/>
              <w:left w:val="single" w:color="000000" w:sz="4" w:space="0"/>
              <w:bottom w:val="nil"/>
              <w:right w:val="nil"/>
            </w:tcBorders>
          </w:tcPr>
          <w:p w14:paraId="035D12F5">
            <w:pPr>
              <w:spacing w:line="100" w:lineRule="atLeast"/>
              <w:rPr>
                <w:rFonts w:cs="Times New Roman"/>
                <w:sz w:val="28"/>
                <w:szCs w:val="28"/>
                <w:lang w:eastAsia="ar-SA" w:bidi="ar-SA"/>
              </w:rPr>
            </w:pPr>
            <w:r>
              <w:rPr>
                <w:rFonts w:cs="Times New Roman"/>
                <w:sz w:val="28"/>
                <w:szCs w:val="28"/>
                <w:lang w:eastAsia="ar-SA" w:bidi="ar-SA"/>
              </w:rPr>
              <w:t>221</w:t>
            </w:r>
          </w:p>
        </w:tc>
        <w:tc>
          <w:tcPr>
            <w:tcW w:w="4610" w:type="dxa"/>
            <w:tcBorders>
              <w:top w:val="single" w:color="000000" w:sz="4" w:space="0"/>
              <w:left w:val="single" w:color="000000" w:sz="4" w:space="0"/>
              <w:bottom w:val="nil"/>
              <w:right w:val="nil"/>
            </w:tcBorders>
          </w:tcPr>
          <w:p w14:paraId="4880B2F9">
            <w:pPr>
              <w:spacing w:line="100" w:lineRule="atLeast"/>
              <w:rPr>
                <w:rFonts w:cs="Times New Roman"/>
                <w:sz w:val="28"/>
                <w:szCs w:val="28"/>
                <w:lang w:eastAsia="ar-SA" w:bidi="ar-SA"/>
              </w:rPr>
            </w:pPr>
            <w:r>
              <w:rPr>
                <w:rFonts w:cs="Times New Roman"/>
                <w:sz w:val="28"/>
                <w:szCs w:val="28"/>
                <w:lang w:eastAsia="ar-SA" w:bidi="ar-SA"/>
              </w:rPr>
              <w:t xml:space="preserve">Экскурсия в картонажно-переплетную мастерскую. </w:t>
            </w:r>
          </w:p>
        </w:tc>
        <w:tc>
          <w:tcPr>
            <w:tcW w:w="1233" w:type="dxa"/>
            <w:tcBorders>
              <w:top w:val="single" w:color="000000" w:sz="4" w:space="0"/>
              <w:left w:val="single" w:color="000000" w:sz="4" w:space="0"/>
              <w:bottom w:val="nil"/>
              <w:right w:val="nil"/>
            </w:tcBorders>
          </w:tcPr>
          <w:p w14:paraId="3E5300C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nil"/>
              <w:right w:val="nil"/>
            </w:tcBorders>
          </w:tcPr>
          <w:p w14:paraId="1A3CA23B">
            <w:pPr>
              <w:suppressLineNumbers/>
              <w:snapToGrid w:val="0"/>
              <w:spacing w:line="276" w:lineRule="auto"/>
              <w:jc w:val="both"/>
              <w:rPr>
                <w:rFonts w:cs="Times New Roman"/>
                <w:sz w:val="28"/>
                <w:szCs w:val="28"/>
              </w:rPr>
            </w:pPr>
            <w:r>
              <w:rPr>
                <w:rFonts w:cs="Times New Roman"/>
                <w:sz w:val="28"/>
                <w:szCs w:val="28"/>
              </w:rPr>
              <w:t>19.02</w:t>
            </w:r>
          </w:p>
        </w:tc>
        <w:tc>
          <w:tcPr>
            <w:tcW w:w="1894" w:type="dxa"/>
            <w:tcBorders>
              <w:top w:val="single" w:color="000000" w:sz="4" w:space="0"/>
              <w:left w:val="single" w:color="000000" w:sz="4" w:space="0"/>
              <w:bottom w:val="nil"/>
              <w:right w:val="single" w:color="000000" w:sz="4" w:space="0"/>
            </w:tcBorders>
          </w:tcPr>
          <w:p w14:paraId="45844FFF">
            <w:pPr>
              <w:suppressLineNumbers/>
              <w:snapToGrid w:val="0"/>
              <w:spacing w:line="276" w:lineRule="auto"/>
              <w:jc w:val="both"/>
              <w:rPr>
                <w:rFonts w:cs="Times New Roman"/>
                <w:sz w:val="28"/>
                <w:szCs w:val="28"/>
              </w:rPr>
            </w:pPr>
          </w:p>
        </w:tc>
      </w:tr>
      <w:tr w14:paraId="115BEF59">
        <w:tblPrEx>
          <w:tblCellMar>
            <w:top w:w="0" w:type="dxa"/>
            <w:left w:w="108" w:type="dxa"/>
            <w:bottom w:w="0" w:type="dxa"/>
            <w:right w:w="108" w:type="dxa"/>
          </w:tblCellMar>
        </w:tblPrEx>
        <w:trPr>
          <w:trHeight w:val="588" w:hRule="atLeast"/>
        </w:trPr>
        <w:tc>
          <w:tcPr>
            <w:tcW w:w="798" w:type="dxa"/>
            <w:tcBorders>
              <w:top w:val="single" w:color="000000" w:sz="4" w:space="0"/>
              <w:left w:val="single" w:color="000000" w:sz="4" w:space="0"/>
              <w:bottom w:val="single" w:color="000000" w:sz="4" w:space="0"/>
              <w:right w:val="nil"/>
            </w:tcBorders>
          </w:tcPr>
          <w:p w14:paraId="1338CAC3">
            <w:pPr>
              <w:spacing w:line="100" w:lineRule="atLeast"/>
              <w:rPr>
                <w:rFonts w:cs="Times New Roman"/>
                <w:sz w:val="28"/>
                <w:szCs w:val="28"/>
                <w:lang w:eastAsia="ar-SA" w:bidi="ar-SA"/>
              </w:rPr>
            </w:pPr>
            <w:r>
              <w:rPr>
                <w:rFonts w:cs="Times New Roman"/>
                <w:sz w:val="28"/>
                <w:szCs w:val="28"/>
                <w:lang w:eastAsia="ar-SA" w:bidi="ar-SA"/>
              </w:rPr>
              <w:t>222</w:t>
            </w:r>
          </w:p>
          <w:p w14:paraId="280195CD">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000000" w:sz="4" w:space="0"/>
              <w:right w:val="nil"/>
            </w:tcBorders>
          </w:tcPr>
          <w:p w14:paraId="1C68C8C0">
            <w:pPr>
              <w:spacing w:line="100" w:lineRule="atLeast"/>
              <w:rPr>
                <w:rFonts w:cs="Times New Roman"/>
                <w:sz w:val="28"/>
                <w:szCs w:val="28"/>
                <w:lang w:eastAsia="ar-SA" w:bidi="ar-SA"/>
              </w:rPr>
            </w:pPr>
            <w:r>
              <w:rPr>
                <w:rFonts w:cs="Times New Roman"/>
                <w:sz w:val="28"/>
                <w:szCs w:val="28"/>
                <w:lang w:eastAsia="ar-SA" w:bidi="ar-SA"/>
              </w:rPr>
              <w:t>Бумага. «Открытка для папы». Подготовка деталей.</w:t>
            </w:r>
          </w:p>
        </w:tc>
        <w:tc>
          <w:tcPr>
            <w:tcW w:w="1233" w:type="dxa"/>
            <w:tcBorders>
              <w:top w:val="single" w:color="000000" w:sz="4" w:space="0"/>
              <w:left w:val="single" w:color="000000" w:sz="4" w:space="0"/>
              <w:bottom w:val="single" w:color="000000" w:sz="4" w:space="0"/>
              <w:right w:val="nil"/>
            </w:tcBorders>
          </w:tcPr>
          <w:p w14:paraId="264A2815">
            <w:pPr>
              <w:spacing w:line="100" w:lineRule="atLeast"/>
              <w:jc w:val="center"/>
              <w:rPr>
                <w:rFonts w:cs="Times New Roman"/>
                <w:sz w:val="28"/>
                <w:szCs w:val="28"/>
                <w:lang w:eastAsia="ar-SA" w:bidi="ar-SA"/>
              </w:rPr>
            </w:pPr>
            <w:r>
              <w:rPr>
                <w:rFonts w:cs="Times New Roman"/>
                <w:sz w:val="28"/>
                <w:szCs w:val="28"/>
                <w:lang w:eastAsia="ar-SA" w:bidi="ar-SA"/>
              </w:rPr>
              <w:t>1 ч</w:t>
            </w:r>
          </w:p>
          <w:p w14:paraId="3A5DF67A">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20626080">
            <w:pPr>
              <w:suppressLineNumbers/>
              <w:snapToGrid w:val="0"/>
              <w:spacing w:line="276" w:lineRule="auto"/>
              <w:jc w:val="both"/>
              <w:rPr>
                <w:rFonts w:cs="Times New Roman"/>
                <w:sz w:val="28"/>
                <w:szCs w:val="28"/>
              </w:rPr>
            </w:pPr>
            <w:r>
              <w:rPr>
                <w:rFonts w:cs="Times New Roman"/>
                <w:sz w:val="28"/>
                <w:szCs w:val="28"/>
              </w:rPr>
              <w:t>20.02</w:t>
            </w:r>
          </w:p>
        </w:tc>
        <w:tc>
          <w:tcPr>
            <w:tcW w:w="1894" w:type="dxa"/>
            <w:tcBorders>
              <w:top w:val="single" w:color="000000" w:sz="4" w:space="0"/>
              <w:left w:val="single" w:color="000000" w:sz="4" w:space="0"/>
              <w:bottom w:val="single" w:color="000000" w:sz="4" w:space="0"/>
              <w:right w:val="single" w:color="000000" w:sz="4" w:space="0"/>
            </w:tcBorders>
          </w:tcPr>
          <w:p w14:paraId="7BF19038">
            <w:pPr>
              <w:suppressLineNumbers/>
              <w:snapToGrid w:val="0"/>
              <w:spacing w:line="276" w:lineRule="auto"/>
              <w:jc w:val="both"/>
              <w:rPr>
                <w:rFonts w:cs="Times New Roman"/>
                <w:sz w:val="28"/>
                <w:szCs w:val="28"/>
              </w:rPr>
            </w:pPr>
          </w:p>
        </w:tc>
      </w:tr>
      <w:tr w14:paraId="5700EBC8">
        <w:tblPrEx>
          <w:tblCellMar>
            <w:top w:w="0" w:type="dxa"/>
            <w:left w:w="108" w:type="dxa"/>
            <w:bottom w:w="0" w:type="dxa"/>
            <w:right w:w="108" w:type="dxa"/>
          </w:tblCellMar>
        </w:tblPrEx>
        <w:trPr>
          <w:trHeight w:val="613" w:hRule="atLeast"/>
        </w:trPr>
        <w:tc>
          <w:tcPr>
            <w:tcW w:w="798" w:type="dxa"/>
            <w:tcBorders>
              <w:top w:val="single" w:color="000000" w:sz="4" w:space="0"/>
              <w:left w:val="single" w:color="000000" w:sz="4" w:space="0"/>
              <w:bottom w:val="single" w:color="000000" w:sz="4" w:space="0"/>
              <w:right w:val="nil"/>
            </w:tcBorders>
          </w:tcPr>
          <w:p w14:paraId="56664BA0">
            <w:pPr>
              <w:spacing w:line="100" w:lineRule="atLeast"/>
              <w:rPr>
                <w:rFonts w:cs="Times New Roman"/>
                <w:sz w:val="28"/>
                <w:szCs w:val="28"/>
                <w:lang w:eastAsia="ar-SA" w:bidi="ar-SA"/>
              </w:rPr>
            </w:pPr>
            <w:r>
              <w:rPr>
                <w:rFonts w:cs="Times New Roman"/>
                <w:sz w:val="28"/>
                <w:szCs w:val="28"/>
                <w:lang w:eastAsia="ar-SA" w:bidi="ar-SA"/>
              </w:rPr>
              <w:t>223</w:t>
            </w:r>
          </w:p>
          <w:p w14:paraId="5457F275">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000000" w:sz="4" w:space="0"/>
              <w:right w:val="nil"/>
            </w:tcBorders>
          </w:tcPr>
          <w:p w14:paraId="681EC92D">
            <w:pPr>
              <w:spacing w:line="100" w:lineRule="atLeast"/>
              <w:rPr>
                <w:rFonts w:cs="Times New Roman"/>
                <w:sz w:val="28"/>
                <w:szCs w:val="28"/>
                <w:lang w:eastAsia="ar-SA" w:bidi="ar-SA"/>
              </w:rPr>
            </w:pPr>
            <w:r>
              <w:rPr>
                <w:rFonts w:cs="Times New Roman"/>
                <w:sz w:val="28"/>
                <w:szCs w:val="28"/>
                <w:lang w:eastAsia="ar-SA" w:bidi="ar-SA"/>
              </w:rPr>
              <w:t>Бумага «Открытка для папы». Наклеивание деталей.</w:t>
            </w:r>
          </w:p>
        </w:tc>
        <w:tc>
          <w:tcPr>
            <w:tcW w:w="1233" w:type="dxa"/>
            <w:tcBorders>
              <w:top w:val="single" w:color="000000" w:sz="4" w:space="0"/>
              <w:left w:val="single" w:color="000000" w:sz="4" w:space="0"/>
              <w:bottom w:val="single" w:color="000000" w:sz="4" w:space="0"/>
              <w:right w:val="nil"/>
            </w:tcBorders>
          </w:tcPr>
          <w:p w14:paraId="35F4B2E5">
            <w:pPr>
              <w:spacing w:line="100" w:lineRule="atLeast"/>
              <w:jc w:val="center"/>
              <w:rPr>
                <w:rFonts w:cs="Times New Roman"/>
                <w:sz w:val="28"/>
                <w:szCs w:val="28"/>
                <w:lang w:eastAsia="ar-SA" w:bidi="ar-SA"/>
              </w:rPr>
            </w:pPr>
            <w:r>
              <w:rPr>
                <w:rFonts w:cs="Times New Roman"/>
                <w:sz w:val="28"/>
                <w:szCs w:val="28"/>
                <w:lang w:eastAsia="ar-SA" w:bidi="ar-SA"/>
              </w:rPr>
              <w:t>1 ч</w:t>
            </w:r>
          </w:p>
          <w:p w14:paraId="2FE5832F">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auto" w:sz="4" w:space="0"/>
              <w:right w:val="nil"/>
            </w:tcBorders>
          </w:tcPr>
          <w:p w14:paraId="05203C9C">
            <w:pPr>
              <w:suppressLineNumbers/>
              <w:snapToGrid w:val="0"/>
              <w:spacing w:line="276" w:lineRule="auto"/>
              <w:jc w:val="both"/>
              <w:rPr>
                <w:rFonts w:cs="Times New Roman"/>
                <w:sz w:val="28"/>
                <w:szCs w:val="28"/>
              </w:rPr>
            </w:pPr>
            <w:r>
              <w:rPr>
                <w:rFonts w:cs="Times New Roman"/>
                <w:sz w:val="28"/>
                <w:szCs w:val="28"/>
              </w:rPr>
              <w:t>20.02</w:t>
            </w:r>
          </w:p>
        </w:tc>
        <w:tc>
          <w:tcPr>
            <w:tcW w:w="1894" w:type="dxa"/>
            <w:tcBorders>
              <w:top w:val="single" w:color="000000" w:sz="4" w:space="0"/>
              <w:left w:val="single" w:color="000000" w:sz="4" w:space="0"/>
              <w:bottom w:val="single" w:color="auto" w:sz="4" w:space="0"/>
              <w:right w:val="single" w:color="000000" w:sz="4" w:space="0"/>
            </w:tcBorders>
          </w:tcPr>
          <w:p w14:paraId="54F4017A">
            <w:pPr>
              <w:suppressLineNumbers/>
              <w:snapToGrid w:val="0"/>
              <w:spacing w:line="276" w:lineRule="auto"/>
              <w:jc w:val="both"/>
              <w:rPr>
                <w:rFonts w:cs="Times New Roman"/>
                <w:sz w:val="28"/>
                <w:szCs w:val="28"/>
              </w:rPr>
            </w:pPr>
          </w:p>
        </w:tc>
      </w:tr>
      <w:tr w14:paraId="55A43F87">
        <w:tblPrEx>
          <w:tblCellMar>
            <w:top w:w="0" w:type="dxa"/>
            <w:left w:w="108" w:type="dxa"/>
            <w:bottom w:w="0" w:type="dxa"/>
            <w:right w:w="108" w:type="dxa"/>
          </w:tblCellMar>
        </w:tblPrEx>
        <w:trPr>
          <w:trHeight w:val="714" w:hRule="atLeast"/>
        </w:trPr>
        <w:tc>
          <w:tcPr>
            <w:tcW w:w="798" w:type="dxa"/>
            <w:tcBorders>
              <w:top w:val="single" w:color="000000" w:sz="4" w:space="0"/>
              <w:left w:val="single" w:color="000000" w:sz="4" w:space="0"/>
              <w:bottom w:val="nil"/>
              <w:right w:val="nil"/>
            </w:tcBorders>
          </w:tcPr>
          <w:p w14:paraId="63900987">
            <w:pPr>
              <w:spacing w:line="100" w:lineRule="atLeast"/>
              <w:rPr>
                <w:rFonts w:cs="Times New Roman"/>
                <w:sz w:val="28"/>
                <w:szCs w:val="28"/>
                <w:lang w:eastAsia="ar-SA" w:bidi="ar-SA"/>
              </w:rPr>
            </w:pPr>
            <w:r>
              <w:rPr>
                <w:rFonts w:cs="Times New Roman"/>
                <w:sz w:val="28"/>
                <w:szCs w:val="28"/>
                <w:lang w:eastAsia="ar-SA" w:bidi="ar-SA"/>
              </w:rPr>
              <w:t>224</w:t>
            </w:r>
          </w:p>
        </w:tc>
        <w:tc>
          <w:tcPr>
            <w:tcW w:w="4610" w:type="dxa"/>
            <w:tcBorders>
              <w:top w:val="single" w:color="000000" w:sz="4" w:space="0"/>
              <w:left w:val="single" w:color="000000" w:sz="4" w:space="0"/>
              <w:bottom w:val="nil"/>
              <w:right w:val="nil"/>
            </w:tcBorders>
          </w:tcPr>
          <w:p w14:paraId="344ABB51">
            <w:pPr>
              <w:spacing w:line="100" w:lineRule="atLeast"/>
              <w:rPr>
                <w:rFonts w:cs="Times New Roman"/>
                <w:sz w:val="28"/>
                <w:szCs w:val="28"/>
                <w:lang w:eastAsia="ar-SA" w:bidi="ar-SA"/>
              </w:rPr>
            </w:pPr>
            <w:r>
              <w:rPr>
                <w:rFonts w:cs="Times New Roman"/>
                <w:sz w:val="28"/>
                <w:szCs w:val="28"/>
                <w:lang w:eastAsia="ar-SA" w:bidi="ar-SA"/>
              </w:rPr>
              <w:t>Бумага «Открытка для папы». Завершение деталей.</w:t>
            </w:r>
          </w:p>
        </w:tc>
        <w:tc>
          <w:tcPr>
            <w:tcW w:w="1233" w:type="dxa"/>
            <w:tcBorders>
              <w:top w:val="single" w:color="000000" w:sz="4" w:space="0"/>
              <w:left w:val="single" w:color="000000" w:sz="4" w:space="0"/>
              <w:bottom w:val="nil"/>
              <w:right w:val="nil"/>
            </w:tcBorders>
          </w:tcPr>
          <w:p w14:paraId="12D2008D">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auto" w:sz="4" w:space="0"/>
              <w:right w:val="nil"/>
            </w:tcBorders>
          </w:tcPr>
          <w:p w14:paraId="41C0FBF8">
            <w:pPr>
              <w:suppressLineNumbers/>
              <w:snapToGrid w:val="0"/>
              <w:spacing w:line="276" w:lineRule="auto"/>
              <w:jc w:val="both"/>
              <w:rPr>
                <w:rFonts w:cs="Times New Roman"/>
                <w:sz w:val="28"/>
                <w:szCs w:val="28"/>
              </w:rPr>
            </w:pPr>
            <w:r>
              <w:rPr>
                <w:rFonts w:cs="Times New Roman"/>
                <w:sz w:val="28"/>
                <w:szCs w:val="28"/>
              </w:rPr>
              <w:t>21.02</w:t>
            </w:r>
          </w:p>
        </w:tc>
        <w:tc>
          <w:tcPr>
            <w:tcW w:w="1894" w:type="dxa"/>
            <w:tcBorders>
              <w:top w:val="single" w:color="000000" w:sz="4" w:space="0"/>
              <w:left w:val="single" w:color="000000" w:sz="4" w:space="0"/>
              <w:bottom w:val="single" w:color="auto" w:sz="4" w:space="0"/>
              <w:right w:val="single" w:color="000000" w:sz="4" w:space="0"/>
            </w:tcBorders>
          </w:tcPr>
          <w:p w14:paraId="4EB920C7">
            <w:pPr>
              <w:suppressLineNumbers/>
              <w:snapToGrid w:val="0"/>
              <w:spacing w:line="276" w:lineRule="auto"/>
              <w:jc w:val="both"/>
            </w:pPr>
          </w:p>
        </w:tc>
      </w:tr>
      <w:tr w14:paraId="4459492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36AC64A">
            <w:pPr>
              <w:spacing w:line="100" w:lineRule="atLeast"/>
              <w:rPr>
                <w:rFonts w:cs="Times New Roman"/>
                <w:sz w:val="28"/>
                <w:szCs w:val="28"/>
                <w:lang w:eastAsia="ar-SA" w:bidi="ar-SA"/>
              </w:rPr>
            </w:pPr>
            <w:r>
              <w:rPr>
                <w:rFonts w:cs="Times New Roman"/>
                <w:sz w:val="28"/>
                <w:szCs w:val="28"/>
                <w:lang w:eastAsia="ar-SA" w:bidi="ar-SA"/>
              </w:rPr>
              <w:t>225</w:t>
            </w:r>
          </w:p>
          <w:p w14:paraId="1E316683">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000000" w:sz="4" w:space="0"/>
              <w:right w:val="nil"/>
            </w:tcBorders>
          </w:tcPr>
          <w:p w14:paraId="493920EF">
            <w:pPr>
              <w:spacing w:line="100" w:lineRule="atLeast"/>
              <w:rPr>
                <w:rFonts w:cs="Times New Roman"/>
                <w:sz w:val="28"/>
                <w:szCs w:val="28"/>
                <w:lang w:eastAsia="ar-SA" w:bidi="ar-SA"/>
              </w:rPr>
            </w:pPr>
            <w:r>
              <w:rPr>
                <w:rFonts w:cs="Times New Roman"/>
                <w:sz w:val="28"/>
                <w:szCs w:val="28"/>
                <w:lang w:eastAsia="ar-SA" w:bidi="ar-SA"/>
              </w:rPr>
              <w:t xml:space="preserve">Аппликация в технике «Скручивание салфетки». </w:t>
            </w:r>
          </w:p>
        </w:tc>
        <w:tc>
          <w:tcPr>
            <w:tcW w:w="1233" w:type="dxa"/>
            <w:tcBorders>
              <w:top w:val="single" w:color="000000" w:sz="4" w:space="0"/>
              <w:left w:val="single" w:color="000000" w:sz="4" w:space="0"/>
              <w:bottom w:val="single" w:color="000000" w:sz="4" w:space="0"/>
              <w:right w:val="nil"/>
            </w:tcBorders>
          </w:tcPr>
          <w:p w14:paraId="1AC2E3B9">
            <w:pPr>
              <w:spacing w:line="100" w:lineRule="atLeast"/>
              <w:jc w:val="center"/>
              <w:rPr>
                <w:rFonts w:cs="Times New Roman"/>
                <w:sz w:val="28"/>
                <w:szCs w:val="28"/>
                <w:lang w:eastAsia="ar-SA" w:bidi="ar-SA"/>
              </w:rPr>
            </w:pPr>
            <w:r>
              <w:rPr>
                <w:rFonts w:cs="Times New Roman"/>
                <w:sz w:val="28"/>
                <w:szCs w:val="28"/>
                <w:lang w:eastAsia="ar-SA" w:bidi="ar-SA"/>
              </w:rPr>
              <w:t>1 ч</w:t>
            </w:r>
          </w:p>
          <w:p w14:paraId="6F77F4B5">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4AD2420A">
            <w:pPr>
              <w:suppressLineNumbers/>
              <w:snapToGrid w:val="0"/>
              <w:spacing w:line="276" w:lineRule="auto"/>
              <w:jc w:val="both"/>
              <w:rPr>
                <w:rFonts w:cs="Times New Roman"/>
                <w:sz w:val="28"/>
                <w:szCs w:val="28"/>
              </w:rPr>
            </w:pPr>
            <w:r>
              <w:rPr>
                <w:rFonts w:cs="Times New Roman"/>
                <w:sz w:val="28"/>
                <w:szCs w:val="28"/>
              </w:rPr>
              <w:t>21.02</w:t>
            </w:r>
          </w:p>
        </w:tc>
        <w:tc>
          <w:tcPr>
            <w:tcW w:w="1894" w:type="dxa"/>
            <w:tcBorders>
              <w:top w:val="single" w:color="auto" w:sz="4" w:space="0"/>
              <w:left w:val="single" w:color="000000" w:sz="4" w:space="0"/>
              <w:bottom w:val="single" w:color="auto" w:sz="4" w:space="0"/>
              <w:right w:val="single" w:color="000000" w:sz="4" w:space="0"/>
            </w:tcBorders>
            <w:vAlign w:val="center"/>
          </w:tcPr>
          <w:p w14:paraId="1D38C6D5">
            <w:pPr>
              <w:suppressAutoHyphens w:val="0"/>
              <w:spacing w:line="256" w:lineRule="auto"/>
            </w:pPr>
          </w:p>
        </w:tc>
      </w:tr>
      <w:tr w14:paraId="428C835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C3B465C">
            <w:pPr>
              <w:spacing w:line="100" w:lineRule="atLeast"/>
              <w:rPr>
                <w:rFonts w:cs="Times New Roman"/>
                <w:sz w:val="28"/>
                <w:szCs w:val="28"/>
                <w:lang w:eastAsia="ar-SA" w:bidi="ar-SA"/>
              </w:rPr>
            </w:pPr>
            <w:r>
              <w:rPr>
                <w:rFonts w:cs="Times New Roman"/>
                <w:sz w:val="28"/>
                <w:szCs w:val="28"/>
                <w:lang w:eastAsia="ar-SA" w:bidi="ar-SA"/>
              </w:rPr>
              <w:t>226</w:t>
            </w:r>
          </w:p>
          <w:p w14:paraId="3A81FA4C">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000000" w:sz="4" w:space="0"/>
              <w:right w:val="nil"/>
            </w:tcBorders>
          </w:tcPr>
          <w:p w14:paraId="15337A49">
            <w:pPr>
              <w:spacing w:line="100" w:lineRule="atLeast"/>
              <w:rPr>
                <w:rFonts w:cs="Times New Roman"/>
                <w:sz w:val="28"/>
                <w:szCs w:val="28"/>
                <w:lang w:eastAsia="ar-SA" w:bidi="ar-SA"/>
              </w:rPr>
            </w:pPr>
            <w:r>
              <w:rPr>
                <w:rFonts w:cs="Times New Roman"/>
                <w:sz w:val="28"/>
                <w:szCs w:val="28"/>
                <w:lang w:eastAsia="ar-SA" w:bidi="ar-SA"/>
              </w:rPr>
              <w:t>«Цветочек». Анализ образца.</w:t>
            </w:r>
          </w:p>
          <w:p w14:paraId="6706DF69">
            <w:pPr>
              <w:spacing w:line="100" w:lineRule="atLeast"/>
              <w:rPr>
                <w:rFonts w:cs="Times New Roman"/>
                <w:sz w:val="28"/>
                <w:szCs w:val="28"/>
                <w:lang w:eastAsia="ar-SA" w:bidi="ar-SA"/>
              </w:rPr>
            </w:pPr>
            <w:r>
              <w:rPr>
                <w:rFonts w:cs="Times New Roman"/>
                <w:sz w:val="28"/>
                <w:szCs w:val="28"/>
                <w:lang w:eastAsia="ar-SA" w:bidi="ar-SA"/>
              </w:rPr>
              <w:t xml:space="preserve">Аппликация «Цветочек». </w:t>
            </w:r>
          </w:p>
        </w:tc>
        <w:tc>
          <w:tcPr>
            <w:tcW w:w="1233" w:type="dxa"/>
            <w:tcBorders>
              <w:top w:val="single" w:color="000000" w:sz="4" w:space="0"/>
              <w:left w:val="single" w:color="000000" w:sz="4" w:space="0"/>
              <w:bottom w:val="single" w:color="000000" w:sz="4" w:space="0"/>
              <w:right w:val="nil"/>
            </w:tcBorders>
          </w:tcPr>
          <w:p w14:paraId="73459EA5">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FABF2B0">
            <w:pPr>
              <w:suppressLineNumbers/>
              <w:snapToGrid w:val="0"/>
              <w:spacing w:line="276" w:lineRule="auto"/>
              <w:jc w:val="both"/>
              <w:rPr>
                <w:rFonts w:cs="Times New Roman"/>
                <w:sz w:val="28"/>
                <w:szCs w:val="28"/>
              </w:rPr>
            </w:pPr>
            <w:r>
              <w:rPr>
                <w:rFonts w:cs="Times New Roman"/>
                <w:sz w:val="28"/>
                <w:szCs w:val="28"/>
              </w:rPr>
              <w:t>22.02</w:t>
            </w:r>
          </w:p>
        </w:tc>
        <w:tc>
          <w:tcPr>
            <w:tcW w:w="1894" w:type="dxa"/>
            <w:tcBorders>
              <w:top w:val="single" w:color="auto" w:sz="4" w:space="0"/>
              <w:left w:val="single" w:color="000000" w:sz="4" w:space="0"/>
              <w:bottom w:val="single" w:color="000000" w:sz="4" w:space="0"/>
              <w:right w:val="single" w:color="000000" w:sz="4" w:space="0"/>
            </w:tcBorders>
            <w:vAlign w:val="center"/>
          </w:tcPr>
          <w:p w14:paraId="0BB17C2D">
            <w:pPr>
              <w:suppressAutoHyphens w:val="0"/>
              <w:spacing w:line="256" w:lineRule="auto"/>
            </w:pPr>
          </w:p>
        </w:tc>
      </w:tr>
      <w:tr w14:paraId="6848894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2DA4286">
            <w:pPr>
              <w:spacing w:line="100" w:lineRule="atLeast"/>
              <w:rPr>
                <w:rFonts w:cs="Times New Roman"/>
                <w:sz w:val="28"/>
                <w:szCs w:val="28"/>
                <w:lang w:eastAsia="ar-SA" w:bidi="ar-SA"/>
              </w:rPr>
            </w:pPr>
            <w:r>
              <w:rPr>
                <w:rFonts w:cs="Times New Roman"/>
                <w:sz w:val="28"/>
                <w:szCs w:val="28"/>
                <w:lang w:eastAsia="ar-SA" w:bidi="ar-SA"/>
              </w:rPr>
              <w:t>227</w:t>
            </w:r>
          </w:p>
        </w:tc>
        <w:tc>
          <w:tcPr>
            <w:tcW w:w="4610" w:type="dxa"/>
            <w:tcBorders>
              <w:top w:val="single" w:color="000000" w:sz="4" w:space="0"/>
              <w:left w:val="single" w:color="000000" w:sz="4" w:space="0"/>
              <w:bottom w:val="single" w:color="000000" w:sz="4" w:space="0"/>
              <w:right w:val="nil"/>
            </w:tcBorders>
          </w:tcPr>
          <w:p w14:paraId="1643E2F6">
            <w:pPr>
              <w:spacing w:line="100" w:lineRule="atLeast"/>
              <w:rPr>
                <w:rFonts w:cs="Times New Roman"/>
                <w:sz w:val="28"/>
                <w:szCs w:val="28"/>
                <w:lang w:eastAsia="ar-SA" w:bidi="ar-SA"/>
              </w:rPr>
            </w:pPr>
            <w:r>
              <w:rPr>
                <w:rFonts w:cs="Times New Roman"/>
                <w:sz w:val="28"/>
                <w:szCs w:val="28"/>
                <w:lang w:eastAsia="ar-SA" w:bidi="ar-SA"/>
              </w:rPr>
              <w:t>Подготовка деталей.</w:t>
            </w:r>
          </w:p>
          <w:p w14:paraId="12CA1F49">
            <w:pPr>
              <w:spacing w:line="100" w:lineRule="atLeast"/>
              <w:rPr>
                <w:rFonts w:cs="Times New Roman"/>
                <w:sz w:val="28"/>
                <w:szCs w:val="28"/>
                <w:lang w:eastAsia="ar-SA" w:bidi="ar-SA"/>
              </w:rPr>
            </w:pPr>
            <w:r>
              <w:rPr>
                <w:rFonts w:cs="Times New Roman"/>
                <w:sz w:val="28"/>
                <w:szCs w:val="28"/>
                <w:lang w:eastAsia="ar-SA" w:bidi="ar-SA"/>
              </w:rPr>
              <w:t>Аппликация «Цветочек». Наклеивание скрученных салфеток по контуру.</w:t>
            </w:r>
          </w:p>
        </w:tc>
        <w:tc>
          <w:tcPr>
            <w:tcW w:w="1233" w:type="dxa"/>
            <w:tcBorders>
              <w:top w:val="single" w:color="000000" w:sz="4" w:space="0"/>
              <w:left w:val="single" w:color="000000" w:sz="4" w:space="0"/>
              <w:bottom w:val="single" w:color="000000" w:sz="4" w:space="0"/>
              <w:right w:val="nil"/>
            </w:tcBorders>
          </w:tcPr>
          <w:p w14:paraId="12F88EE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CCA882D">
            <w:pPr>
              <w:suppressLineNumbers/>
              <w:snapToGrid w:val="0"/>
              <w:spacing w:line="276" w:lineRule="auto"/>
              <w:jc w:val="both"/>
              <w:rPr>
                <w:rFonts w:cs="Times New Roman"/>
                <w:sz w:val="28"/>
                <w:szCs w:val="28"/>
              </w:rPr>
            </w:pPr>
            <w:r>
              <w:rPr>
                <w:rFonts w:cs="Times New Roman"/>
                <w:sz w:val="28"/>
                <w:szCs w:val="28"/>
              </w:rPr>
              <w:t>22.02</w:t>
            </w:r>
          </w:p>
        </w:tc>
        <w:tc>
          <w:tcPr>
            <w:tcW w:w="1894" w:type="dxa"/>
            <w:tcBorders>
              <w:top w:val="single" w:color="000000" w:sz="4" w:space="0"/>
              <w:left w:val="single" w:color="000000" w:sz="4" w:space="0"/>
              <w:bottom w:val="single" w:color="000000" w:sz="4" w:space="0"/>
              <w:right w:val="single" w:color="000000" w:sz="4" w:space="0"/>
            </w:tcBorders>
          </w:tcPr>
          <w:p w14:paraId="268B61D0">
            <w:pPr>
              <w:suppressLineNumbers/>
              <w:snapToGrid w:val="0"/>
              <w:spacing w:line="276" w:lineRule="auto"/>
              <w:jc w:val="both"/>
              <w:rPr>
                <w:rFonts w:cs="Times New Roman"/>
                <w:sz w:val="28"/>
                <w:szCs w:val="28"/>
              </w:rPr>
            </w:pPr>
          </w:p>
        </w:tc>
      </w:tr>
      <w:tr w14:paraId="50BFCEA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AB9151C">
            <w:pPr>
              <w:spacing w:line="100" w:lineRule="atLeast"/>
              <w:rPr>
                <w:rFonts w:cs="Times New Roman"/>
                <w:sz w:val="28"/>
                <w:szCs w:val="28"/>
                <w:lang w:eastAsia="ar-SA" w:bidi="ar-SA"/>
              </w:rPr>
            </w:pPr>
            <w:r>
              <w:rPr>
                <w:rFonts w:cs="Times New Roman"/>
                <w:sz w:val="28"/>
                <w:szCs w:val="28"/>
                <w:lang w:eastAsia="ar-SA" w:bidi="ar-SA"/>
              </w:rPr>
              <w:t>228</w:t>
            </w:r>
          </w:p>
        </w:tc>
        <w:tc>
          <w:tcPr>
            <w:tcW w:w="4610" w:type="dxa"/>
            <w:tcBorders>
              <w:top w:val="single" w:color="000000" w:sz="4" w:space="0"/>
              <w:left w:val="single" w:color="000000" w:sz="4" w:space="0"/>
              <w:bottom w:val="single" w:color="000000" w:sz="4" w:space="0"/>
              <w:right w:val="nil"/>
            </w:tcBorders>
          </w:tcPr>
          <w:p w14:paraId="302165A2">
            <w:pPr>
              <w:spacing w:line="100" w:lineRule="atLeast"/>
              <w:rPr>
                <w:rFonts w:cs="Times New Roman"/>
                <w:sz w:val="28"/>
                <w:szCs w:val="28"/>
                <w:lang w:eastAsia="ar-SA" w:bidi="ar-SA"/>
              </w:rPr>
            </w:pPr>
            <w:r>
              <w:rPr>
                <w:rFonts w:cs="Times New Roman"/>
                <w:sz w:val="28"/>
                <w:szCs w:val="28"/>
                <w:lang w:eastAsia="ar-SA" w:bidi="ar-SA"/>
              </w:rPr>
              <w:t>Аппликация «Цветочек». Завершение работы.</w:t>
            </w:r>
          </w:p>
        </w:tc>
        <w:tc>
          <w:tcPr>
            <w:tcW w:w="1233" w:type="dxa"/>
            <w:tcBorders>
              <w:top w:val="single" w:color="000000" w:sz="4" w:space="0"/>
              <w:left w:val="single" w:color="000000" w:sz="4" w:space="0"/>
              <w:bottom w:val="single" w:color="000000" w:sz="4" w:space="0"/>
              <w:right w:val="nil"/>
            </w:tcBorders>
          </w:tcPr>
          <w:p w14:paraId="5F4614F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CEA1156">
            <w:pPr>
              <w:suppressLineNumbers/>
              <w:snapToGrid w:val="0"/>
              <w:spacing w:line="276" w:lineRule="auto"/>
              <w:jc w:val="both"/>
              <w:rPr>
                <w:rFonts w:cs="Times New Roman"/>
                <w:sz w:val="28"/>
                <w:szCs w:val="28"/>
              </w:rPr>
            </w:pPr>
            <w:r>
              <w:rPr>
                <w:rFonts w:cs="Times New Roman"/>
                <w:sz w:val="28"/>
                <w:szCs w:val="28"/>
              </w:rPr>
              <w:t>26.02.</w:t>
            </w:r>
          </w:p>
        </w:tc>
        <w:tc>
          <w:tcPr>
            <w:tcW w:w="1894" w:type="dxa"/>
            <w:tcBorders>
              <w:top w:val="single" w:color="000000" w:sz="4" w:space="0"/>
              <w:left w:val="single" w:color="000000" w:sz="4" w:space="0"/>
              <w:bottom w:val="single" w:color="000000" w:sz="4" w:space="0"/>
              <w:right w:val="single" w:color="000000" w:sz="4" w:space="0"/>
            </w:tcBorders>
          </w:tcPr>
          <w:p w14:paraId="19FFC966">
            <w:pPr>
              <w:suppressLineNumbers/>
              <w:snapToGrid w:val="0"/>
              <w:spacing w:line="276" w:lineRule="auto"/>
              <w:jc w:val="both"/>
              <w:rPr>
                <w:rFonts w:cs="Times New Roman"/>
                <w:sz w:val="28"/>
                <w:szCs w:val="28"/>
              </w:rPr>
            </w:pPr>
          </w:p>
        </w:tc>
      </w:tr>
      <w:tr w14:paraId="536392C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A7768A4">
            <w:pPr>
              <w:spacing w:line="100" w:lineRule="atLeast"/>
              <w:rPr>
                <w:rFonts w:cs="Times New Roman"/>
                <w:sz w:val="28"/>
                <w:szCs w:val="28"/>
                <w:lang w:eastAsia="ar-SA" w:bidi="ar-SA"/>
              </w:rPr>
            </w:pPr>
            <w:r>
              <w:rPr>
                <w:rFonts w:cs="Times New Roman"/>
                <w:sz w:val="28"/>
                <w:szCs w:val="28"/>
                <w:lang w:eastAsia="ar-SA" w:bidi="ar-SA"/>
              </w:rPr>
              <w:t>229</w:t>
            </w:r>
          </w:p>
        </w:tc>
        <w:tc>
          <w:tcPr>
            <w:tcW w:w="4610" w:type="dxa"/>
            <w:tcBorders>
              <w:top w:val="single" w:color="000000" w:sz="4" w:space="0"/>
              <w:left w:val="single" w:color="000000" w:sz="4" w:space="0"/>
              <w:bottom w:val="single" w:color="000000" w:sz="4" w:space="0"/>
              <w:right w:val="nil"/>
            </w:tcBorders>
          </w:tcPr>
          <w:p w14:paraId="4EB82C37">
            <w:pPr>
              <w:spacing w:line="100" w:lineRule="atLeast"/>
              <w:rPr>
                <w:rFonts w:cs="Times New Roman"/>
                <w:sz w:val="28"/>
                <w:szCs w:val="28"/>
                <w:lang w:eastAsia="ar-SA" w:bidi="ar-SA"/>
              </w:rPr>
            </w:pPr>
            <w:r>
              <w:rPr>
                <w:rFonts w:cs="Times New Roman"/>
                <w:sz w:val="28"/>
                <w:szCs w:val="28"/>
                <w:lang w:eastAsia="ar-SA" w:bidi="ar-SA"/>
              </w:rPr>
              <w:t>Картон. Открытая коробочка из тонкого картона. Анализ изделия.</w:t>
            </w:r>
          </w:p>
        </w:tc>
        <w:tc>
          <w:tcPr>
            <w:tcW w:w="1233" w:type="dxa"/>
            <w:tcBorders>
              <w:top w:val="single" w:color="000000" w:sz="4" w:space="0"/>
              <w:left w:val="single" w:color="000000" w:sz="4" w:space="0"/>
              <w:bottom w:val="single" w:color="000000" w:sz="4" w:space="0"/>
              <w:right w:val="nil"/>
            </w:tcBorders>
          </w:tcPr>
          <w:p w14:paraId="5F55BDA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3F6793C">
            <w:pPr>
              <w:suppressLineNumbers/>
              <w:snapToGrid w:val="0"/>
              <w:spacing w:line="276" w:lineRule="auto"/>
              <w:jc w:val="both"/>
              <w:rPr>
                <w:rFonts w:cs="Times New Roman"/>
                <w:sz w:val="28"/>
                <w:szCs w:val="28"/>
              </w:rPr>
            </w:pPr>
            <w:r>
              <w:rPr>
                <w:rFonts w:cs="Times New Roman"/>
                <w:sz w:val="28"/>
                <w:szCs w:val="28"/>
              </w:rPr>
              <w:t>26.02</w:t>
            </w:r>
          </w:p>
        </w:tc>
        <w:tc>
          <w:tcPr>
            <w:tcW w:w="1894" w:type="dxa"/>
            <w:tcBorders>
              <w:top w:val="single" w:color="000000" w:sz="4" w:space="0"/>
              <w:left w:val="single" w:color="000000" w:sz="4" w:space="0"/>
              <w:bottom w:val="single" w:color="000000" w:sz="4" w:space="0"/>
              <w:right w:val="single" w:color="000000" w:sz="4" w:space="0"/>
            </w:tcBorders>
          </w:tcPr>
          <w:p w14:paraId="5D5065EB">
            <w:pPr>
              <w:suppressLineNumbers/>
              <w:snapToGrid w:val="0"/>
              <w:spacing w:line="276" w:lineRule="auto"/>
              <w:jc w:val="both"/>
              <w:rPr>
                <w:rFonts w:cs="Times New Roman"/>
                <w:sz w:val="28"/>
                <w:szCs w:val="28"/>
              </w:rPr>
            </w:pPr>
          </w:p>
        </w:tc>
      </w:tr>
      <w:tr w14:paraId="686BDBC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B8D70A9">
            <w:pPr>
              <w:spacing w:line="100" w:lineRule="atLeast"/>
              <w:rPr>
                <w:rFonts w:cs="Times New Roman"/>
                <w:sz w:val="28"/>
                <w:szCs w:val="28"/>
                <w:lang w:eastAsia="ar-SA" w:bidi="ar-SA"/>
              </w:rPr>
            </w:pPr>
            <w:r>
              <w:rPr>
                <w:rFonts w:cs="Times New Roman"/>
                <w:sz w:val="28"/>
                <w:szCs w:val="28"/>
                <w:lang w:eastAsia="ar-SA" w:bidi="ar-SA"/>
              </w:rPr>
              <w:t>230</w:t>
            </w:r>
          </w:p>
        </w:tc>
        <w:tc>
          <w:tcPr>
            <w:tcW w:w="4610" w:type="dxa"/>
            <w:tcBorders>
              <w:top w:val="single" w:color="000000" w:sz="4" w:space="0"/>
              <w:left w:val="single" w:color="000000" w:sz="4" w:space="0"/>
              <w:bottom w:val="single" w:color="000000" w:sz="4" w:space="0"/>
              <w:right w:val="nil"/>
            </w:tcBorders>
          </w:tcPr>
          <w:p w14:paraId="108A2174">
            <w:pPr>
              <w:spacing w:line="100" w:lineRule="atLeast"/>
              <w:rPr>
                <w:rFonts w:cs="Times New Roman"/>
                <w:sz w:val="28"/>
                <w:szCs w:val="28"/>
                <w:lang w:eastAsia="ar-SA" w:bidi="ar-SA"/>
              </w:rPr>
            </w:pPr>
            <w:r>
              <w:rPr>
                <w:rFonts w:cs="Times New Roman"/>
                <w:sz w:val="28"/>
                <w:szCs w:val="28"/>
                <w:lang w:eastAsia="ar-SA" w:bidi="ar-SA"/>
              </w:rPr>
              <w:t>Картон. Открытая коробочка из тонкого картона. Подготовка деталей.</w:t>
            </w:r>
          </w:p>
        </w:tc>
        <w:tc>
          <w:tcPr>
            <w:tcW w:w="1233" w:type="dxa"/>
            <w:tcBorders>
              <w:top w:val="single" w:color="000000" w:sz="4" w:space="0"/>
              <w:left w:val="single" w:color="000000" w:sz="4" w:space="0"/>
              <w:bottom w:val="single" w:color="000000" w:sz="4" w:space="0"/>
              <w:right w:val="nil"/>
            </w:tcBorders>
          </w:tcPr>
          <w:p w14:paraId="1B3851A5">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7E59F0A">
            <w:pPr>
              <w:suppressLineNumbers/>
              <w:snapToGrid w:val="0"/>
              <w:spacing w:line="276" w:lineRule="auto"/>
              <w:jc w:val="both"/>
              <w:rPr>
                <w:rFonts w:cs="Times New Roman"/>
                <w:sz w:val="28"/>
                <w:szCs w:val="28"/>
              </w:rPr>
            </w:pPr>
            <w:r>
              <w:rPr>
                <w:rFonts w:cs="Times New Roman"/>
                <w:sz w:val="28"/>
                <w:szCs w:val="28"/>
              </w:rPr>
              <w:t>27.02</w:t>
            </w:r>
          </w:p>
        </w:tc>
        <w:tc>
          <w:tcPr>
            <w:tcW w:w="1894" w:type="dxa"/>
            <w:tcBorders>
              <w:top w:val="single" w:color="000000" w:sz="4" w:space="0"/>
              <w:left w:val="single" w:color="000000" w:sz="4" w:space="0"/>
              <w:bottom w:val="single" w:color="000000" w:sz="4" w:space="0"/>
              <w:right w:val="single" w:color="000000" w:sz="4" w:space="0"/>
            </w:tcBorders>
          </w:tcPr>
          <w:p w14:paraId="5E347B0C">
            <w:pPr>
              <w:suppressLineNumbers/>
              <w:snapToGrid w:val="0"/>
              <w:spacing w:line="276" w:lineRule="auto"/>
              <w:jc w:val="both"/>
              <w:rPr>
                <w:rFonts w:cs="Times New Roman"/>
                <w:sz w:val="28"/>
                <w:szCs w:val="28"/>
              </w:rPr>
            </w:pPr>
          </w:p>
        </w:tc>
      </w:tr>
      <w:tr w14:paraId="1FB661F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A42A5E2">
            <w:pPr>
              <w:spacing w:line="100" w:lineRule="atLeast"/>
              <w:rPr>
                <w:rFonts w:cs="Times New Roman"/>
                <w:sz w:val="28"/>
                <w:szCs w:val="28"/>
                <w:lang w:eastAsia="ar-SA" w:bidi="ar-SA"/>
              </w:rPr>
            </w:pPr>
            <w:r>
              <w:rPr>
                <w:rFonts w:cs="Times New Roman"/>
                <w:sz w:val="28"/>
                <w:szCs w:val="28"/>
                <w:lang w:eastAsia="ar-SA" w:bidi="ar-SA"/>
              </w:rPr>
              <w:t>231</w:t>
            </w:r>
          </w:p>
        </w:tc>
        <w:tc>
          <w:tcPr>
            <w:tcW w:w="4610" w:type="dxa"/>
            <w:tcBorders>
              <w:top w:val="single" w:color="000000" w:sz="4" w:space="0"/>
              <w:left w:val="single" w:color="000000" w:sz="4" w:space="0"/>
              <w:bottom w:val="single" w:color="000000" w:sz="4" w:space="0"/>
              <w:right w:val="nil"/>
            </w:tcBorders>
          </w:tcPr>
          <w:p w14:paraId="73795985">
            <w:pPr>
              <w:spacing w:line="100" w:lineRule="atLeast"/>
              <w:rPr>
                <w:rFonts w:cs="Times New Roman"/>
                <w:sz w:val="28"/>
                <w:szCs w:val="28"/>
                <w:lang w:eastAsia="ar-SA" w:bidi="ar-SA"/>
              </w:rPr>
            </w:pPr>
            <w:r>
              <w:rPr>
                <w:rFonts w:cs="Times New Roman"/>
                <w:sz w:val="28"/>
                <w:szCs w:val="28"/>
                <w:lang w:eastAsia="ar-SA" w:bidi="ar-SA"/>
              </w:rPr>
              <w:t>Картон. Открытая коробочка из тонкого картона. Склеивание коробочки.</w:t>
            </w:r>
          </w:p>
        </w:tc>
        <w:tc>
          <w:tcPr>
            <w:tcW w:w="1233" w:type="dxa"/>
            <w:tcBorders>
              <w:top w:val="single" w:color="000000" w:sz="4" w:space="0"/>
              <w:left w:val="single" w:color="000000" w:sz="4" w:space="0"/>
              <w:bottom w:val="single" w:color="000000" w:sz="4" w:space="0"/>
              <w:right w:val="nil"/>
            </w:tcBorders>
          </w:tcPr>
          <w:p w14:paraId="086E3EC5">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E59BE70">
            <w:pPr>
              <w:suppressLineNumbers/>
              <w:snapToGrid w:val="0"/>
              <w:spacing w:line="276" w:lineRule="auto"/>
              <w:jc w:val="both"/>
              <w:rPr>
                <w:rFonts w:cs="Times New Roman"/>
                <w:sz w:val="28"/>
                <w:szCs w:val="28"/>
              </w:rPr>
            </w:pPr>
            <w:r>
              <w:rPr>
                <w:rFonts w:cs="Times New Roman"/>
                <w:sz w:val="28"/>
                <w:szCs w:val="28"/>
              </w:rPr>
              <w:t>27.02</w:t>
            </w:r>
          </w:p>
        </w:tc>
        <w:tc>
          <w:tcPr>
            <w:tcW w:w="1894" w:type="dxa"/>
            <w:tcBorders>
              <w:top w:val="single" w:color="000000" w:sz="4" w:space="0"/>
              <w:left w:val="single" w:color="000000" w:sz="4" w:space="0"/>
              <w:bottom w:val="single" w:color="000000" w:sz="4" w:space="0"/>
              <w:right w:val="single" w:color="000000" w:sz="4" w:space="0"/>
            </w:tcBorders>
          </w:tcPr>
          <w:p w14:paraId="335768E5">
            <w:pPr>
              <w:suppressLineNumbers/>
              <w:snapToGrid w:val="0"/>
              <w:spacing w:line="276" w:lineRule="auto"/>
              <w:jc w:val="both"/>
              <w:rPr>
                <w:rFonts w:cs="Times New Roman"/>
                <w:sz w:val="28"/>
                <w:szCs w:val="28"/>
              </w:rPr>
            </w:pPr>
          </w:p>
        </w:tc>
      </w:tr>
      <w:tr w14:paraId="56C38C4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D654257">
            <w:pPr>
              <w:spacing w:line="100" w:lineRule="atLeast"/>
              <w:rPr>
                <w:rFonts w:cs="Times New Roman"/>
                <w:sz w:val="28"/>
                <w:szCs w:val="28"/>
                <w:lang w:eastAsia="ar-SA" w:bidi="ar-SA"/>
              </w:rPr>
            </w:pPr>
            <w:r>
              <w:rPr>
                <w:rFonts w:cs="Times New Roman"/>
                <w:sz w:val="28"/>
                <w:szCs w:val="28"/>
                <w:lang w:eastAsia="ar-SA" w:bidi="ar-SA"/>
              </w:rPr>
              <w:t>232</w:t>
            </w:r>
          </w:p>
        </w:tc>
        <w:tc>
          <w:tcPr>
            <w:tcW w:w="4610" w:type="dxa"/>
            <w:tcBorders>
              <w:top w:val="single" w:color="000000" w:sz="4" w:space="0"/>
              <w:left w:val="single" w:color="000000" w:sz="4" w:space="0"/>
              <w:bottom w:val="single" w:color="000000" w:sz="4" w:space="0"/>
              <w:right w:val="nil"/>
            </w:tcBorders>
          </w:tcPr>
          <w:p w14:paraId="3BF8BCC6">
            <w:pPr>
              <w:spacing w:line="100" w:lineRule="atLeast"/>
              <w:rPr>
                <w:rFonts w:cs="Times New Roman"/>
                <w:sz w:val="28"/>
                <w:szCs w:val="28"/>
                <w:lang w:eastAsia="ar-SA" w:bidi="ar-SA"/>
              </w:rPr>
            </w:pPr>
            <w:r>
              <w:rPr>
                <w:rFonts w:cs="Times New Roman"/>
                <w:sz w:val="28"/>
                <w:szCs w:val="28"/>
                <w:lang w:eastAsia="ar-SA" w:bidi="ar-SA"/>
              </w:rPr>
              <w:t>Экскурсия в швейную мастерскую.</w:t>
            </w:r>
          </w:p>
        </w:tc>
        <w:tc>
          <w:tcPr>
            <w:tcW w:w="1233" w:type="dxa"/>
            <w:tcBorders>
              <w:top w:val="single" w:color="000000" w:sz="4" w:space="0"/>
              <w:left w:val="single" w:color="000000" w:sz="4" w:space="0"/>
              <w:bottom w:val="single" w:color="000000" w:sz="4" w:space="0"/>
              <w:right w:val="nil"/>
            </w:tcBorders>
          </w:tcPr>
          <w:p w14:paraId="175595C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70EA6E9">
            <w:pPr>
              <w:suppressLineNumbers/>
              <w:snapToGrid w:val="0"/>
              <w:spacing w:line="276" w:lineRule="auto"/>
              <w:jc w:val="both"/>
              <w:rPr>
                <w:rFonts w:cs="Times New Roman"/>
                <w:sz w:val="28"/>
                <w:szCs w:val="28"/>
              </w:rPr>
            </w:pPr>
            <w:r>
              <w:rPr>
                <w:rFonts w:cs="Times New Roman"/>
                <w:sz w:val="28"/>
                <w:szCs w:val="28"/>
              </w:rPr>
              <w:t>28.02</w:t>
            </w:r>
          </w:p>
        </w:tc>
        <w:tc>
          <w:tcPr>
            <w:tcW w:w="1894" w:type="dxa"/>
            <w:tcBorders>
              <w:top w:val="single" w:color="000000" w:sz="4" w:space="0"/>
              <w:left w:val="single" w:color="000000" w:sz="4" w:space="0"/>
              <w:bottom w:val="single" w:color="000000" w:sz="4" w:space="0"/>
              <w:right w:val="single" w:color="000000" w:sz="4" w:space="0"/>
            </w:tcBorders>
          </w:tcPr>
          <w:p w14:paraId="7A620D94">
            <w:pPr>
              <w:suppressLineNumbers/>
              <w:snapToGrid w:val="0"/>
              <w:spacing w:line="276" w:lineRule="auto"/>
              <w:jc w:val="both"/>
              <w:rPr>
                <w:rFonts w:cs="Times New Roman"/>
                <w:sz w:val="28"/>
                <w:szCs w:val="28"/>
              </w:rPr>
            </w:pPr>
          </w:p>
        </w:tc>
      </w:tr>
      <w:tr w14:paraId="1BE4D38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BBF1B0C">
            <w:pPr>
              <w:spacing w:line="100" w:lineRule="atLeast"/>
              <w:rPr>
                <w:rFonts w:cs="Times New Roman"/>
                <w:sz w:val="28"/>
                <w:szCs w:val="28"/>
                <w:lang w:eastAsia="ar-SA" w:bidi="ar-SA"/>
              </w:rPr>
            </w:pPr>
            <w:r>
              <w:rPr>
                <w:rFonts w:cs="Times New Roman"/>
                <w:sz w:val="28"/>
                <w:szCs w:val="28"/>
                <w:lang w:eastAsia="ar-SA" w:bidi="ar-SA"/>
              </w:rPr>
              <w:t>233</w:t>
            </w:r>
          </w:p>
        </w:tc>
        <w:tc>
          <w:tcPr>
            <w:tcW w:w="4610" w:type="dxa"/>
            <w:tcBorders>
              <w:top w:val="single" w:color="000000" w:sz="4" w:space="0"/>
              <w:left w:val="single" w:color="000000" w:sz="4" w:space="0"/>
              <w:bottom w:val="single" w:color="000000" w:sz="4" w:space="0"/>
              <w:right w:val="nil"/>
            </w:tcBorders>
          </w:tcPr>
          <w:p w14:paraId="7BF31051">
            <w:pPr>
              <w:spacing w:line="100" w:lineRule="atLeast"/>
              <w:rPr>
                <w:rFonts w:cs="Times New Roman"/>
                <w:sz w:val="28"/>
                <w:szCs w:val="28"/>
                <w:lang w:eastAsia="ar-SA" w:bidi="ar-SA"/>
              </w:rPr>
            </w:pPr>
            <w:r>
              <w:rPr>
                <w:rFonts w:cs="Times New Roman"/>
                <w:sz w:val="28"/>
                <w:szCs w:val="28"/>
                <w:lang w:eastAsia="ar-SA" w:bidi="ar-SA"/>
              </w:rPr>
              <w:t>Ткани. Сорта ткани и их назначение.</w:t>
            </w:r>
          </w:p>
        </w:tc>
        <w:tc>
          <w:tcPr>
            <w:tcW w:w="1233" w:type="dxa"/>
            <w:tcBorders>
              <w:top w:val="single" w:color="000000" w:sz="4" w:space="0"/>
              <w:left w:val="single" w:color="000000" w:sz="4" w:space="0"/>
              <w:bottom w:val="single" w:color="000000" w:sz="4" w:space="0"/>
              <w:right w:val="nil"/>
            </w:tcBorders>
          </w:tcPr>
          <w:p w14:paraId="6937227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E115BF0">
            <w:pPr>
              <w:suppressLineNumbers/>
              <w:snapToGrid w:val="0"/>
              <w:spacing w:line="276" w:lineRule="auto"/>
              <w:jc w:val="both"/>
              <w:rPr>
                <w:rFonts w:cs="Times New Roman"/>
                <w:sz w:val="28"/>
                <w:szCs w:val="28"/>
              </w:rPr>
            </w:pPr>
            <w:r>
              <w:rPr>
                <w:rFonts w:cs="Times New Roman"/>
                <w:sz w:val="28"/>
                <w:szCs w:val="28"/>
              </w:rPr>
              <w:t>28.02</w:t>
            </w:r>
          </w:p>
        </w:tc>
        <w:tc>
          <w:tcPr>
            <w:tcW w:w="1894" w:type="dxa"/>
            <w:tcBorders>
              <w:top w:val="single" w:color="000000" w:sz="4" w:space="0"/>
              <w:left w:val="single" w:color="000000" w:sz="4" w:space="0"/>
              <w:bottom w:val="single" w:color="000000" w:sz="4" w:space="0"/>
              <w:right w:val="single" w:color="000000" w:sz="4" w:space="0"/>
            </w:tcBorders>
          </w:tcPr>
          <w:p w14:paraId="45BDCD33">
            <w:pPr>
              <w:suppressLineNumbers/>
              <w:snapToGrid w:val="0"/>
              <w:spacing w:line="276" w:lineRule="auto"/>
              <w:jc w:val="both"/>
              <w:rPr>
                <w:rFonts w:cs="Times New Roman"/>
                <w:sz w:val="28"/>
                <w:szCs w:val="28"/>
              </w:rPr>
            </w:pPr>
          </w:p>
        </w:tc>
      </w:tr>
      <w:tr w14:paraId="061145F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FE9236E">
            <w:pPr>
              <w:spacing w:line="100" w:lineRule="atLeast"/>
              <w:rPr>
                <w:rFonts w:cs="Times New Roman"/>
                <w:sz w:val="28"/>
                <w:szCs w:val="28"/>
                <w:lang w:eastAsia="ar-SA" w:bidi="ar-SA"/>
              </w:rPr>
            </w:pPr>
            <w:r>
              <w:rPr>
                <w:rFonts w:cs="Times New Roman"/>
                <w:sz w:val="28"/>
                <w:szCs w:val="28"/>
                <w:lang w:eastAsia="ar-SA" w:bidi="ar-SA"/>
              </w:rPr>
              <w:t>234</w:t>
            </w:r>
          </w:p>
        </w:tc>
        <w:tc>
          <w:tcPr>
            <w:tcW w:w="4610" w:type="dxa"/>
            <w:tcBorders>
              <w:top w:val="single" w:color="000000" w:sz="4" w:space="0"/>
              <w:left w:val="single" w:color="000000" w:sz="4" w:space="0"/>
              <w:bottom w:val="single" w:color="000000" w:sz="4" w:space="0"/>
              <w:right w:val="nil"/>
            </w:tcBorders>
          </w:tcPr>
          <w:p w14:paraId="17EF8F4D">
            <w:pPr>
              <w:spacing w:line="100" w:lineRule="atLeast"/>
              <w:rPr>
                <w:rFonts w:cs="Times New Roman"/>
                <w:sz w:val="28"/>
                <w:szCs w:val="28"/>
                <w:lang w:eastAsia="ar-SA" w:bidi="ar-SA"/>
              </w:rPr>
            </w:pPr>
            <w:r>
              <w:rPr>
                <w:rFonts w:cs="Times New Roman"/>
                <w:sz w:val="28"/>
                <w:szCs w:val="28"/>
                <w:lang w:eastAsia="ar-SA" w:bidi="ar-SA"/>
              </w:rPr>
              <w:t>Ткани. Инструменты, используемые при работе с тканью.</w:t>
            </w:r>
          </w:p>
        </w:tc>
        <w:tc>
          <w:tcPr>
            <w:tcW w:w="1233" w:type="dxa"/>
            <w:tcBorders>
              <w:top w:val="single" w:color="000000" w:sz="4" w:space="0"/>
              <w:left w:val="single" w:color="000000" w:sz="4" w:space="0"/>
              <w:bottom w:val="single" w:color="000000" w:sz="4" w:space="0"/>
              <w:right w:val="nil"/>
            </w:tcBorders>
          </w:tcPr>
          <w:p w14:paraId="12EA000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BD83F57">
            <w:pPr>
              <w:suppressLineNumbers/>
              <w:snapToGrid w:val="0"/>
              <w:spacing w:line="276" w:lineRule="auto"/>
              <w:jc w:val="both"/>
              <w:rPr>
                <w:rFonts w:cs="Times New Roman"/>
                <w:sz w:val="28"/>
                <w:szCs w:val="28"/>
              </w:rPr>
            </w:pPr>
            <w:r>
              <w:rPr>
                <w:rFonts w:cs="Times New Roman"/>
                <w:sz w:val="28"/>
                <w:szCs w:val="28"/>
              </w:rPr>
              <w:t>29.02</w:t>
            </w:r>
          </w:p>
        </w:tc>
        <w:tc>
          <w:tcPr>
            <w:tcW w:w="1894" w:type="dxa"/>
            <w:tcBorders>
              <w:top w:val="single" w:color="000000" w:sz="4" w:space="0"/>
              <w:left w:val="single" w:color="000000" w:sz="4" w:space="0"/>
              <w:bottom w:val="single" w:color="000000" w:sz="4" w:space="0"/>
              <w:right w:val="single" w:color="000000" w:sz="4" w:space="0"/>
            </w:tcBorders>
          </w:tcPr>
          <w:p w14:paraId="1E260EF1">
            <w:pPr>
              <w:suppressLineNumbers/>
              <w:snapToGrid w:val="0"/>
              <w:spacing w:line="276" w:lineRule="auto"/>
              <w:jc w:val="both"/>
              <w:rPr>
                <w:rFonts w:cs="Times New Roman"/>
                <w:sz w:val="28"/>
                <w:szCs w:val="28"/>
              </w:rPr>
            </w:pPr>
          </w:p>
        </w:tc>
      </w:tr>
      <w:tr w14:paraId="074DB3E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EF6AC85">
            <w:pPr>
              <w:spacing w:line="100" w:lineRule="atLeast"/>
              <w:rPr>
                <w:rFonts w:cs="Times New Roman"/>
                <w:sz w:val="28"/>
                <w:szCs w:val="28"/>
                <w:lang w:eastAsia="ar-SA" w:bidi="ar-SA"/>
              </w:rPr>
            </w:pPr>
            <w:r>
              <w:rPr>
                <w:rFonts w:cs="Times New Roman"/>
                <w:sz w:val="28"/>
                <w:szCs w:val="28"/>
                <w:lang w:eastAsia="ar-SA" w:bidi="ar-SA"/>
              </w:rPr>
              <w:t>235</w:t>
            </w:r>
          </w:p>
        </w:tc>
        <w:tc>
          <w:tcPr>
            <w:tcW w:w="4610" w:type="dxa"/>
            <w:tcBorders>
              <w:top w:val="single" w:color="000000" w:sz="4" w:space="0"/>
              <w:left w:val="single" w:color="000000" w:sz="4" w:space="0"/>
              <w:bottom w:val="single" w:color="000000" w:sz="4" w:space="0"/>
              <w:right w:val="nil"/>
            </w:tcBorders>
          </w:tcPr>
          <w:p w14:paraId="0418AE39">
            <w:pPr>
              <w:spacing w:line="100" w:lineRule="atLeast"/>
              <w:rPr>
                <w:rFonts w:cs="Times New Roman"/>
                <w:sz w:val="28"/>
                <w:szCs w:val="28"/>
                <w:lang w:eastAsia="ar-SA" w:bidi="ar-SA"/>
              </w:rPr>
            </w:pPr>
            <w:r>
              <w:rPr>
                <w:rFonts w:cs="Times New Roman"/>
                <w:sz w:val="28"/>
                <w:szCs w:val="28"/>
                <w:lang w:eastAsia="ar-SA" w:bidi="ar-SA"/>
              </w:rPr>
              <w:t>Ткани. Раскрой деталей изделия из ткани.</w:t>
            </w:r>
          </w:p>
        </w:tc>
        <w:tc>
          <w:tcPr>
            <w:tcW w:w="1233" w:type="dxa"/>
            <w:tcBorders>
              <w:top w:val="single" w:color="000000" w:sz="4" w:space="0"/>
              <w:left w:val="single" w:color="000000" w:sz="4" w:space="0"/>
              <w:bottom w:val="single" w:color="000000" w:sz="4" w:space="0"/>
              <w:right w:val="nil"/>
            </w:tcBorders>
          </w:tcPr>
          <w:p w14:paraId="3D06F631">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1F491DA">
            <w:pPr>
              <w:suppressLineNumbers/>
              <w:snapToGrid w:val="0"/>
              <w:spacing w:line="276" w:lineRule="auto"/>
              <w:jc w:val="both"/>
              <w:rPr>
                <w:rFonts w:cs="Times New Roman"/>
                <w:sz w:val="28"/>
                <w:szCs w:val="28"/>
              </w:rPr>
            </w:pPr>
            <w:r>
              <w:rPr>
                <w:rFonts w:cs="Times New Roman"/>
                <w:sz w:val="28"/>
                <w:szCs w:val="28"/>
              </w:rPr>
              <w:t>29.02</w:t>
            </w:r>
          </w:p>
        </w:tc>
        <w:tc>
          <w:tcPr>
            <w:tcW w:w="1894" w:type="dxa"/>
            <w:tcBorders>
              <w:top w:val="single" w:color="000000" w:sz="4" w:space="0"/>
              <w:left w:val="single" w:color="000000" w:sz="4" w:space="0"/>
              <w:bottom w:val="single" w:color="000000" w:sz="4" w:space="0"/>
              <w:right w:val="single" w:color="000000" w:sz="4" w:space="0"/>
            </w:tcBorders>
          </w:tcPr>
          <w:p w14:paraId="036D9D8B">
            <w:pPr>
              <w:suppressLineNumbers/>
              <w:snapToGrid w:val="0"/>
              <w:spacing w:line="276" w:lineRule="auto"/>
              <w:jc w:val="both"/>
              <w:rPr>
                <w:rFonts w:cs="Times New Roman"/>
                <w:sz w:val="28"/>
                <w:szCs w:val="28"/>
              </w:rPr>
            </w:pPr>
          </w:p>
        </w:tc>
      </w:tr>
      <w:tr w14:paraId="0BF465E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88B0AC8">
            <w:pPr>
              <w:spacing w:line="100" w:lineRule="atLeast"/>
              <w:rPr>
                <w:rFonts w:cs="Times New Roman"/>
                <w:sz w:val="28"/>
                <w:szCs w:val="28"/>
                <w:lang w:eastAsia="ar-SA" w:bidi="ar-SA"/>
              </w:rPr>
            </w:pPr>
            <w:r>
              <w:rPr>
                <w:rFonts w:cs="Times New Roman"/>
                <w:sz w:val="28"/>
                <w:szCs w:val="28"/>
                <w:lang w:eastAsia="ar-SA" w:bidi="ar-SA"/>
              </w:rPr>
              <w:t>236</w:t>
            </w:r>
          </w:p>
        </w:tc>
        <w:tc>
          <w:tcPr>
            <w:tcW w:w="4610" w:type="dxa"/>
            <w:tcBorders>
              <w:top w:val="single" w:color="000000" w:sz="4" w:space="0"/>
              <w:left w:val="single" w:color="000000" w:sz="4" w:space="0"/>
              <w:bottom w:val="single" w:color="000000" w:sz="4" w:space="0"/>
              <w:right w:val="nil"/>
            </w:tcBorders>
          </w:tcPr>
          <w:p w14:paraId="52604469">
            <w:pPr>
              <w:spacing w:line="100" w:lineRule="atLeast"/>
              <w:rPr>
                <w:rFonts w:cs="Times New Roman"/>
                <w:sz w:val="28"/>
                <w:szCs w:val="28"/>
                <w:lang w:eastAsia="ar-SA" w:bidi="ar-SA"/>
              </w:rPr>
            </w:pPr>
            <w:r>
              <w:rPr>
                <w:rFonts w:cs="Times New Roman"/>
                <w:sz w:val="28"/>
                <w:szCs w:val="28"/>
                <w:lang w:eastAsia="ar-SA" w:bidi="ar-SA"/>
              </w:rPr>
              <w:t>Ткани. Соединение деталей, выкроенных из ткани, прямой строчкой. Этапы работы.</w:t>
            </w:r>
          </w:p>
        </w:tc>
        <w:tc>
          <w:tcPr>
            <w:tcW w:w="1233" w:type="dxa"/>
            <w:tcBorders>
              <w:top w:val="single" w:color="000000" w:sz="4" w:space="0"/>
              <w:left w:val="single" w:color="000000" w:sz="4" w:space="0"/>
              <w:bottom w:val="single" w:color="000000" w:sz="4" w:space="0"/>
              <w:right w:val="nil"/>
            </w:tcBorders>
          </w:tcPr>
          <w:p w14:paraId="5D36ADF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080E2B1">
            <w:pPr>
              <w:suppressLineNumbers/>
              <w:snapToGrid w:val="0"/>
              <w:spacing w:line="276" w:lineRule="auto"/>
              <w:jc w:val="both"/>
              <w:rPr>
                <w:rFonts w:cs="Times New Roman"/>
                <w:sz w:val="28"/>
                <w:szCs w:val="28"/>
              </w:rPr>
            </w:pPr>
            <w:r>
              <w:rPr>
                <w:rFonts w:cs="Times New Roman"/>
                <w:sz w:val="28"/>
                <w:szCs w:val="28"/>
              </w:rPr>
              <w:t>01.03</w:t>
            </w:r>
          </w:p>
        </w:tc>
        <w:tc>
          <w:tcPr>
            <w:tcW w:w="1894" w:type="dxa"/>
            <w:tcBorders>
              <w:top w:val="single" w:color="000000" w:sz="4" w:space="0"/>
              <w:left w:val="single" w:color="000000" w:sz="4" w:space="0"/>
              <w:bottom w:val="single" w:color="000000" w:sz="4" w:space="0"/>
              <w:right w:val="single" w:color="000000" w:sz="4" w:space="0"/>
            </w:tcBorders>
          </w:tcPr>
          <w:p w14:paraId="128749BF">
            <w:pPr>
              <w:suppressLineNumbers/>
              <w:snapToGrid w:val="0"/>
              <w:spacing w:line="276" w:lineRule="auto"/>
              <w:jc w:val="both"/>
              <w:rPr>
                <w:rFonts w:cs="Times New Roman"/>
                <w:sz w:val="28"/>
                <w:szCs w:val="28"/>
              </w:rPr>
            </w:pPr>
          </w:p>
        </w:tc>
      </w:tr>
      <w:tr w14:paraId="6D5709B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44790C8">
            <w:pPr>
              <w:spacing w:line="100" w:lineRule="atLeast"/>
              <w:rPr>
                <w:rFonts w:cs="Times New Roman"/>
                <w:sz w:val="28"/>
                <w:szCs w:val="28"/>
                <w:lang w:eastAsia="ar-SA" w:bidi="ar-SA"/>
              </w:rPr>
            </w:pPr>
            <w:r>
              <w:rPr>
                <w:rFonts w:cs="Times New Roman"/>
                <w:sz w:val="28"/>
                <w:szCs w:val="28"/>
                <w:lang w:eastAsia="ar-SA" w:bidi="ar-SA"/>
              </w:rPr>
              <w:t>237</w:t>
            </w:r>
          </w:p>
        </w:tc>
        <w:tc>
          <w:tcPr>
            <w:tcW w:w="4610" w:type="dxa"/>
            <w:tcBorders>
              <w:top w:val="single" w:color="000000" w:sz="4" w:space="0"/>
              <w:left w:val="single" w:color="000000" w:sz="4" w:space="0"/>
              <w:bottom w:val="single" w:color="000000" w:sz="4" w:space="0"/>
              <w:right w:val="nil"/>
            </w:tcBorders>
          </w:tcPr>
          <w:p w14:paraId="1F555CF4">
            <w:pPr>
              <w:spacing w:line="100" w:lineRule="atLeast"/>
              <w:rPr>
                <w:rFonts w:cs="Times New Roman"/>
                <w:sz w:val="28"/>
                <w:szCs w:val="28"/>
                <w:lang w:eastAsia="ar-SA" w:bidi="ar-SA"/>
              </w:rPr>
            </w:pPr>
            <w:r>
              <w:rPr>
                <w:rFonts w:cs="Times New Roman"/>
                <w:sz w:val="28"/>
                <w:szCs w:val="28"/>
                <w:lang w:eastAsia="ar-SA" w:bidi="ar-SA"/>
              </w:rPr>
              <w:t xml:space="preserve">Ткани. Соединение деталей, выкроенных из ткани, прямой строчкой. </w:t>
            </w:r>
          </w:p>
        </w:tc>
        <w:tc>
          <w:tcPr>
            <w:tcW w:w="1233" w:type="dxa"/>
            <w:tcBorders>
              <w:top w:val="single" w:color="000000" w:sz="4" w:space="0"/>
              <w:left w:val="single" w:color="000000" w:sz="4" w:space="0"/>
              <w:bottom w:val="single" w:color="000000" w:sz="4" w:space="0"/>
              <w:right w:val="nil"/>
            </w:tcBorders>
          </w:tcPr>
          <w:p w14:paraId="21FEA2B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2C33795">
            <w:pPr>
              <w:suppressLineNumbers/>
              <w:snapToGrid w:val="0"/>
              <w:spacing w:line="276" w:lineRule="auto"/>
              <w:jc w:val="both"/>
              <w:rPr>
                <w:rFonts w:cs="Times New Roman"/>
                <w:sz w:val="28"/>
                <w:szCs w:val="28"/>
              </w:rPr>
            </w:pPr>
            <w:r>
              <w:rPr>
                <w:rFonts w:cs="Times New Roman"/>
                <w:sz w:val="28"/>
                <w:szCs w:val="28"/>
              </w:rPr>
              <w:t>01.03</w:t>
            </w:r>
          </w:p>
        </w:tc>
        <w:tc>
          <w:tcPr>
            <w:tcW w:w="1894" w:type="dxa"/>
            <w:tcBorders>
              <w:top w:val="single" w:color="000000" w:sz="4" w:space="0"/>
              <w:left w:val="single" w:color="000000" w:sz="4" w:space="0"/>
              <w:bottom w:val="single" w:color="000000" w:sz="4" w:space="0"/>
              <w:right w:val="single" w:color="000000" w:sz="4" w:space="0"/>
            </w:tcBorders>
          </w:tcPr>
          <w:p w14:paraId="4C2D1E74">
            <w:pPr>
              <w:suppressLineNumbers/>
              <w:snapToGrid w:val="0"/>
              <w:spacing w:line="276" w:lineRule="auto"/>
              <w:jc w:val="both"/>
              <w:rPr>
                <w:rFonts w:cs="Times New Roman"/>
                <w:sz w:val="28"/>
                <w:szCs w:val="28"/>
              </w:rPr>
            </w:pPr>
          </w:p>
        </w:tc>
      </w:tr>
      <w:tr w14:paraId="1C912EA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99DBF92">
            <w:pPr>
              <w:spacing w:line="100" w:lineRule="atLeast"/>
              <w:rPr>
                <w:rFonts w:cs="Times New Roman"/>
                <w:sz w:val="28"/>
                <w:szCs w:val="28"/>
                <w:lang w:eastAsia="ar-SA" w:bidi="ar-SA"/>
              </w:rPr>
            </w:pPr>
            <w:r>
              <w:rPr>
                <w:rFonts w:cs="Times New Roman"/>
                <w:sz w:val="28"/>
                <w:szCs w:val="28"/>
                <w:lang w:eastAsia="ar-SA" w:bidi="ar-SA"/>
              </w:rPr>
              <w:t>238</w:t>
            </w:r>
          </w:p>
        </w:tc>
        <w:tc>
          <w:tcPr>
            <w:tcW w:w="4610" w:type="dxa"/>
            <w:tcBorders>
              <w:top w:val="single" w:color="000000" w:sz="4" w:space="0"/>
              <w:left w:val="single" w:color="000000" w:sz="4" w:space="0"/>
              <w:bottom w:val="single" w:color="000000" w:sz="4" w:space="0"/>
              <w:right w:val="nil"/>
            </w:tcBorders>
          </w:tcPr>
          <w:p w14:paraId="5BB645A9">
            <w:pPr>
              <w:spacing w:line="100" w:lineRule="atLeast"/>
              <w:rPr>
                <w:rFonts w:cs="Times New Roman"/>
                <w:sz w:val="28"/>
                <w:szCs w:val="28"/>
                <w:lang w:eastAsia="ar-SA" w:bidi="ar-SA"/>
              </w:rPr>
            </w:pPr>
            <w:r>
              <w:rPr>
                <w:rFonts w:cs="Times New Roman"/>
                <w:sz w:val="28"/>
                <w:szCs w:val="28"/>
                <w:lang w:eastAsia="ar-SA" w:bidi="ar-SA"/>
              </w:rPr>
              <w:t>Игольница. Анализ образца.</w:t>
            </w:r>
          </w:p>
        </w:tc>
        <w:tc>
          <w:tcPr>
            <w:tcW w:w="1233" w:type="dxa"/>
            <w:tcBorders>
              <w:top w:val="single" w:color="000000" w:sz="4" w:space="0"/>
              <w:left w:val="single" w:color="000000" w:sz="4" w:space="0"/>
              <w:bottom w:val="single" w:color="000000" w:sz="4" w:space="0"/>
              <w:right w:val="nil"/>
            </w:tcBorders>
          </w:tcPr>
          <w:p w14:paraId="7BA70629">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513B1E7">
            <w:pPr>
              <w:suppressLineNumbers/>
              <w:snapToGrid w:val="0"/>
              <w:spacing w:line="276" w:lineRule="auto"/>
              <w:jc w:val="both"/>
              <w:rPr>
                <w:rFonts w:cs="Times New Roman"/>
                <w:sz w:val="28"/>
                <w:szCs w:val="28"/>
              </w:rPr>
            </w:pPr>
            <w:r>
              <w:rPr>
                <w:rFonts w:cs="Times New Roman"/>
                <w:sz w:val="28"/>
                <w:szCs w:val="28"/>
              </w:rPr>
              <w:t>04.03</w:t>
            </w:r>
          </w:p>
        </w:tc>
        <w:tc>
          <w:tcPr>
            <w:tcW w:w="1894" w:type="dxa"/>
            <w:tcBorders>
              <w:top w:val="single" w:color="000000" w:sz="4" w:space="0"/>
              <w:left w:val="single" w:color="000000" w:sz="4" w:space="0"/>
              <w:bottom w:val="single" w:color="000000" w:sz="4" w:space="0"/>
              <w:right w:val="single" w:color="000000" w:sz="4" w:space="0"/>
            </w:tcBorders>
          </w:tcPr>
          <w:p w14:paraId="51D6DBC4">
            <w:pPr>
              <w:suppressLineNumbers/>
              <w:snapToGrid w:val="0"/>
              <w:spacing w:line="276" w:lineRule="auto"/>
              <w:jc w:val="both"/>
              <w:rPr>
                <w:rFonts w:cs="Times New Roman"/>
                <w:sz w:val="28"/>
                <w:szCs w:val="28"/>
              </w:rPr>
            </w:pPr>
          </w:p>
        </w:tc>
      </w:tr>
      <w:tr w14:paraId="57D9E39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F870813">
            <w:pPr>
              <w:spacing w:line="100" w:lineRule="atLeast"/>
              <w:rPr>
                <w:rFonts w:cs="Times New Roman"/>
                <w:sz w:val="28"/>
                <w:szCs w:val="28"/>
                <w:lang w:eastAsia="ar-SA" w:bidi="ar-SA"/>
              </w:rPr>
            </w:pPr>
            <w:r>
              <w:rPr>
                <w:rFonts w:cs="Times New Roman"/>
                <w:sz w:val="28"/>
                <w:szCs w:val="28"/>
                <w:lang w:eastAsia="ar-SA" w:bidi="ar-SA"/>
              </w:rPr>
              <w:t>239</w:t>
            </w:r>
          </w:p>
        </w:tc>
        <w:tc>
          <w:tcPr>
            <w:tcW w:w="4610" w:type="dxa"/>
            <w:tcBorders>
              <w:top w:val="single" w:color="000000" w:sz="4" w:space="0"/>
              <w:left w:val="single" w:color="000000" w:sz="4" w:space="0"/>
              <w:bottom w:val="single" w:color="000000" w:sz="4" w:space="0"/>
              <w:right w:val="nil"/>
            </w:tcBorders>
          </w:tcPr>
          <w:p w14:paraId="1F1CE5FE">
            <w:pPr>
              <w:spacing w:line="100" w:lineRule="atLeast"/>
              <w:rPr>
                <w:rFonts w:cs="Times New Roman"/>
                <w:sz w:val="28"/>
                <w:szCs w:val="28"/>
                <w:lang w:eastAsia="ar-SA" w:bidi="ar-SA"/>
              </w:rPr>
            </w:pPr>
            <w:r>
              <w:rPr>
                <w:rFonts w:cs="Times New Roman"/>
                <w:sz w:val="28"/>
                <w:szCs w:val="28"/>
                <w:lang w:eastAsia="ar-SA" w:bidi="ar-SA"/>
              </w:rPr>
              <w:t>Игольница. Этапы работы.</w:t>
            </w:r>
          </w:p>
        </w:tc>
        <w:tc>
          <w:tcPr>
            <w:tcW w:w="1233" w:type="dxa"/>
            <w:tcBorders>
              <w:top w:val="single" w:color="000000" w:sz="4" w:space="0"/>
              <w:left w:val="single" w:color="000000" w:sz="4" w:space="0"/>
              <w:bottom w:val="single" w:color="000000" w:sz="4" w:space="0"/>
              <w:right w:val="nil"/>
            </w:tcBorders>
          </w:tcPr>
          <w:p w14:paraId="69B0CBD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B8AD709">
            <w:pPr>
              <w:suppressLineNumbers/>
              <w:snapToGrid w:val="0"/>
              <w:spacing w:line="276" w:lineRule="auto"/>
              <w:jc w:val="both"/>
              <w:rPr>
                <w:rFonts w:cs="Times New Roman"/>
                <w:sz w:val="28"/>
                <w:szCs w:val="28"/>
              </w:rPr>
            </w:pPr>
            <w:r>
              <w:rPr>
                <w:rFonts w:cs="Times New Roman"/>
                <w:sz w:val="28"/>
                <w:szCs w:val="28"/>
              </w:rPr>
              <w:t>04.03</w:t>
            </w:r>
          </w:p>
        </w:tc>
        <w:tc>
          <w:tcPr>
            <w:tcW w:w="1894" w:type="dxa"/>
            <w:tcBorders>
              <w:top w:val="single" w:color="000000" w:sz="4" w:space="0"/>
              <w:left w:val="single" w:color="000000" w:sz="4" w:space="0"/>
              <w:bottom w:val="single" w:color="000000" w:sz="4" w:space="0"/>
              <w:right w:val="single" w:color="000000" w:sz="4" w:space="0"/>
            </w:tcBorders>
          </w:tcPr>
          <w:p w14:paraId="5B585601">
            <w:pPr>
              <w:suppressLineNumbers/>
              <w:snapToGrid w:val="0"/>
              <w:spacing w:line="276" w:lineRule="auto"/>
              <w:jc w:val="both"/>
              <w:rPr>
                <w:rFonts w:cs="Times New Roman"/>
                <w:sz w:val="28"/>
                <w:szCs w:val="28"/>
              </w:rPr>
            </w:pPr>
          </w:p>
        </w:tc>
      </w:tr>
      <w:tr w14:paraId="3FA671F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FED1061">
            <w:pPr>
              <w:spacing w:line="100" w:lineRule="atLeast"/>
              <w:rPr>
                <w:rFonts w:cs="Times New Roman"/>
                <w:sz w:val="28"/>
                <w:szCs w:val="28"/>
                <w:lang w:eastAsia="ar-SA" w:bidi="ar-SA"/>
              </w:rPr>
            </w:pPr>
            <w:r>
              <w:rPr>
                <w:rFonts w:cs="Times New Roman"/>
                <w:sz w:val="28"/>
                <w:szCs w:val="28"/>
                <w:lang w:eastAsia="ar-SA" w:bidi="ar-SA"/>
              </w:rPr>
              <w:t>240</w:t>
            </w:r>
          </w:p>
        </w:tc>
        <w:tc>
          <w:tcPr>
            <w:tcW w:w="4610" w:type="dxa"/>
            <w:tcBorders>
              <w:top w:val="single" w:color="000000" w:sz="4" w:space="0"/>
              <w:left w:val="single" w:color="000000" w:sz="4" w:space="0"/>
              <w:bottom w:val="single" w:color="000000" w:sz="4" w:space="0"/>
              <w:right w:val="nil"/>
            </w:tcBorders>
          </w:tcPr>
          <w:p w14:paraId="327E4571">
            <w:pPr>
              <w:spacing w:line="100" w:lineRule="atLeast"/>
              <w:rPr>
                <w:rFonts w:cs="Times New Roman"/>
                <w:sz w:val="28"/>
                <w:szCs w:val="28"/>
                <w:lang w:eastAsia="ar-SA" w:bidi="ar-SA"/>
              </w:rPr>
            </w:pPr>
            <w:r>
              <w:rPr>
                <w:rFonts w:cs="Times New Roman"/>
                <w:sz w:val="28"/>
                <w:szCs w:val="28"/>
                <w:lang w:eastAsia="ar-SA" w:bidi="ar-SA"/>
              </w:rPr>
              <w:t>Игольница. Подготовка деталей.</w:t>
            </w:r>
          </w:p>
        </w:tc>
        <w:tc>
          <w:tcPr>
            <w:tcW w:w="1233" w:type="dxa"/>
            <w:tcBorders>
              <w:top w:val="single" w:color="000000" w:sz="4" w:space="0"/>
              <w:left w:val="single" w:color="000000" w:sz="4" w:space="0"/>
              <w:bottom w:val="single" w:color="000000" w:sz="4" w:space="0"/>
              <w:right w:val="nil"/>
            </w:tcBorders>
          </w:tcPr>
          <w:p w14:paraId="3C38431D">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BA9861B">
            <w:pPr>
              <w:suppressLineNumbers/>
              <w:snapToGrid w:val="0"/>
              <w:spacing w:line="276" w:lineRule="auto"/>
              <w:jc w:val="both"/>
              <w:rPr>
                <w:rFonts w:cs="Times New Roman"/>
                <w:sz w:val="28"/>
                <w:szCs w:val="28"/>
              </w:rPr>
            </w:pPr>
            <w:r>
              <w:rPr>
                <w:rFonts w:cs="Times New Roman"/>
                <w:sz w:val="28"/>
                <w:szCs w:val="28"/>
              </w:rPr>
              <w:t>05.03</w:t>
            </w:r>
          </w:p>
        </w:tc>
        <w:tc>
          <w:tcPr>
            <w:tcW w:w="1894" w:type="dxa"/>
            <w:tcBorders>
              <w:top w:val="single" w:color="000000" w:sz="4" w:space="0"/>
              <w:left w:val="single" w:color="000000" w:sz="4" w:space="0"/>
              <w:bottom w:val="single" w:color="000000" w:sz="4" w:space="0"/>
              <w:right w:val="single" w:color="000000" w:sz="4" w:space="0"/>
            </w:tcBorders>
          </w:tcPr>
          <w:p w14:paraId="09B34255">
            <w:pPr>
              <w:suppressLineNumbers/>
              <w:snapToGrid w:val="0"/>
              <w:spacing w:line="276" w:lineRule="auto"/>
              <w:jc w:val="both"/>
              <w:rPr>
                <w:rFonts w:cs="Times New Roman"/>
                <w:sz w:val="28"/>
                <w:szCs w:val="28"/>
              </w:rPr>
            </w:pPr>
          </w:p>
        </w:tc>
      </w:tr>
      <w:tr w14:paraId="01D3E4E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6976DFC">
            <w:pPr>
              <w:spacing w:line="100" w:lineRule="atLeast"/>
              <w:rPr>
                <w:rFonts w:cs="Times New Roman"/>
                <w:sz w:val="28"/>
                <w:szCs w:val="28"/>
                <w:lang w:eastAsia="ar-SA" w:bidi="ar-SA"/>
              </w:rPr>
            </w:pPr>
            <w:r>
              <w:rPr>
                <w:rFonts w:cs="Times New Roman"/>
                <w:sz w:val="28"/>
                <w:szCs w:val="28"/>
                <w:lang w:eastAsia="ar-SA" w:bidi="ar-SA"/>
              </w:rPr>
              <w:t>241</w:t>
            </w:r>
          </w:p>
        </w:tc>
        <w:tc>
          <w:tcPr>
            <w:tcW w:w="4610" w:type="dxa"/>
            <w:tcBorders>
              <w:top w:val="single" w:color="000000" w:sz="4" w:space="0"/>
              <w:left w:val="single" w:color="000000" w:sz="4" w:space="0"/>
              <w:bottom w:val="single" w:color="000000" w:sz="4" w:space="0"/>
              <w:right w:val="nil"/>
            </w:tcBorders>
          </w:tcPr>
          <w:p w14:paraId="79EA169E">
            <w:pPr>
              <w:spacing w:line="100" w:lineRule="atLeast"/>
              <w:rPr>
                <w:rFonts w:cs="Times New Roman"/>
                <w:sz w:val="28"/>
                <w:szCs w:val="28"/>
                <w:lang w:eastAsia="ar-SA" w:bidi="ar-SA"/>
              </w:rPr>
            </w:pPr>
            <w:r>
              <w:rPr>
                <w:rFonts w:cs="Times New Roman"/>
                <w:sz w:val="28"/>
                <w:szCs w:val="28"/>
                <w:lang w:eastAsia="ar-SA" w:bidi="ar-SA"/>
              </w:rPr>
              <w:t>Игольница. Изготовление.</w:t>
            </w:r>
          </w:p>
        </w:tc>
        <w:tc>
          <w:tcPr>
            <w:tcW w:w="1233" w:type="dxa"/>
            <w:tcBorders>
              <w:top w:val="single" w:color="000000" w:sz="4" w:space="0"/>
              <w:left w:val="single" w:color="000000" w:sz="4" w:space="0"/>
              <w:bottom w:val="single" w:color="000000" w:sz="4" w:space="0"/>
              <w:right w:val="nil"/>
            </w:tcBorders>
          </w:tcPr>
          <w:p w14:paraId="77D56052">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7F44E60">
            <w:pPr>
              <w:suppressLineNumbers/>
              <w:snapToGrid w:val="0"/>
              <w:spacing w:line="276" w:lineRule="auto"/>
              <w:jc w:val="both"/>
              <w:rPr>
                <w:rFonts w:cs="Times New Roman"/>
                <w:sz w:val="28"/>
                <w:szCs w:val="28"/>
              </w:rPr>
            </w:pPr>
            <w:r>
              <w:rPr>
                <w:rFonts w:cs="Times New Roman"/>
                <w:sz w:val="28"/>
                <w:szCs w:val="28"/>
              </w:rPr>
              <w:t>05.03</w:t>
            </w:r>
          </w:p>
        </w:tc>
        <w:tc>
          <w:tcPr>
            <w:tcW w:w="1894" w:type="dxa"/>
            <w:tcBorders>
              <w:top w:val="single" w:color="000000" w:sz="4" w:space="0"/>
              <w:left w:val="single" w:color="000000" w:sz="4" w:space="0"/>
              <w:bottom w:val="single" w:color="000000" w:sz="4" w:space="0"/>
              <w:right w:val="single" w:color="000000" w:sz="4" w:space="0"/>
            </w:tcBorders>
          </w:tcPr>
          <w:p w14:paraId="4B853BFC">
            <w:pPr>
              <w:suppressLineNumbers/>
              <w:snapToGrid w:val="0"/>
              <w:spacing w:line="276" w:lineRule="auto"/>
              <w:jc w:val="both"/>
              <w:rPr>
                <w:rFonts w:cs="Times New Roman"/>
                <w:sz w:val="28"/>
                <w:szCs w:val="28"/>
              </w:rPr>
            </w:pPr>
          </w:p>
        </w:tc>
      </w:tr>
      <w:tr w14:paraId="4E759FF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245ACF9">
            <w:pPr>
              <w:spacing w:line="100" w:lineRule="atLeast"/>
              <w:rPr>
                <w:rFonts w:cs="Times New Roman"/>
                <w:sz w:val="28"/>
                <w:szCs w:val="28"/>
                <w:lang w:eastAsia="ar-SA" w:bidi="ar-SA"/>
              </w:rPr>
            </w:pPr>
            <w:r>
              <w:rPr>
                <w:rFonts w:cs="Times New Roman"/>
                <w:sz w:val="28"/>
                <w:szCs w:val="28"/>
                <w:lang w:eastAsia="ar-SA" w:bidi="ar-SA"/>
              </w:rPr>
              <w:t>242</w:t>
            </w:r>
          </w:p>
        </w:tc>
        <w:tc>
          <w:tcPr>
            <w:tcW w:w="4610" w:type="dxa"/>
            <w:tcBorders>
              <w:top w:val="single" w:color="000000" w:sz="4" w:space="0"/>
              <w:left w:val="single" w:color="000000" w:sz="4" w:space="0"/>
              <w:bottom w:val="single" w:color="000000" w:sz="4" w:space="0"/>
              <w:right w:val="nil"/>
            </w:tcBorders>
          </w:tcPr>
          <w:p w14:paraId="03D0CE48">
            <w:pPr>
              <w:spacing w:line="100" w:lineRule="atLeast"/>
              <w:rPr>
                <w:rFonts w:cs="Times New Roman"/>
                <w:sz w:val="28"/>
                <w:szCs w:val="28"/>
                <w:lang w:eastAsia="ar-SA" w:bidi="ar-SA"/>
              </w:rPr>
            </w:pPr>
            <w:r>
              <w:rPr>
                <w:rFonts w:cs="Times New Roman"/>
                <w:sz w:val="28"/>
                <w:szCs w:val="28"/>
                <w:lang w:eastAsia="ar-SA" w:bidi="ar-SA"/>
              </w:rPr>
              <w:t>Правила хранения игл.</w:t>
            </w:r>
          </w:p>
        </w:tc>
        <w:tc>
          <w:tcPr>
            <w:tcW w:w="1233" w:type="dxa"/>
            <w:tcBorders>
              <w:top w:val="single" w:color="000000" w:sz="4" w:space="0"/>
              <w:left w:val="single" w:color="000000" w:sz="4" w:space="0"/>
              <w:bottom w:val="single" w:color="000000" w:sz="4" w:space="0"/>
              <w:right w:val="nil"/>
            </w:tcBorders>
          </w:tcPr>
          <w:p w14:paraId="40CDE27F">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0E68B51">
            <w:pPr>
              <w:suppressLineNumbers/>
              <w:snapToGrid w:val="0"/>
              <w:spacing w:line="276" w:lineRule="auto"/>
              <w:jc w:val="both"/>
              <w:rPr>
                <w:rFonts w:cs="Times New Roman"/>
                <w:sz w:val="28"/>
                <w:szCs w:val="28"/>
              </w:rPr>
            </w:pPr>
            <w:r>
              <w:rPr>
                <w:rFonts w:cs="Times New Roman"/>
                <w:sz w:val="28"/>
                <w:szCs w:val="28"/>
              </w:rPr>
              <w:t>06.03</w:t>
            </w:r>
          </w:p>
        </w:tc>
        <w:tc>
          <w:tcPr>
            <w:tcW w:w="1894" w:type="dxa"/>
            <w:tcBorders>
              <w:top w:val="single" w:color="000000" w:sz="4" w:space="0"/>
              <w:left w:val="single" w:color="000000" w:sz="4" w:space="0"/>
              <w:bottom w:val="single" w:color="000000" w:sz="4" w:space="0"/>
              <w:right w:val="single" w:color="000000" w:sz="4" w:space="0"/>
            </w:tcBorders>
          </w:tcPr>
          <w:p w14:paraId="42BD5F63">
            <w:pPr>
              <w:suppressLineNumbers/>
              <w:snapToGrid w:val="0"/>
              <w:spacing w:line="276" w:lineRule="auto"/>
              <w:jc w:val="both"/>
              <w:rPr>
                <w:rFonts w:cs="Times New Roman"/>
                <w:sz w:val="28"/>
                <w:szCs w:val="28"/>
              </w:rPr>
            </w:pPr>
          </w:p>
        </w:tc>
      </w:tr>
      <w:tr w14:paraId="5AEE955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FE0F676">
            <w:pPr>
              <w:spacing w:line="100" w:lineRule="atLeast"/>
              <w:rPr>
                <w:rFonts w:cs="Times New Roman"/>
                <w:sz w:val="28"/>
                <w:szCs w:val="28"/>
                <w:lang w:eastAsia="ar-SA" w:bidi="ar-SA"/>
              </w:rPr>
            </w:pPr>
            <w:r>
              <w:rPr>
                <w:rFonts w:cs="Times New Roman"/>
                <w:sz w:val="28"/>
                <w:szCs w:val="28"/>
                <w:lang w:eastAsia="ar-SA" w:bidi="ar-SA"/>
              </w:rPr>
              <w:t>243</w:t>
            </w:r>
          </w:p>
        </w:tc>
        <w:tc>
          <w:tcPr>
            <w:tcW w:w="4610" w:type="dxa"/>
            <w:tcBorders>
              <w:top w:val="single" w:color="000000" w:sz="4" w:space="0"/>
              <w:left w:val="single" w:color="000000" w:sz="4" w:space="0"/>
              <w:bottom w:val="single" w:color="000000" w:sz="4" w:space="0"/>
              <w:right w:val="nil"/>
            </w:tcBorders>
          </w:tcPr>
          <w:p w14:paraId="734DBD16">
            <w:pPr>
              <w:spacing w:line="100" w:lineRule="atLeast"/>
              <w:rPr>
                <w:rFonts w:cs="Times New Roman"/>
                <w:sz w:val="28"/>
                <w:szCs w:val="28"/>
                <w:lang w:eastAsia="ar-SA" w:bidi="ar-SA"/>
              </w:rPr>
            </w:pPr>
            <w:r>
              <w:rPr>
                <w:rFonts w:cs="Times New Roman"/>
                <w:sz w:val="28"/>
                <w:szCs w:val="28"/>
                <w:lang w:eastAsia="ar-SA" w:bidi="ar-SA"/>
              </w:rPr>
              <w:t>Бумага. Предметная аппликация из геометрических фигур.</w:t>
            </w:r>
          </w:p>
        </w:tc>
        <w:tc>
          <w:tcPr>
            <w:tcW w:w="1233" w:type="dxa"/>
            <w:tcBorders>
              <w:top w:val="single" w:color="000000" w:sz="4" w:space="0"/>
              <w:left w:val="single" w:color="000000" w:sz="4" w:space="0"/>
              <w:bottom w:val="single" w:color="000000" w:sz="4" w:space="0"/>
              <w:right w:val="nil"/>
            </w:tcBorders>
          </w:tcPr>
          <w:p w14:paraId="43B33246">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753E89E">
            <w:pPr>
              <w:suppressLineNumbers/>
              <w:snapToGrid w:val="0"/>
              <w:spacing w:line="276" w:lineRule="auto"/>
              <w:jc w:val="both"/>
              <w:rPr>
                <w:rFonts w:cs="Times New Roman"/>
                <w:sz w:val="28"/>
                <w:szCs w:val="28"/>
              </w:rPr>
            </w:pPr>
            <w:r>
              <w:rPr>
                <w:rFonts w:cs="Times New Roman"/>
                <w:sz w:val="28"/>
                <w:szCs w:val="28"/>
              </w:rPr>
              <w:t>06.03</w:t>
            </w:r>
          </w:p>
        </w:tc>
        <w:tc>
          <w:tcPr>
            <w:tcW w:w="1894" w:type="dxa"/>
            <w:tcBorders>
              <w:top w:val="single" w:color="000000" w:sz="4" w:space="0"/>
              <w:left w:val="single" w:color="000000" w:sz="4" w:space="0"/>
              <w:bottom w:val="single" w:color="000000" w:sz="4" w:space="0"/>
              <w:right w:val="single" w:color="000000" w:sz="4" w:space="0"/>
            </w:tcBorders>
          </w:tcPr>
          <w:p w14:paraId="35C4D8A5">
            <w:pPr>
              <w:suppressLineNumbers/>
              <w:snapToGrid w:val="0"/>
              <w:spacing w:line="276" w:lineRule="auto"/>
              <w:jc w:val="both"/>
              <w:rPr>
                <w:rFonts w:cs="Times New Roman"/>
                <w:sz w:val="28"/>
                <w:szCs w:val="28"/>
              </w:rPr>
            </w:pPr>
          </w:p>
        </w:tc>
      </w:tr>
      <w:tr w14:paraId="2760E67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6D0DEF2">
            <w:pPr>
              <w:spacing w:line="100" w:lineRule="atLeast"/>
              <w:rPr>
                <w:rFonts w:cs="Times New Roman"/>
                <w:sz w:val="28"/>
                <w:szCs w:val="28"/>
                <w:lang w:eastAsia="ar-SA" w:bidi="ar-SA"/>
              </w:rPr>
            </w:pPr>
            <w:r>
              <w:rPr>
                <w:rFonts w:cs="Times New Roman"/>
                <w:sz w:val="28"/>
                <w:szCs w:val="28"/>
                <w:lang w:eastAsia="ar-SA" w:bidi="ar-SA"/>
              </w:rPr>
              <w:t>244</w:t>
            </w:r>
          </w:p>
        </w:tc>
        <w:tc>
          <w:tcPr>
            <w:tcW w:w="4610" w:type="dxa"/>
            <w:tcBorders>
              <w:top w:val="single" w:color="000000" w:sz="4" w:space="0"/>
              <w:left w:val="single" w:color="000000" w:sz="4" w:space="0"/>
              <w:bottom w:val="single" w:color="000000" w:sz="4" w:space="0"/>
              <w:right w:val="nil"/>
            </w:tcBorders>
          </w:tcPr>
          <w:p w14:paraId="2F963B19">
            <w:pPr>
              <w:spacing w:line="100" w:lineRule="atLeast"/>
              <w:rPr>
                <w:rFonts w:cs="Times New Roman"/>
                <w:sz w:val="28"/>
                <w:szCs w:val="28"/>
                <w:lang w:eastAsia="ar-SA" w:bidi="ar-SA"/>
              </w:rPr>
            </w:pPr>
            <w:r>
              <w:rPr>
                <w:rFonts w:cs="Times New Roman"/>
                <w:sz w:val="28"/>
                <w:szCs w:val="28"/>
                <w:lang w:eastAsia="ar-SA" w:bidi="ar-SA"/>
              </w:rPr>
              <w:t>Аппликация «Лягушка». Подготовка деталей.</w:t>
            </w:r>
          </w:p>
        </w:tc>
        <w:tc>
          <w:tcPr>
            <w:tcW w:w="1233" w:type="dxa"/>
            <w:tcBorders>
              <w:top w:val="single" w:color="000000" w:sz="4" w:space="0"/>
              <w:left w:val="single" w:color="000000" w:sz="4" w:space="0"/>
              <w:bottom w:val="single" w:color="000000" w:sz="4" w:space="0"/>
              <w:right w:val="nil"/>
            </w:tcBorders>
          </w:tcPr>
          <w:p w14:paraId="6BD46AD4">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BB0D4F9">
            <w:pPr>
              <w:suppressLineNumbers/>
              <w:snapToGrid w:val="0"/>
              <w:spacing w:line="276" w:lineRule="auto"/>
              <w:jc w:val="both"/>
              <w:rPr>
                <w:rFonts w:cs="Times New Roman"/>
                <w:sz w:val="28"/>
                <w:szCs w:val="28"/>
              </w:rPr>
            </w:pPr>
            <w:r>
              <w:rPr>
                <w:rFonts w:cs="Times New Roman"/>
                <w:sz w:val="28"/>
                <w:szCs w:val="28"/>
              </w:rPr>
              <w:t>07.03</w:t>
            </w:r>
          </w:p>
        </w:tc>
        <w:tc>
          <w:tcPr>
            <w:tcW w:w="1894" w:type="dxa"/>
            <w:tcBorders>
              <w:top w:val="single" w:color="000000" w:sz="4" w:space="0"/>
              <w:left w:val="single" w:color="000000" w:sz="4" w:space="0"/>
              <w:bottom w:val="single" w:color="000000" w:sz="4" w:space="0"/>
              <w:right w:val="single" w:color="000000" w:sz="4" w:space="0"/>
            </w:tcBorders>
          </w:tcPr>
          <w:p w14:paraId="69F022BE">
            <w:pPr>
              <w:suppressLineNumbers/>
              <w:snapToGrid w:val="0"/>
              <w:spacing w:line="276" w:lineRule="auto"/>
              <w:jc w:val="both"/>
              <w:rPr>
                <w:rFonts w:cs="Times New Roman"/>
                <w:sz w:val="28"/>
                <w:szCs w:val="28"/>
              </w:rPr>
            </w:pPr>
          </w:p>
        </w:tc>
      </w:tr>
      <w:tr w14:paraId="3195500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7B7D4F5">
            <w:pPr>
              <w:spacing w:line="100" w:lineRule="atLeast"/>
              <w:rPr>
                <w:rFonts w:cs="Times New Roman"/>
                <w:sz w:val="28"/>
                <w:szCs w:val="28"/>
                <w:lang w:eastAsia="ar-SA" w:bidi="ar-SA"/>
              </w:rPr>
            </w:pPr>
            <w:r>
              <w:rPr>
                <w:rFonts w:cs="Times New Roman"/>
                <w:sz w:val="28"/>
                <w:szCs w:val="28"/>
                <w:lang w:eastAsia="ar-SA" w:bidi="ar-SA"/>
              </w:rPr>
              <w:t>245</w:t>
            </w:r>
          </w:p>
        </w:tc>
        <w:tc>
          <w:tcPr>
            <w:tcW w:w="4610" w:type="dxa"/>
            <w:tcBorders>
              <w:top w:val="single" w:color="000000" w:sz="4" w:space="0"/>
              <w:left w:val="single" w:color="000000" w:sz="4" w:space="0"/>
              <w:bottom w:val="single" w:color="000000" w:sz="4" w:space="0"/>
              <w:right w:val="nil"/>
            </w:tcBorders>
          </w:tcPr>
          <w:p w14:paraId="552A8E54">
            <w:pPr>
              <w:spacing w:line="100" w:lineRule="atLeast"/>
              <w:rPr>
                <w:rFonts w:cs="Times New Roman"/>
                <w:sz w:val="28"/>
                <w:szCs w:val="28"/>
                <w:lang w:eastAsia="ar-SA" w:bidi="ar-SA"/>
              </w:rPr>
            </w:pPr>
            <w:r>
              <w:rPr>
                <w:rFonts w:cs="Times New Roman"/>
                <w:sz w:val="28"/>
                <w:szCs w:val="28"/>
                <w:lang w:eastAsia="ar-SA" w:bidi="ar-SA"/>
              </w:rPr>
              <w:t>Аппликация «Лягушка». Наклеивание деталей.</w:t>
            </w:r>
          </w:p>
        </w:tc>
        <w:tc>
          <w:tcPr>
            <w:tcW w:w="1233" w:type="dxa"/>
            <w:tcBorders>
              <w:top w:val="single" w:color="000000" w:sz="4" w:space="0"/>
              <w:left w:val="single" w:color="000000" w:sz="4" w:space="0"/>
              <w:bottom w:val="single" w:color="000000" w:sz="4" w:space="0"/>
              <w:right w:val="nil"/>
            </w:tcBorders>
          </w:tcPr>
          <w:p w14:paraId="600F006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093709D">
            <w:pPr>
              <w:suppressLineNumbers/>
              <w:snapToGrid w:val="0"/>
              <w:spacing w:line="276" w:lineRule="auto"/>
              <w:jc w:val="both"/>
              <w:rPr>
                <w:rFonts w:cs="Times New Roman"/>
                <w:sz w:val="28"/>
                <w:szCs w:val="28"/>
              </w:rPr>
            </w:pPr>
            <w:r>
              <w:rPr>
                <w:rFonts w:cs="Times New Roman"/>
                <w:sz w:val="28"/>
                <w:szCs w:val="28"/>
              </w:rPr>
              <w:t>07.03</w:t>
            </w:r>
          </w:p>
        </w:tc>
        <w:tc>
          <w:tcPr>
            <w:tcW w:w="1894" w:type="dxa"/>
            <w:tcBorders>
              <w:top w:val="single" w:color="000000" w:sz="4" w:space="0"/>
              <w:left w:val="single" w:color="000000" w:sz="4" w:space="0"/>
              <w:bottom w:val="single" w:color="000000" w:sz="4" w:space="0"/>
              <w:right w:val="single" w:color="000000" w:sz="4" w:space="0"/>
            </w:tcBorders>
          </w:tcPr>
          <w:p w14:paraId="54A790FF">
            <w:pPr>
              <w:suppressLineNumbers/>
              <w:snapToGrid w:val="0"/>
              <w:spacing w:line="276" w:lineRule="auto"/>
              <w:jc w:val="both"/>
              <w:rPr>
                <w:rFonts w:cs="Times New Roman"/>
                <w:sz w:val="28"/>
                <w:szCs w:val="28"/>
              </w:rPr>
            </w:pPr>
          </w:p>
        </w:tc>
      </w:tr>
      <w:tr w14:paraId="51C65C1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2C1E06D">
            <w:pPr>
              <w:spacing w:line="100" w:lineRule="atLeast"/>
              <w:rPr>
                <w:rFonts w:cs="Times New Roman"/>
                <w:sz w:val="28"/>
                <w:szCs w:val="28"/>
                <w:lang w:eastAsia="ar-SA" w:bidi="ar-SA"/>
              </w:rPr>
            </w:pPr>
            <w:r>
              <w:rPr>
                <w:rFonts w:cs="Times New Roman"/>
                <w:sz w:val="28"/>
                <w:szCs w:val="28"/>
                <w:lang w:eastAsia="ar-SA" w:bidi="ar-SA"/>
              </w:rPr>
              <w:t>246</w:t>
            </w:r>
          </w:p>
        </w:tc>
        <w:tc>
          <w:tcPr>
            <w:tcW w:w="4610" w:type="dxa"/>
            <w:tcBorders>
              <w:top w:val="single" w:color="000000" w:sz="4" w:space="0"/>
              <w:left w:val="single" w:color="000000" w:sz="4" w:space="0"/>
              <w:bottom w:val="single" w:color="000000" w:sz="4" w:space="0"/>
              <w:right w:val="nil"/>
            </w:tcBorders>
          </w:tcPr>
          <w:p w14:paraId="0E74B6E7">
            <w:pPr>
              <w:spacing w:line="100" w:lineRule="atLeast"/>
              <w:rPr>
                <w:rFonts w:cs="Times New Roman"/>
                <w:sz w:val="28"/>
                <w:szCs w:val="28"/>
                <w:lang w:eastAsia="ar-SA" w:bidi="ar-SA"/>
              </w:rPr>
            </w:pPr>
            <w:r>
              <w:rPr>
                <w:rFonts w:cs="Times New Roman"/>
                <w:sz w:val="28"/>
                <w:szCs w:val="28"/>
                <w:lang w:eastAsia="ar-SA" w:bidi="ar-SA"/>
              </w:rPr>
              <w:t>Аппликация «Утенок». Подготовка деталей.</w:t>
            </w:r>
          </w:p>
        </w:tc>
        <w:tc>
          <w:tcPr>
            <w:tcW w:w="1233" w:type="dxa"/>
            <w:tcBorders>
              <w:top w:val="single" w:color="000000" w:sz="4" w:space="0"/>
              <w:left w:val="single" w:color="000000" w:sz="4" w:space="0"/>
              <w:bottom w:val="single" w:color="000000" w:sz="4" w:space="0"/>
              <w:right w:val="nil"/>
            </w:tcBorders>
          </w:tcPr>
          <w:p w14:paraId="1C6922C8">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1FACE80">
            <w:pPr>
              <w:suppressLineNumbers/>
              <w:snapToGrid w:val="0"/>
              <w:spacing w:line="276" w:lineRule="auto"/>
              <w:jc w:val="both"/>
              <w:rPr>
                <w:rFonts w:cs="Times New Roman"/>
                <w:sz w:val="28"/>
                <w:szCs w:val="28"/>
              </w:rPr>
            </w:pPr>
            <w:r>
              <w:rPr>
                <w:rFonts w:cs="Times New Roman"/>
                <w:sz w:val="28"/>
                <w:szCs w:val="28"/>
              </w:rPr>
              <w:t>11.03</w:t>
            </w:r>
          </w:p>
        </w:tc>
        <w:tc>
          <w:tcPr>
            <w:tcW w:w="1894" w:type="dxa"/>
            <w:tcBorders>
              <w:top w:val="single" w:color="000000" w:sz="4" w:space="0"/>
              <w:left w:val="single" w:color="000000" w:sz="4" w:space="0"/>
              <w:bottom w:val="single" w:color="000000" w:sz="4" w:space="0"/>
              <w:right w:val="single" w:color="000000" w:sz="4" w:space="0"/>
            </w:tcBorders>
          </w:tcPr>
          <w:p w14:paraId="1C6954C1">
            <w:pPr>
              <w:suppressLineNumbers/>
              <w:snapToGrid w:val="0"/>
              <w:spacing w:line="276" w:lineRule="auto"/>
              <w:jc w:val="both"/>
              <w:rPr>
                <w:rFonts w:cs="Times New Roman"/>
                <w:sz w:val="28"/>
                <w:szCs w:val="28"/>
              </w:rPr>
            </w:pPr>
          </w:p>
        </w:tc>
      </w:tr>
      <w:tr w14:paraId="33F4396F">
        <w:tblPrEx>
          <w:tblCellMar>
            <w:top w:w="0" w:type="dxa"/>
            <w:left w:w="108" w:type="dxa"/>
            <w:bottom w:w="0" w:type="dxa"/>
            <w:right w:w="108" w:type="dxa"/>
          </w:tblCellMar>
        </w:tblPrEx>
        <w:trPr>
          <w:trHeight w:val="795" w:hRule="atLeast"/>
        </w:trPr>
        <w:tc>
          <w:tcPr>
            <w:tcW w:w="798" w:type="dxa"/>
            <w:tcBorders>
              <w:top w:val="single" w:color="000000" w:sz="4" w:space="0"/>
              <w:left w:val="single" w:color="000000" w:sz="4" w:space="0"/>
              <w:bottom w:val="single" w:color="000000" w:sz="4" w:space="0"/>
              <w:right w:val="nil"/>
            </w:tcBorders>
          </w:tcPr>
          <w:p w14:paraId="4F3DE76D">
            <w:pPr>
              <w:spacing w:line="100" w:lineRule="atLeast"/>
              <w:rPr>
                <w:rFonts w:cs="Times New Roman"/>
                <w:sz w:val="28"/>
                <w:szCs w:val="28"/>
                <w:lang w:eastAsia="ar-SA" w:bidi="ar-SA"/>
              </w:rPr>
            </w:pPr>
            <w:r>
              <w:rPr>
                <w:rFonts w:cs="Times New Roman"/>
                <w:sz w:val="28"/>
                <w:szCs w:val="28"/>
                <w:lang w:eastAsia="ar-SA" w:bidi="ar-SA"/>
              </w:rPr>
              <w:t>247</w:t>
            </w:r>
          </w:p>
        </w:tc>
        <w:tc>
          <w:tcPr>
            <w:tcW w:w="4610" w:type="dxa"/>
            <w:tcBorders>
              <w:top w:val="single" w:color="000000" w:sz="4" w:space="0"/>
              <w:left w:val="single" w:color="000000" w:sz="4" w:space="0"/>
              <w:bottom w:val="single" w:color="000000" w:sz="4" w:space="0"/>
              <w:right w:val="nil"/>
            </w:tcBorders>
          </w:tcPr>
          <w:p w14:paraId="75EAFCED">
            <w:pPr>
              <w:spacing w:line="100" w:lineRule="atLeast"/>
              <w:rPr>
                <w:rFonts w:cs="Times New Roman"/>
                <w:sz w:val="28"/>
                <w:szCs w:val="28"/>
                <w:lang w:eastAsia="ar-SA" w:bidi="ar-SA"/>
              </w:rPr>
            </w:pPr>
            <w:r>
              <w:rPr>
                <w:rFonts w:cs="Times New Roman"/>
                <w:sz w:val="28"/>
                <w:szCs w:val="28"/>
                <w:lang w:eastAsia="ar-SA" w:bidi="ar-SA"/>
              </w:rPr>
              <w:t>Аппликация «Утенок». Наклеивание деталей.</w:t>
            </w:r>
          </w:p>
        </w:tc>
        <w:tc>
          <w:tcPr>
            <w:tcW w:w="1233" w:type="dxa"/>
            <w:tcBorders>
              <w:top w:val="single" w:color="000000" w:sz="4" w:space="0"/>
              <w:left w:val="single" w:color="000000" w:sz="4" w:space="0"/>
              <w:bottom w:val="single" w:color="000000" w:sz="4" w:space="0"/>
              <w:right w:val="nil"/>
            </w:tcBorders>
          </w:tcPr>
          <w:p w14:paraId="0577631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3334D19">
            <w:pPr>
              <w:suppressLineNumbers/>
              <w:snapToGrid w:val="0"/>
              <w:spacing w:line="276" w:lineRule="auto"/>
              <w:jc w:val="both"/>
              <w:rPr>
                <w:rFonts w:cs="Times New Roman"/>
                <w:sz w:val="28"/>
                <w:szCs w:val="28"/>
              </w:rPr>
            </w:pPr>
            <w:r>
              <w:rPr>
                <w:rFonts w:cs="Times New Roman"/>
                <w:sz w:val="28"/>
                <w:szCs w:val="28"/>
              </w:rPr>
              <w:t>11.03</w:t>
            </w:r>
          </w:p>
        </w:tc>
        <w:tc>
          <w:tcPr>
            <w:tcW w:w="1894" w:type="dxa"/>
            <w:tcBorders>
              <w:top w:val="single" w:color="000000" w:sz="4" w:space="0"/>
              <w:left w:val="single" w:color="000000" w:sz="4" w:space="0"/>
              <w:bottom w:val="single" w:color="000000" w:sz="4" w:space="0"/>
              <w:right w:val="single" w:color="000000" w:sz="4" w:space="0"/>
            </w:tcBorders>
          </w:tcPr>
          <w:p w14:paraId="4B4F6EC4">
            <w:pPr>
              <w:suppressLineNumbers/>
              <w:snapToGrid w:val="0"/>
              <w:spacing w:line="276" w:lineRule="auto"/>
              <w:jc w:val="both"/>
              <w:rPr>
                <w:rFonts w:cs="Times New Roman"/>
                <w:sz w:val="28"/>
                <w:szCs w:val="28"/>
              </w:rPr>
            </w:pPr>
          </w:p>
        </w:tc>
      </w:tr>
      <w:tr w14:paraId="1080D81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1B70D90">
            <w:pPr>
              <w:spacing w:line="100" w:lineRule="atLeast"/>
              <w:rPr>
                <w:rFonts w:cs="Times New Roman"/>
                <w:sz w:val="28"/>
                <w:szCs w:val="28"/>
                <w:lang w:eastAsia="ar-SA" w:bidi="ar-SA"/>
              </w:rPr>
            </w:pPr>
            <w:r>
              <w:rPr>
                <w:rFonts w:cs="Times New Roman"/>
                <w:sz w:val="28"/>
                <w:szCs w:val="28"/>
                <w:lang w:eastAsia="ar-SA" w:bidi="ar-SA"/>
              </w:rPr>
              <w:t>248</w:t>
            </w:r>
          </w:p>
        </w:tc>
        <w:tc>
          <w:tcPr>
            <w:tcW w:w="4610" w:type="dxa"/>
            <w:tcBorders>
              <w:top w:val="single" w:color="000000" w:sz="4" w:space="0"/>
              <w:left w:val="single" w:color="000000" w:sz="4" w:space="0"/>
              <w:bottom w:val="single" w:color="000000" w:sz="4" w:space="0"/>
              <w:right w:val="nil"/>
            </w:tcBorders>
          </w:tcPr>
          <w:p w14:paraId="01480498">
            <w:pPr>
              <w:spacing w:line="100" w:lineRule="atLeast"/>
              <w:rPr>
                <w:rFonts w:cs="Times New Roman"/>
                <w:sz w:val="28"/>
                <w:szCs w:val="28"/>
                <w:lang w:eastAsia="ar-SA" w:bidi="ar-SA"/>
              </w:rPr>
            </w:pPr>
            <w:r>
              <w:rPr>
                <w:rFonts w:cs="Times New Roman"/>
                <w:sz w:val="28"/>
                <w:szCs w:val="28"/>
                <w:lang w:eastAsia="ar-SA" w:bidi="ar-SA"/>
              </w:rPr>
              <w:t>Мозаика. Выкладывание узоров по образцу.</w:t>
            </w:r>
          </w:p>
        </w:tc>
        <w:tc>
          <w:tcPr>
            <w:tcW w:w="1233" w:type="dxa"/>
            <w:tcBorders>
              <w:top w:val="single" w:color="000000" w:sz="4" w:space="0"/>
              <w:left w:val="single" w:color="000000" w:sz="4" w:space="0"/>
              <w:bottom w:val="single" w:color="000000" w:sz="4" w:space="0"/>
              <w:right w:val="nil"/>
            </w:tcBorders>
          </w:tcPr>
          <w:p w14:paraId="228F1BE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B64AF67">
            <w:pPr>
              <w:suppressLineNumbers/>
              <w:snapToGrid w:val="0"/>
              <w:spacing w:line="276" w:lineRule="auto"/>
              <w:jc w:val="both"/>
              <w:rPr>
                <w:rFonts w:cs="Times New Roman"/>
                <w:sz w:val="28"/>
                <w:szCs w:val="28"/>
              </w:rPr>
            </w:pPr>
            <w:r>
              <w:rPr>
                <w:rFonts w:cs="Times New Roman"/>
                <w:sz w:val="28"/>
                <w:szCs w:val="28"/>
              </w:rPr>
              <w:t>12.03</w:t>
            </w:r>
          </w:p>
        </w:tc>
        <w:tc>
          <w:tcPr>
            <w:tcW w:w="1894" w:type="dxa"/>
            <w:tcBorders>
              <w:top w:val="single" w:color="000000" w:sz="4" w:space="0"/>
              <w:left w:val="single" w:color="000000" w:sz="4" w:space="0"/>
              <w:bottom w:val="single" w:color="000000" w:sz="4" w:space="0"/>
              <w:right w:val="single" w:color="000000" w:sz="4" w:space="0"/>
            </w:tcBorders>
          </w:tcPr>
          <w:p w14:paraId="5CF1684A">
            <w:pPr>
              <w:suppressLineNumbers/>
              <w:snapToGrid w:val="0"/>
              <w:spacing w:line="276" w:lineRule="auto"/>
              <w:jc w:val="both"/>
              <w:rPr>
                <w:rFonts w:cs="Times New Roman"/>
                <w:sz w:val="28"/>
                <w:szCs w:val="28"/>
              </w:rPr>
            </w:pPr>
          </w:p>
        </w:tc>
      </w:tr>
      <w:tr w14:paraId="7C50274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4FBA38A">
            <w:pPr>
              <w:spacing w:line="100" w:lineRule="atLeast"/>
              <w:rPr>
                <w:rFonts w:cs="Times New Roman"/>
                <w:sz w:val="28"/>
                <w:szCs w:val="28"/>
                <w:lang w:eastAsia="ar-SA" w:bidi="ar-SA"/>
              </w:rPr>
            </w:pPr>
            <w:r>
              <w:rPr>
                <w:rFonts w:cs="Times New Roman"/>
                <w:sz w:val="28"/>
                <w:szCs w:val="28"/>
                <w:lang w:eastAsia="ar-SA" w:bidi="ar-SA"/>
              </w:rPr>
              <w:t>249</w:t>
            </w:r>
          </w:p>
        </w:tc>
        <w:tc>
          <w:tcPr>
            <w:tcW w:w="4610" w:type="dxa"/>
            <w:tcBorders>
              <w:top w:val="single" w:color="000000" w:sz="4" w:space="0"/>
              <w:left w:val="single" w:color="000000" w:sz="4" w:space="0"/>
              <w:bottom w:val="single" w:color="000000" w:sz="4" w:space="0"/>
              <w:right w:val="nil"/>
            </w:tcBorders>
          </w:tcPr>
          <w:p w14:paraId="6611300D">
            <w:pPr>
              <w:spacing w:line="100" w:lineRule="atLeast"/>
              <w:rPr>
                <w:rFonts w:cs="Times New Roman"/>
                <w:sz w:val="28"/>
                <w:szCs w:val="28"/>
                <w:lang w:eastAsia="ar-SA" w:bidi="ar-SA"/>
              </w:rPr>
            </w:pPr>
            <w:r>
              <w:rPr>
                <w:rFonts w:cs="Times New Roman"/>
                <w:sz w:val="28"/>
                <w:szCs w:val="28"/>
                <w:lang w:eastAsia="ar-SA" w:bidi="ar-SA"/>
              </w:rPr>
              <w:t>Мозаика. Выкладывание фигур по заданию и образцам.</w:t>
            </w:r>
          </w:p>
        </w:tc>
        <w:tc>
          <w:tcPr>
            <w:tcW w:w="1233" w:type="dxa"/>
            <w:tcBorders>
              <w:top w:val="single" w:color="000000" w:sz="4" w:space="0"/>
              <w:left w:val="single" w:color="000000" w:sz="4" w:space="0"/>
              <w:bottom w:val="single" w:color="000000" w:sz="4" w:space="0"/>
              <w:right w:val="nil"/>
            </w:tcBorders>
          </w:tcPr>
          <w:p w14:paraId="22BD791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9EBDC44">
            <w:pPr>
              <w:suppressLineNumbers/>
              <w:snapToGrid w:val="0"/>
              <w:spacing w:line="276" w:lineRule="auto"/>
              <w:jc w:val="both"/>
              <w:rPr>
                <w:rFonts w:cs="Times New Roman"/>
                <w:sz w:val="28"/>
                <w:szCs w:val="28"/>
              </w:rPr>
            </w:pPr>
            <w:r>
              <w:rPr>
                <w:rFonts w:cs="Times New Roman"/>
                <w:sz w:val="28"/>
                <w:szCs w:val="28"/>
              </w:rPr>
              <w:t>12.03</w:t>
            </w:r>
          </w:p>
        </w:tc>
        <w:tc>
          <w:tcPr>
            <w:tcW w:w="1894" w:type="dxa"/>
            <w:tcBorders>
              <w:top w:val="single" w:color="000000" w:sz="4" w:space="0"/>
              <w:left w:val="single" w:color="000000" w:sz="4" w:space="0"/>
              <w:bottom w:val="single" w:color="000000" w:sz="4" w:space="0"/>
              <w:right w:val="single" w:color="000000" w:sz="4" w:space="0"/>
            </w:tcBorders>
          </w:tcPr>
          <w:p w14:paraId="7078ACD9">
            <w:pPr>
              <w:suppressLineNumbers/>
              <w:snapToGrid w:val="0"/>
              <w:spacing w:line="276" w:lineRule="auto"/>
              <w:jc w:val="both"/>
              <w:rPr>
                <w:rFonts w:cs="Times New Roman"/>
                <w:sz w:val="28"/>
                <w:szCs w:val="28"/>
              </w:rPr>
            </w:pPr>
          </w:p>
        </w:tc>
      </w:tr>
      <w:tr w14:paraId="1C07902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F0E877A">
            <w:pPr>
              <w:spacing w:line="100" w:lineRule="atLeast"/>
              <w:rPr>
                <w:rFonts w:cs="Times New Roman"/>
                <w:sz w:val="28"/>
                <w:szCs w:val="28"/>
                <w:lang w:eastAsia="ar-SA" w:bidi="ar-SA"/>
              </w:rPr>
            </w:pPr>
            <w:r>
              <w:rPr>
                <w:rFonts w:cs="Times New Roman"/>
                <w:sz w:val="28"/>
                <w:szCs w:val="28"/>
                <w:lang w:eastAsia="ar-SA" w:bidi="ar-SA"/>
              </w:rPr>
              <w:t>250</w:t>
            </w:r>
          </w:p>
        </w:tc>
        <w:tc>
          <w:tcPr>
            <w:tcW w:w="4610" w:type="dxa"/>
            <w:tcBorders>
              <w:top w:val="single" w:color="000000" w:sz="4" w:space="0"/>
              <w:left w:val="single" w:color="000000" w:sz="4" w:space="0"/>
              <w:bottom w:val="single" w:color="000000" w:sz="4" w:space="0"/>
              <w:right w:val="nil"/>
            </w:tcBorders>
          </w:tcPr>
          <w:p w14:paraId="6FC63725">
            <w:pPr>
              <w:spacing w:line="100" w:lineRule="atLeast"/>
              <w:rPr>
                <w:rFonts w:cs="Times New Roman"/>
                <w:sz w:val="28"/>
                <w:szCs w:val="28"/>
                <w:lang w:eastAsia="ar-SA" w:bidi="ar-SA"/>
              </w:rPr>
            </w:pPr>
            <w:r>
              <w:rPr>
                <w:rFonts w:cs="Times New Roman"/>
                <w:sz w:val="28"/>
                <w:szCs w:val="28"/>
                <w:lang w:eastAsia="ar-SA" w:bidi="ar-SA"/>
              </w:rPr>
              <w:t>Мозаика. Выкладывание рисунка по образцу.</w:t>
            </w:r>
          </w:p>
        </w:tc>
        <w:tc>
          <w:tcPr>
            <w:tcW w:w="1233" w:type="dxa"/>
            <w:tcBorders>
              <w:top w:val="single" w:color="000000" w:sz="4" w:space="0"/>
              <w:left w:val="single" w:color="000000" w:sz="4" w:space="0"/>
              <w:bottom w:val="single" w:color="000000" w:sz="4" w:space="0"/>
              <w:right w:val="nil"/>
            </w:tcBorders>
          </w:tcPr>
          <w:p w14:paraId="08BB9420">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944C427">
            <w:pPr>
              <w:suppressLineNumbers/>
              <w:snapToGrid w:val="0"/>
              <w:spacing w:line="276" w:lineRule="auto"/>
              <w:jc w:val="both"/>
              <w:rPr>
                <w:rFonts w:cs="Times New Roman"/>
                <w:sz w:val="28"/>
                <w:szCs w:val="28"/>
              </w:rPr>
            </w:pPr>
            <w:r>
              <w:rPr>
                <w:rFonts w:cs="Times New Roman"/>
                <w:sz w:val="28"/>
                <w:szCs w:val="28"/>
              </w:rPr>
              <w:t>13.03</w:t>
            </w:r>
          </w:p>
        </w:tc>
        <w:tc>
          <w:tcPr>
            <w:tcW w:w="1894" w:type="dxa"/>
            <w:tcBorders>
              <w:top w:val="single" w:color="000000" w:sz="4" w:space="0"/>
              <w:left w:val="single" w:color="000000" w:sz="4" w:space="0"/>
              <w:bottom w:val="single" w:color="000000" w:sz="4" w:space="0"/>
              <w:right w:val="single" w:color="000000" w:sz="4" w:space="0"/>
            </w:tcBorders>
          </w:tcPr>
          <w:p w14:paraId="1F816318">
            <w:pPr>
              <w:suppressLineNumbers/>
              <w:snapToGrid w:val="0"/>
              <w:spacing w:line="276" w:lineRule="auto"/>
              <w:jc w:val="both"/>
              <w:rPr>
                <w:rFonts w:cs="Times New Roman"/>
                <w:sz w:val="28"/>
                <w:szCs w:val="28"/>
              </w:rPr>
            </w:pPr>
          </w:p>
        </w:tc>
      </w:tr>
      <w:tr w14:paraId="5084C86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DE11971">
            <w:pPr>
              <w:spacing w:line="100" w:lineRule="atLeast"/>
              <w:rPr>
                <w:rFonts w:cs="Times New Roman"/>
                <w:sz w:val="28"/>
                <w:szCs w:val="28"/>
                <w:lang w:eastAsia="ar-SA" w:bidi="ar-SA"/>
              </w:rPr>
            </w:pPr>
            <w:r>
              <w:rPr>
                <w:rFonts w:cs="Times New Roman"/>
                <w:sz w:val="28"/>
                <w:szCs w:val="28"/>
                <w:lang w:eastAsia="ar-SA" w:bidi="ar-SA"/>
              </w:rPr>
              <w:t>251</w:t>
            </w:r>
          </w:p>
        </w:tc>
        <w:tc>
          <w:tcPr>
            <w:tcW w:w="4610" w:type="dxa"/>
            <w:tcBorders>
              <w:top w:val="single" w:color="000000" w:sz="4" w:space="0"/>
              <w:left w:val="single" w:color="000000" w:sz="4" w:space="0"/>
              <w:bottom w:val="single" w:color="000000" w:sz="4" w:space="0"/>
              <w:right w:val="nil"/>
            </w:tcBorders>
          </w:tcPr>
          <w:p w14:paraId="1E9A8EE1">
            <w:pPr>
              <w:spacing w:line="100" w:lineRule="atLeast"/>
              <w:rPr>
                <w:rFonts w:cs="Times New Roman"/>
                <w:sz w:val="28"/>
                <w:szCs w:val="28"/>
                <w:lang w:eastAsia="ar-SA" w:bidi="ar-SA"/>
              </w:rPr>
            </w:pPr>
            <w:r>
              <w:rPr>
                <w:rFonts w:cs="Times New Roman"/>
                <w:sz w:val="28"/>
                <w:szCs w:val="28"/>
                <w:lang w:eastAsia="ar-SA" w:bidi="ar-SA"/>
              </w:rPr>
              <w:t>Закладка. Работа с образцами. Разметка по шаблону.</w:t>
            </w:r>
          </w:p>
        </w:tc>
        <w:tc>
          <w:tcPr>
            <w:tcW w:w="1233" w:type="dxa"/>
            <w:tcBorders>
              <w:top w:val="single" w:color="000000" w:sz="4" w:space="0"/>
              <w:left w:val="single" w:color="000000" w:sz="4" w:space="0"/>
              <w:bottom w:val="single" w:color="000000" w:sz="4" w:space="0"/>
              <w:right w:val="nil"/>
            </w:tcBorders>
          </w:tcPr>
          <w:p w14:paraId="15E90235">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487FDF1">
            <w:pPr>
              <w:suppressLineNumbers/>
              <w:snapToGrid w:val="0"/>
              <w:spacing w:line="276" w:lineRule="auto"/>
              <w:jc w:val="both"/>
              <w:rPr>
                <w:rFonts w:cs="Times New Roman"/>
                <w:sz w:val="28"/>
                <w:szCs w:val="28"/>
              </w:rPr>
            </w:pPr>
            <w:r>
              <w:rPr>
                <w:rFonts w:cs="Times New Roman"/>
                <w:sz w:val="28"/>
                <w:szCs w:val="28"/>
              </w:rPr>
              <w:t>13.03</w:t>
            </w:r>
          </w:p>
        </w:tc>
        <w:tc>
          <w:tcPr>
            <w:tcW w:w="1894" w:type="dxa"/>
            <w:tcBorders>
              <w:top w:val="single" w:color="000000" w:sz="4" w:space="0"/>
              <w:left w:val="single" w:color="000000" w:sz="4" w:space="0"/>
              <w:bottom w:val="single" w:color="000000" w:sz="4" w:space="0"/>
              <w:right w:val="single" w:color="000000" w:sz="4" w:space="0"/>
            </w:tcBorders>
          </w:tcPr>
          <w:p w14:paraId="00BDC2FC">
            <w:pPr>
              <w:suppressLineNumbers/>
              <w:snapToGrid w:val="0"/>
              <w:spacing w:line="276" w:lineRule="auto"/>
              <w:jc w:val="both"/>
              <w:rPr>
                <w:rFonts w:cs="Times New Roman"/>
                <w:sz w:val="28"/>
                <w:szCs w:val="28"/>
              </w:rPr>
            </w:pPr>
          </w:p>
        </w:tc>
      </w:tr>
      <w:tr w14:paraId="3461258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81CE22E">
            <w:pPr>
              <w:spacing w:line="100" w:lineRule="atLeast"/>
              <w:rPr>
                <w:rFonts w:cs="Times New Roman"/>
                <w:sz w:val="28"/>
                <w:szCs w:val="28"/>
                <w:lang w:eastAsia="ar-SA" w:bidi="ar-SA"/>
              </w:rPr>
            </w:pPr>
            <w:r>
              <w:rPr>
                <w:rFonts w:cs="Times New Roman"/>
                <w:sz w:val="28"/>
                <w:szCs w:val="28"/>
                <w:lang w:eastAsia="ar-SA" w:bidi="ar-SA"/>
              </w:rPr>
              <w:t>252</w:t>
            </w:r>
          </w:p>
        </w:tc>
        <w:tc>
          <w:tcPr>
            <w:tcW w:w="4610" w:type="dxa"/>
            <w:tcBorders>
              <w:top w:val="single" w:color="000000" w:sz="4" w:space="0"/>
              <w:left w:val="single" w:color="000000" w:sz="4" w:space="0"/>
              <w:bottom w:val="single" w:color="000000" w:sz="4" w:space="0"/>
              <w:right w:val="nil"/>
            </w:tcBorders>
          </w:tcPr>
          <w:p w14:paraId="61CC891B">
            <w:pPr>
              <w:spacing w:line="100" w:lineRule="atLeast"/>
              <w:rPr>
                <w:rFonts w:cs="Times New Roman"/>
                <w:sz w:val="28"/>
                <w:szCs w:val="28"/>
                <w:lang w:eastAsia="ar-SA" w:bidi="ar-SA"/>
              </w:rPr>
            </w:pPr>
            <w:r>
              <w:rPr>
                <w:rFonts w:cs="Times New Roman"/>
                <w:sz w:val="28"/>
                <w:szCs w:val="28"/>
                <w:lang w:eastAsia="ar-SA" w:bidi="ar-SA"/>
              </w:rPr>
              <w:t>Закладка. Вырезание деталей.</w:t>
            </w:r>
          </w:p>
        </w:tc>
        <w:tc>
          <w:tcPr>
            <w:tcW w:w="1233" w:type="dxa"/>
            <w:tcBorders>
              <w:top w:val="single" w:color="000000" w:sz="4" w:space="0"/>
              <w:left w:val="single" w:color="000000" w:sz="4" w:space="0"/>
              <w:bottom w:val="single" w:color="000000" w:sz="4" w:space="0"/>
              <w:right w:val="nil"/>
            </w:tcBorders>
          </w:tcPr>
          <w:p w14:paraId="795786E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37657BB">
            <w:pPr>
              <w:suppressLineNumbers/>
              <w:snapToGrid w:val="0"/>
              <w:spacing w:line="276" w:lineRule="auto"/>
              <w:jc w:val="both"/>
              <w:rPr>
                <w:rFonts w:cs="Times New Roman"/>
                <w:sz w:val="28"/>
                <w:szCs w:val="28"/>
              </w:rPr>
            </w:pPr>
            <w:r>
              <w:rPr>
                <w:rFonts w:cs="Times New Roman"/>
                <w:sz w:val="28"/>
                <w:szCs w:val="28"/>
              </w:rPr>
              <w:t>14.03</w:t>
            </w:r>
          </w:p>
        </w:tc>
        <w:tc>
          <w:tcPr>
            <w:tcW w:w="1894" w:type="dxa"/>
            <w:tcBorders>
              <w:top w:val="single" w:color="000000" w:sz="4" w:space="0"/>
              <w:left w:val="single" w:color="000000" w:sz="4" w:space="0"/>
              <w:bottom w:val="single" w:color="000000" w:sz="4" w:space="0"/>
              <w:right w:val="single" w:color="000000" w:sz="4" w:space="0"/>
            </w:tcBorders>
          </w:tcPr>
          <w:p w14:paraId="2096F436">
            <w:pPr>
              <w:suppressLineNumbers/>
              <w:snapToGrid w:val="0"/>
              <w:spacing w:line="276" w:lineRule="auto"/>
              <w:jc w:val="both"/>
              <w:rPr>
                <w:rFonts w:cs="Times New Roman"/>
                <w:sz w:val="28"/>
                <w:szCs w:val="28"/>
              </w:rPr>
            </w:pPr>
          </w:p>
        </w:tc>
      </w:tr>
      <w:tr w14:paraId="5CBCE8F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E9E419B">
            <w:pPr>
              <w:spacing w:line="100" w:lineRule="atLeast"/>
              <w:rPr>
                <w:rFonts w:cs="Times New Roman"/>
                <w:sz w:val="28"/>
                <w:szCs w:val="28"/>
                <w:lang w:eastAsia="ar-SA" w:bidi="ar-SA"/>
              </w:rPr>
            </w:pPr>
            <w:r>
              <w:rPr>
                <w:rFonts w:cs="Times New Roman"/>
                <w:sz w:val="28"/>
                <w:szCs w:val="28"/>
                <w:lang w:eastAsia="ar-SA" w:bidi="ar-SA"/>
              </w:rPr>
              <w:t>253</w:t>
            </w:r>
          </w:p>
        </w:tc>
        <w:tc>
          <w:tcPr>
            <w:tcW w:w="4610" w:type="dxa"/>
            <w:tcBorders>
              <w:top w:val="single" w:color="000000" w:sz="4" w:space="0"/>
              <w:left w:val="single" w:color="000000" w:sz="4" w:space="0"/>
              <w:bottom w:val="single" w:color="000000" w:sz="4" w:space="0"/>
              <w:right w:val="nil"/>
            </w:tcBorders>
          </w:tcPr>
          <w:p w14:paraId="7407D1A1">
            <w:pPr>
              <w:spacing w:line="100" w:lineRule="atLeast"/>
              <w:rPr>
                <w:rFonts w:cs="Times New Roman"/>
                <w:sz w:val="28"/>
                <w:szCs w:val="28"/>
                <w:lang w:eastAsia="ar-SA" w:bidi="ar-SA"/>
              </w:rPr>
            </w:pPr>
            <w:r>
              <w:rPr>
                <w:rFonts w:cs="Times New Roman"/>
                <w:sz w:val="28"/>
                <w:szCs w:val="28"/>
                <w:lang w:eastAsia="ar-SA" w:bidi="ar-SA"/>
              </w:rPr>
              <w:t>Закладка. Оформление закладки.</w:t>
            </w:r>
          </w:p>
        </w:tc>
        <w:tc>
          <w:tcPr>
            <w:tcW w:w="1233" w:type="dxa"/>
            <w:tcBorders>
              <w:top w:val="single" w:color="000000" w:sz="4" w:space="0"/>
              <w:left w:val="single" w:color="000000" w:sz="4" w:space="0"/>
              <w:bottom w:val="single" w:color="000000" w:sz="4" w:space="0"/>
              <w:right w:val="nil"/>
            </w:tcBorders>
          </w:tcPr>
          <w:p w14:paraId="06FDD898">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032F79D">
            <w:pPr>
              <w:suppressLineNumbers/>
              <w:snapToGrid w:val="0"/>
              <w:spacing w:line="276" w:lineRule="auto"/>
              <w:jc w:val="both"/>
              <w:rPr>
                <w:rFonts w:cs="Times New Roman"/>
                <w:sz w:val="28"/>
                <w:szCs w:val="28"/>
              </w:rPr>
            </w:pPr>
            <w:r>
              <w:rPr>
                <w:rFonts w:cs="Times New Roman"/>
                <w:sz w:val="28"/>
                <w:szCs w:val="28"/>
              </w:rPr>
              <w:t>14.03</w:t>
            </w:r>
          </w:p>
        </w:tc>
        <w:tc>
          <w:tcPr>
            <w:tcW w:w="1894" w:type="dxa"/>
            <w:tcBorders>
              <w:top w:val="single" w:color="000000" w:sz="4" w:space="0"/>
              <w:left w:val="single" w:color="000000" w:sz="4" w:space="0"/>
              <w:bottom w:val="single" w:color="000000" w:sz="4" w:space="0"/>
              <w:right w:val="single" w:color="000000" w:sz="4" w:space="0"/>
            </w:tcBorders>
          </w:tcPr>
          <w:p w14:paraId="4228DC56">
            <w:pPr>
              <w:suppressLineNumbers/>
              <w:snapToGrid w:val="0"/>
              <w:spacing w:line="276" w:lineRule="auto"/>
              <w:jc w:val="both"/>
              <w:rPr>
                <w:rFonts w:cs="Times New Roman"/>
                <w:sz w:val="28"/>
                <w:szCs w:val="28"/>
              </w:rPr>
            </w:pPr>
          </w:p>
        </w:tc>
      </w:tr>
      <w:tr w14:paraId="2B4509C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060086C">
            <w:pPr>
              <w:spacing w:line="100" w:lineRule="atLeast"/>
              <w:rPr>
                <w:rFonts w:cs="Times New Roman"/>
                <w:sz w:val="28"/>
                <w:szCs w:val="28"/>
                <w:lang w:eastAsia="ar-SA" w:bidi="ar-SA"/>
              </w:rPr>
            </w:pPr>
            <w:r>
              <w:rPr>
                <w:rFonts w:cs="Times New Roman"/>
                <w:sz w:val="28"/>
                <w:szCs w:val="28"/>
                <w:lang w:eastAsia="ar-SA" w:bidi="ar-SA"/>
              </w:rPr>
              <w:t>254</w:t>
            </w:r>
          </w:p>
        </w:tc>
        <w:tc>
          <w:tcPr>
            <w:tcW w:w="4610" w:type="dxa"/>
            <w:tcBorders>
              <w:top w:val="single" w:color="000000" w:sz="4" w:space="0"/>
              <w:left w:val="single" w:color="000000" w:sz="4" w:space="0"/>
              <w:bottom w:val="single" w:color="000000" w:sz="4" w:space="0"/>
              <w:right w:val="nil"/>
            </w:tcBorders>
          </w:tcPr>
          <w:p w14:paraId="036A968F">
            <w:pPr>
              <w:spacing w:line="100" w:lineRule="atLeast"/>
              <w:rPr>
                <w:rFonts w:cs="Times New Roman"/>
                <w:sz w:val="28"/>
                <w:szCs w:val="28"/>
                <w:lang w:eastAsia="ar-SA" w:bidi="ar-SA"/>
              </w:rPr>
            </w:pPr>
            <w:r>
              <w:rPr>
                <w:rFonts w:cs="Times New Roman"/>
                <w:sz w:val="28"/>
                <w:szCs w:val="28"/>
                <w:lang w:eastAsia="ar-SA" w:bidi="ar-SA"/>
              </w:rPr>
              <w:t>Обложка из бумаги. Разметка по шаблону.</w:t>
            </w:r>
          </w:p>
        </w:tc>
        <w:tc>
          <w:tcPr>
            <w:tcW w:w="1233" w:type="dxa"/>
            <w:tcBorders>
              <w:top w:val="single" w:color="000000" w:sz="4" w:space="0"/>
              <w:left w:val="single" w:color="000000" w:sz="4" w:space="0"/>
              <w:bottom w:val="single" w:color="000000" w:sz="4" w:space="0"/>
              <w:right w:val="nil"/>
            </w:tcBorders>
          </w:tcPr>
          <w:p w14:paraId="563D8F4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053B5BF">
            <w:pPr>
              <w:suppressLineNumbers/>
              <w:snapToGrid w:val="0"/>
              <w:spacing w:line="276" w:lineRule="auto"/>
              <w:jc w:val="both"/>
              <w:rPr>
                <w:rFonts w:cs="Times New Roman"/>
                <w:sz w:val="28"/>
                <w:szCs w:val="28"/>
              </w:rPr>
            </w:pPr>
            <w:r>
              <w:rPr>
                <w:rFonts w:cs="Times New Roman"/>
                <w:sz w:val="28"/>
                <w:szCs w:val="28"/>
              </w:rPr>
              <w:t>15.03</w:t>
            </w:r>
          </w:p>
        </w:tc>
        <w:tc>
          <w:tcPr>
            <w:tcW w:w="1894" w:type="dxa"/>
            <w:tcBorders>
              <w:top w:val="single" w:color="000000" w:sz="4" w:space="0"/>
              <w:left w:val="single" w:color="000000" w:sz="4" w:space="0"/>
              <w:bottom w:val="single" w:color="000000" w:sz="4" w:space="0"/>
              <w:right w:val="single" w:color="000000" w:sz="4" w:space="0"/>
            </w:tcBorders>
          </w:tcPr>
          <w:p w14:paraId="0C4A633D">
            <w:pPr>
              <w:suppressLineNumbers/>
              <w:snapToGrid w:val="0"/>
              <w:spacing w:line="276" w:lineRule="auto"/>
              <w:jc w:val="both"/>
              <w:rPr>
                <w:rFonts w:cs="Times New Roman"/>
                <w:sz w:val="28"/>
                <w:szCs w:val="28"/>
              </w:rPr>
            </w:pPr>
          </w:p>
        </w:tc>
      </w:tr>
      <w:tr w14:paraId="059E9DF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7AB9C16">
            <w:pPr>
              <w:spacing w:line="100" w:lineRule="atLeast"/>
              <w:rPr>
                <w:rFonts w:cs="Times New Roman"/>
                <w:sz w:val="28"/>
                <w:szCs w:val="28"/>
                <w:lang w:eastAsia="ar-SA" w:bidi="ar-SA"/>
              </w:rPr>
            </w:pPr>
            <w:r>
              <w:rPr>
                <w:rFonts w:cs="Times New Roman"/>
                <w:sz w:val="28"/>
                <w:szCs w:val="28"/>
                <w:lang w:eastAsia="ar-SA" w:bidi="ar-SA"/>
              </w:rPr>
              <w:t>255</w:t>
            </w:r>
          </w:p>
        </w:tc>
        <w:tc>
          <w:tcPr>
            <w:tcW w:w="4610" w:type="dxa"/>
            <w:tcBorders>
              <w:top w:val="single" w:color="000000" w:sz="4" w:space="0"/>
              <w:left w:val="single" w:color="000000" w:sz="4" w:space="0"/>
              <w:bottom w:val="single" w:color="000000" w:sz="4" w:space="0"/>
              <w:right w:val="nil"/>
            </w:tcBorders>
          </w:tcPr>
          <w:p w14:paraId="60D8DACB">
            <w:pPr>
              <w:spacing w:line="100" w:lineRule="atLeast"/>
              <w:rPr>
                <w:rFonts w:cs="Times New Roman"/>
                <w:sz w:val="28"/>
                <w:szCs w:val="28"/>
                <w:lang w:eastAsia="ar-SA" w:bidi="ar-SA"/>
              </w:rPr>
            </w:pPr>
            <w:r>
              <w:rPr>
                <w:rFonts w:cs="Times New Roman"/>
                <w:sz w:val="28"/>
                <w:szCs w:val="28"/>
                <w:lang w:eastAsia="ar-SA" w:bidi="ar-SA"/>
              </w:rPr>
              <w:t>Твое рабочее место. Правила содержания рабочего места в чистоте.</w:t>
            </w:r>
          </w:p>
        </w:tc>
        <w:tc>
          <w:tcPr>
            <w:tcW w:w="1233" w:type="dxa"/>
            <w:tcBorders>
              <w:top w:val="single" w:color="000000" w:sz="4" w:space="0"/>
              <w:left w:val="single" w:color="000000" w:sz="4" w:space="0"/>
              <w:bottom w:val="single" w:color="000000" w:sz="4" w:space="0"/>
              <w:right w:val="nil"/>
            </w:tcBorders>
          </w:tcPr>
          <w:p w14:paraId="4D0D139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532C150">
            <w:pPr>
              <w:suppressLineNumbers/>
              <w:snapToGrid w:val="0"/>
              <w:spacing w:line="276" w:lineRule="auto"/>
              <w:jc w:val="both"/>
              <w:rPr>
                <w:rFonts w:cs="Times New Roman"/>
                <w:sz w:val="28"/>
                <w:szCs w:val="28"/>
              </w:rPr>
            </w:pPr>
            <w:r>
              <w:rPr>
                <w:rFonts w:cs="Times New Roman"/>
                <w:sz w:val="28"/>
                <w:szCs w:val="28"/>
              </w:rPr>
              <w:t>15.03</w:t>
            </w:r>
          </w:p>
        </w:tc>
        <w:tc>
          <w:tcPr>
            <w:tcW w:w="1894" w:type="dxa"/>
            <w:tcBorders>
              <w:top w:val="single" w:color="000000" w:sz="4" w:space="0"/>
              <w:left w:val="single" w:color="000000" w:sz="4" w:space="0"/>
              <w:bottom w:val="single" w:color="000000" w:sz="4" w:space="0"/>
              <w:right w:val="single" w:color="000000" w:sz="4" w:space="0"/>
            </w:tcBorders>
          </w:tcPr>
          <w:p w14:paraId="074C83F8">
            <w:pPr>
              <w:suppressLineNumbers/>
              <w:snapToGrid w:val="0"/>
              <w:spacing w:line="276" w:lineRule="auto"/>
              <w:jc w:val="both"/>
              <w:rPr>
                <w:rFonts w:cs="Times New Roman"/>
                <w:sz w:val="28"/>
                <w:szCs w:val="28"/>
              </w:rPr>
            </w:pPr>
          </w:p>
        </w:tc>
      </w:tr>
      <w:tr w14:paraId="7B735F4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2F61E12">
            <w:pPr>
              <w:spacing w:line="100" w:lineRule="atLeast"/>
              <w:rPr>
                <w:rFonts w:cs="Times New Roman"/>
                <w:sz w:val="28"/>
                <w:szCs w:val="28"/>
                <w:lang w:eastAsia="ar-SA" w:bidi="ar-SA"/>
              </w:rPr>
            </w:pPr>
            <w:r>
              <w:rPr>
                <w:rFonts w:cs="Times New Roman"/>
                <w:sz w:val="28"/>
                <w:szCs w:val="28"/>
                <w:lang w:eastAsia="ar-SA" w:bidi="ar-SA"/>
              </w:rPr>
              <w:t>256</w:t>
            </w:r>
          </w:p>
        </w:tc>
        <w:tc>
          <w:tcPr>
            <w:tcW w:w="4610" w:type="dxa"/>
            <w:tcBorders>
              <w:top w:val="single" w:color="000000" w:sz="4" w:space="0"/>
              <w:left w:val="single" w:color="000000" w:sz="4" w:space="0"/>
              <w:bottom w:val="single" w:color="000000" w:sz="4" w:space="0"/>
              <w:right w:val="nil"/>
            </w:tcBorders>
          </w:tcPr>
          <w:p w14:paraId="6809DABE">
            <w:pPr>
              <w:spacing w:line="100" w:lineRule="atLeast"/>
              <w:rPr>
                <w:rFonts w:cs="Times New Roman"/>
                <w:sz w:val="28"/>
                <w:szCs w:val="28"/>
                <w:lang w:eastAsia="ar-SA" w:bidi="ar-SA"/>
              </w:rPr>
            </w:pPr>
            <w:r>
              <w:rPr>
                <w:rFonts w:cs="Times New Roman"/>
                <w:sz w:val="28"/>
                <w:szCs w:val="28"/>
                <w:lang w:eastAsia="ar-SA" w:bidi="ar-SA"/>
              </w:rPr>
              <w:t>Материалы и инструменты, используемые на уроках труда.</w:t>
            </w:r>
          </w:p>
        </w:tc>
        <w:tc>
          <w:tcPr>
            <w:tcW w:w="1233" w:type="dxa"/>
            <w:tcBorders>
              <w:top w:val="single" w:color="000000" w:sz="4" w:space="0"/>
              <w:left w:val="single" w:color="000000" w:sz="4" w:space="0"/>
              <w:bottom w:val="single" w:color="000000" w:sz="4" w:space="0"/>
              <w:right w:val="nil"/>
            </w:tcBorders>
          </w:tcPr>
          <w:p w14:paraId="4E5AC2E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785E7B1">
            <w:pPr>
              <w:suppressLineNumbers/>
              <w:snapToGrid w:val="0"/>
              <w:spacing w:line="276" w:lineRule="auto"/>
              <w:jc w:val="both"/>
              <w:rPr>
                <w:rFonts w:cs="Times New Roman"/>
                <w:sz w:val="28"/>
                <w:szCs w:val="28"/>
              </w:rPr>
            </w:pPr>
            <w:r>
              <w:rPr>
                <w:rFonts w:cs="Times New Roman"/>
                <w:sz w:val="28"/>
                <w:szCs w:val="28"/>
              </w:rPr>
              <w:t>18.03</w:t>
            </w:r>
          </w:p>
        </w:tc>
        <w:tc>
          <w:tcPr>
            <w:tcW w:w="1894" w:type="dxa"/>
            <w:tcBorders>
              <w:top w:val="single" w:color="000000" w:sz="4" w:space="0"/>
              <w:left w:val="single" w:color="000000" w:sz="4" w:space="0"/>
              <w:bottom w:val="single" w:color="000000" w:sz="4" w:space="0"/>
              <w:right w:val="single" w:color="000000" w:sz="4" w:space="0"/>
            </w:tcBorders>
          </w:tcPr>
          <w:p w14:paraId="5FAFE76C">
            <w:pPr>
              <w:suppressLineNumbers/>
              <w:snapToGrid w:val="0"/>
              <w:spacing w:line="276" w:lineRule="auto"/>
              <w:jc w:val="both"/>
              <w:rPr>
                <w:rFonts w:cs="Times New Roman"/>
                <w:sz w:val="28"/>
                <w:szCs w:val="28"/>
              </w:rPr>
            </w:pPr>
          </w:p>
        </w:tc>
      </w:tr>
      <w:tr w14:paraId="22E9385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469C6AF">
            <w:pPr>
              <w:spacing w:line="100" w:lineRule="atLeast"/>
              <w:rPr>
                <w:rFonts w:cs="Times New Roman"/>
                <w:sz w:val="28"/>
                <w:szCs w:val="28"/>
                <w:lang w:eastAsia="ar-SA" w:bidi="ar-SA"/>
              </w:rPr>
            </w:pPr>
            <w:r>
              <w:rPr>
                <w:rFonts w:cs="Times New Roman"/>
                <w:sz w:val="28"/>
                <w:szCs w:val="28"/>
                <w:lang w:eastAsia="ar-SA" w:bidi="ar-SA"/>
              </w:rPr>
              <w:t>257</w:t>
            </w:r>
          </w:p>
        </w:tc>
        <w:tc>
          <w:tcPr>
            <w:tcW w:w="4610" w:type="dxa"/>
            <w:tcBorders>
              <w:top w:val="single" w:color="000000" w:sz="4" w:space="0"/>
              <w:left w:val="single" w:color="000000" w:sz="4" w:space="0"/>
              <w:bottom w:val="single" w:color="000000" w:sz="4" w:space="0"/>
              <w:right w:val="nil"/>
            </w:tcBorders>
          </w:tcPr>
          <w:p w14:paraId="5E43F5BA">
            <w:pPr>
              <w:spacing w:line="100" w:lineRule="atLeast"/>
              <w:rPr>
                <w:rFonts w:cs="Times New Roman"/>
                <w:sz w:val="28"/>
                <w:szCs w:val="28"/>
                <w:lang w:eastAsia="ar-SA" w:bidi="ar-SA"/>
              </w:rPr>
            </w:pPr>
            <w:r>
              <w:rPr>
                <w:rFonts w:cs="Times New Roman"/>
                <w:sz w:val="28"/>
                <w:szCs w:val="28"/>
                <w:lang w:eastAsia="ar-SA" w:bidi="ar-SA"/>
              </w:rPr>
              <w:t>Бумага. Предметы из бумаги.</w:t>
            </w:r>
          </w:p>
        </w:tc>
        <w:tc>
          <w:tcPr>
            <w:tcW w:w="1233" w:type="dxa"/>
            <w:tcBorders>
              <w:top w:val="single" w:color="000000" w:sz="4" w:space="0"/>
              <w:left w:val="single" w:color="000000" w:sz="4" w:space="0"/>
              <w:bottom w:val="single" w:color="000000" w:sz="4" w:space="0"/>
              <w:right w:val="nil"/>
            </w:tcBorders>
          </w:tcPr>
          <w:p w14:paraId="273D3ADF">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5079D7D">
            <w:pPr>
              <w:suppressLineNumbers/>
              <w:snapToGrid w:val="0"/>
              <w:spacing w:line="276" w:lineRule="auto"/>
              <w:jc w:val="both"/>
              <w:rPr>
                <w:rFonts w:cs="Times New Roman"/>
                <w:sz w:val="28"/>
                <w:szCs w:val="28"/>
              </w:rPr>
            </w:pPr>
            <w:r>
              <w:rPr>
                <w:rFonts w:cs="Times New Roman"/>
                <w:sz w:val="28"/>
                <w:szCs w:val="28"/>
              </w:rPr>
              <w:t>18.03</w:t>
            </w:r>
          </w:p>
        </w:tc>
        <w:tc>
          <w:tcPr>
            <w:tcW w:w="1894" w:type="dxa"/>
            <w:tcBorders>
              <w:top w:val="single" w:color="000000" w:sz="4" w:space="0"/>
              <w:left w:val="single" w:color="000000" w:sz="4" w:space="0"/>
              <w:bottom w:val="single" w:color="000000" w:sz="4" w:space="0"/>
              <w:right w:val="single" w:color="000000" w:sz="4" w:space="0"/>
            </w:tcBorders>
          </w:tcPr>
          <w:p w14:paraId="30E8748A">
            <w:pPr>
              <w:suppressLineNumbers/>
              <w:snapToGrid w:val="0"/>
              <w:spacing w:line="276" w:lineRule="auto"/>
              <w:jc w:val="both"/>
              <w:rPr>
                <w:rFonts w:cs="Times New Roman"/>
                <w:sz w:val="28"/>
                <w:szCs w:val="28"/>
              </w:rPr>
            </w:pPr>
          </w:p>
        </w:tc>
      </w:tr>
      <w:tr w14:paraId="7B7A579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BBA1F67">
            <w:pPr>
              <w:spacing w:line="100" w:lineRule="atLeast"/>
              <w:rPr>
                <w:rFonts w:cs="Times New Roman"/>
                <w:sz w:val="28"/>
                <w:szCs w:val="28"/>
                <w:lang w:eastAsia="ar-SA" w:bidi="ar-SA"/>
              </w:rPr>
            </w:pPr>
            <w:r>
              <w:rPr>
                <w:rFonts w:cs="Times New Roman"/>
                <w:sz w:val="28"/>
                <w:szCs w:val="28"/>
                <w:lang w:eastAsia="ar-SA" w:bidi="ar-SA"/>
              </w:rPr>
              <w:t>258</w:t>
            </w:r>
          </w:p>
        </w:tc>
        <w:tc>
          <w:tcPr>
            <w:tcW w:w="4610" w:type="dxa"/>
            <w:tcBorders>
              <w:top w:val="single" w:color="000000" w:sz="4" w:space="0"/>
              <w:left w:val="single" w:color="000000" w:sz="4" w:space="0"/>
              <w:bottom w:val="single" w:color="000000" w:sz="4" w:space="0"/>
              <w:right w:val="nil"/>
            </w:tcBorders>
          </w:tcPr>
          <w:p w14:paraId="283767D6">
            <w:pPr>
              <w:spacing w:line="100" w:lineRule="atLeast"/>
              <w:rPr>
                <w:rFonts w:cs="Times New Roman"/>
                <w:sz w:val="28"/>
                <w:szCs w:val="28"/>
                <w:lang w:eastAsia="ar-SA" w:bidi="ar-SA"/>
              </w:rPr>
            </w:pPr>
            <w:r>
              <w:rPr>
                <w:rFonts w:cs="Times New Roman"/>
                <w:sz w:val="28"/>
                <w:szCs w:val="28"/>
                <w:lang w:eastAsia="ar-SA" w:bidi="ar-SA"/>
              </w:rPr>
              <w:t>Бумага. Приемы сгибания бумаги.</w:t>
            </w:r>
          </w:p>
        </w:tc>
        <w:tc>
          <w:tcPr>
            <w:tcW w:w="1233" w:type="dxa"/>
            <w:tcBorders>
              <w:top w:val="single" w:color="000000" w:sz="4" w:space="0"/>
              <w:left w:val="single" w:color="000000" w:sz="4" w:space="0"/>
              <w:bottom w:val="single" w:color="000000" w:sz="4" w:space="0"/>
              <w:right w:val="nil"/>
            </w:tcBorders>
          </w:tcPr>
          <w:p w14:paraId="108EB602">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3D525BD">
            <w:pPr>
              <w:suppressLineNumbers/>
              <w:snapToGrid w:val="0"/>
              <w:spacing w:line="276" w:lineRule="auto"/>
              <w:jc w:val="both"/>
              <w:rPr>
                <w:rFonts w:cs="Times New Roman"/>
                <w:sz w:val="28"/>
                <w:szCs w:val="28"/>
              </w:rPr>
            </w:pPr>
            <w:r>
              <w:rPr>
                <w:rFonts w:cs="Times New Roman"/>
                <w:sz w:val="28"/>
                <w:szCs w:val="28"/>
              </w:rPr>
              <w:t>19.03</w:t>
            </w:r>
          </w:p>
        </w:tc>
        <w:tc>
          <w:tcPr>
            <w:tcW w:w="1894" w:type="dxa"/>
            <w:tcBorders>
              <w:top w:val="single" w:color="000000" w:sz="4" w:space="0"/>
              <w:left w:val="single" w:color="000000" w:sz="4" w:space="0"/>
              <w:bottom w:val="single" w:color="000000" w:sz="4" w:space="0"/>
              <w:right w:val="single" w:color="000000" w:sz="4" w:space="0"/>
            </w:tcBorders>
          </w:tcPr>
          <w:p w14:paraId="027DF9EF">
            <w:pPr>
              <w:suppressLineNumbers/>
              <w:snapToGrid w:val="0"/>
              <w:spacing w:line="276" w:lineRule="auto"/>
              <w:jc w:val="both"/>
              <w:rPr>
                <w:rFonts w:cs="Times New Roman"/>
                <w:sz w:val="28"/>
                <w:szCs w:val="28"/>
              </w:rPr>
            </w:pPr>
          </w:p>
        </w:tc>
      </w:tr>
      <w:tr w14:paraId="69DE351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F9222D3">
            <w:pPr>
              <w:spacing w:line="100" w:lineRule="atLeast"/>
              <w:rPr>
                <w:rFonts w:cs="Times New Roman"/>
                <w:sz w:val="28"/>
                <w:szCs w:val="28"/>
                <w:lang w:eastAsia="ar-SA" w:bidi="ar-SA"/>
              </w:rPr>
            </w:pPr>
            <w:r>
              <w:rPr>
                <w:rFonts w:cs="Times New Roman"/>
                <w:sz w:val="28"/>
                <w:szCs w:val="28"/>
                <w:lang w:eastAsia="ar-SA" w:bidi="ar-SA"/>
              </w:rPr>
              <w:t>259</w:t>
            </w:r>
          </w:p>
        </w:tc>
        <w:tc>
          <w:tcPr>
            <w:tcW w:w="4610" w:type="dxa"/>
            <w:tcBorders>
              <w:top w:val="single" w:color="000000" w:sz="4" w:space="0"/>
              <w:left w:val="single" w:color="000000" w:sz="4" w:space="0"/>
              <w:bottom w:val="single" w:color="000000" w:sz="4" w:space="0"/>
              <w:right w:val="nil"/>
            </w:tcBorders>
          </w:tcPr>
          <w:p w14:paraId="4AA96562">
            <w:pPr>
              <w:spacing w:line="100" w:lineRule="atLeast"/>
              <w:rPr>
                <w:rFonts w:cs="Times New Roman"/>
                <w:sz w:val="28"/>
                <w:szCs w:val="28"/>
                <w:lang w:eastAsia="ar-SA" w:bidi="ar-SA"/>
              </w:rPr>
            </w:pPr>
            <w:r>
              <w:rPr>
                <w:rFonts w:cs="Times New Roman"/>
                <w:sz w:val="28"/>
                <w:szCs w:val="28"/>
                <w:lang w:eastAsia="ar-SA" w:bidi="ar-SA"/>
              </w:rPr>
              <w:t>Бумага. «Тюльпан» в технике оригами.</w:t>
            </w:r>
          </w:p>
        </w:tc>
        <w:tc>
          <w:tcPr>
            <w:tcW w:w="1233" w:type="dxa"/>
            <w:tcBorders>
              <w:top w:val="single" w:color="000000" w:sz="4" w:space="0"/>
              <w:left w:val="single" w:color="000000" w:sz="4" w:space="0"/>
              <w:bottom w:val="single" w:color="000000" w:sz="4" w:space="0"/>
              <w:right w:val="nil"/>
            </w:tcBorders>
          </w:tcPr>
          <w:p w14:paraId="5D7071A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260BE61">
            <w:pPr>
              <w:suppressLineNumbers/>
              <w:snapToGrid w:val="0"/>
              <w:spacing w:line="276" w:lineRule="auto"/>
              <w:jc w:val="both"/>
              <w:rPr>
                <w:rFonts w:cs="Times New Roman"/>
                <w:sz w:val="28"/>
                <w:szCs w:val="28"/>
              </w:rPr>
            </w:pPr>
            <w:r>
              <w:rPr>
                <w:rFonts w:cs="Times New Roman"/>
                <w:sz w:val="28"/>
                <w:szCs w:val="28"/>
              </w:rPr>
              <w:t>19.03</w:t>
            </w:r>
          </w:p>
        </w:tc>
        <w:tc>
          <w:tcPr>
            <w:tcW w:w="1894" w:type="dxa"/>
            <w:tcBorders>
              <w:top w:val="single" w:color="000000" w:sz="4" w:space="0"/>
              <w:left w:val="single" w:color="000000" w:sz="4" w:space="0"/>
              <w:bottom w:val="single" w:color="000000" w:sz="4" w:space="0"/>
              <w:right w:val="single" w:color="000000" w:sz="4" w:space="0"/>
            </w:tcBorders>
          </w:tcPr>
          <w:p w14:paraId="15CCB666">
            <w:pPr>
              <w:suppressLineNumbers/>
              <w:snapToGrid w:val="0"/>
              <w:spacing w:line="276" w:lineRule="auto"/>
              <w:jc w:val="both"/>
              <w:rPr>
                <w:rFonts w:cs="Times New Roman"/>
                <w:sz w:val="28"/>
                <w:szCs w:val="28"/>
              </w:rPr>
            </w:pPr>
          </w:p>
        </w:tc>
      </w:tr>
      <w:tr w14:paraId="3D64C60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CB3BBCC">
            <w:pPr>
              <w:spacing w:line="100" w:lineRule="atLeast"/>
              <w:rPr>
                <w:rFonts w:cs="Times New Roman"/>
                <w:sz w:val="28"/>
                <w:szCs w:val="28"/>
                <w:lang w:eastAsia="ar-SA" w:bidi="ar-SA"/>
              </w:rPr>
            </w:pPr>
            <w:r>
              <w:rPr>
                <w:rFonts w:cs="Times New Roman"/>
                <w:sz w:val="28"/>
                <w:szCs w:val="28"/>
                <w:lang w:eastAsia="ar-SA" w:bidi="ar-SA"/>
              </w:rPr>
              <w:t>260</w:t>
            </w:r>
          </w:p>
        </w:tc>
        <w:tc>
          <w:tcPr>
            <w:tcW w:w="4610" w:type="dxa"/>
            <w:tcBorders>
              <w:top w:val="single" w:color="000000" w:sz="4" w:space="0"/>
              <w:left w:val="single" w:color="000000" w:sz="4" w:space="0"/>
              <w:bottom w:val="single" w:color="000000" w:sz="4" w:space="0"/>
              <w:right w:val="nil"/>
            </w:tcBorders>
          </w:tcPr>
          <w:p w14:paraId="7586954E">
            <w:pPr>
              <w:spacing w:line="100" w:lineRule="atLeast"/>
              <w:rPr>
                <w:rFonts w:cs="Times New Roman"/>
                <w:sz w:val="28"/>
                <w:szCs w:val="28"/>
                <w:lang w:eastAsia="ar-SA" w:bidi="ar-SA"/>
              </w:rPr>
            </w:pPr>
            <w:r>
              <w:rPr>
                <w:rFonts w:cs="Times New Roman"/>
                <w:sz w:val="28"/>
                <w:szCs w:val="28"/>
                <w:lang w:eastAsia="ar-SA" w:bidi="ar-SA"/>
              </w:rPr>
              <w:t>Бумага. «Кошка» в технике оригами.</w:t>
            </w:r>
          </w:p>
        </w:tc>
        <w:tc>
          <w:tcPr>
            <w:tcW w:w="1233" w:type="dxa"/>
            <w:tcBorders>
              <w:top w:val="single" w:color="000000" w:sz="4" w:space="0"/>
              <w:left w:val="single" w:color="000000" w:sz="4" w:space="0"/>
              <w:bottom w:val="single" w:color="000000" w:sz="4" w:space="0"/>
              <w:right w:val="nil"/>
            </w:tcBorders>
          </w:tcPr>
          <w:p w14:paraId="47D20004">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D5B544F">
            <w:pPr>
              <w:suppressLineNumbers/>
              <w:snapToGrid w:val="0"/>
              <w:spacing w:line="276" w:lineRule="auto"/>
              <w:jc w:val="both"/>
              <w:rPr>
                <w:rFonts w:cs="Times New Roman"/>
                <w:sz w:val="28"/>
                <w:szCs w:val="28"/>
              </w:rPr>
            </w:pPr>
            <w:r>
              <w:rPr>
                <w:rFonts w:cs="Times New Roman"/>
                <w:sz w:val="28"/>
                <w:szCs w:val="28"/>
              </w:rPr>
              <w:t>20.03</w:t>
            </w:r>
          </w:p>
        </w:tc>
        <w:tc>
          <w:tcPr>
            <w:tcW w:w="1894" w:type="dxa"/>
            <w:tcBorders>
              <w:top w:val="single" w:color="000000" w:sz="4" w:space="0"/>
              <w:left w:val="single" w:color="000000" w:sz="4" w:space="0"/>
              <w:bottom w:val="single" w:color="000000" w:sz="4" w:space="0"/>
              <w:right w:val="single" w:color="000000" w:sz="4" w:space="0"/>
            </w:tcBorders>
          </w:tcPr>
          <w:p w14:paraId="69CDE67A">
            <w:pPr>
              <w:suppressLineNumbers/>
              <w:snapToGrid w:val="0"/>
              <w:spacing w:line="276" w:lineRule="auto"/>
              <w:jc w:val="both"/>
              <w:rPr>
                <w:rFonts w:cs="Times New Roman"/>
                <w:sz w:val="28"/>
                <w:szCs w:val="28"/>
              </w:rPr>
            </w:pPr>
          </w:p>
        </w:tc>
      </w:tr>
      <w:tr w14:paraId="07A7CF7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7FD3C5C">
            <w:pPr>
              <w:spacing w:line="100" w:lineRule="atLeast"/>
              <w:rPr>
                <w:rFonts w:cs="Times New Roman"/>
                <w:sz w:val="28"/>
                <w:szCs w:val="28"/>
                <w:lang w:eastAsia="ar-SA" w:bidi="ar-SA"/>
              </w:rPr>
            </w:pPr>
            <w:r>
              <w:rPr>
                <w:rFonts w:cs="Times New Roman"/>
                <w:sz w:val="28"/>
                <w:szCs w:val="28"/>
                <w:lang w:eastAsia="ar-SA" w:bidi="ar-SA"/>
              </w:rPr>
              <w:t>261</w:t>
            </w:r>
          </w:p>
        </w:tc>
        <w:tc>
          <w:tcPr>
            <w:tcW w:w="4610" w:type="dxa"/>
            <w:tcBorders>
              <w:top w:val="single" w:color="000000" w:sz="4" w:space="0"/>
              <w:left w:val="single" w:color="000000" w:sz="4" w:space="0"/>
              <w:bottom w:val="single" w:color="000000" w:sz="4" w:space="0"/>
              <w:right w:val="nil"/>
            </w:tcBorders>
          </w:tcPr>
          <w:p w14:paraId="68E802EB">
            <w:pPr>
              <w:spacing w:line="100" w:lineRule="atLeast"/>
              <w:rPr>
                <w:rFonts w:cs="Times New Roman"/>
                <w:sz w:val="28"/>
                <w:szCs w:val="28"/>
                <w:lang w:eastAsia="ar-SA" w:bidi="ar-SA"/>
              </w:rPr>
            </w:pPr>
            <w:r>
              <w:rPr>
                <w:rFonts w:cs="Times New Roman"/>
                <w:sz w:val="28"/>
                <w:szCs w:val="28"/>
                <w:lang w:eastAsia="ar-SA" w:bidi="ar-SA"/>
              </w:rPr>
              <w:t>Бумага. «Петушок» в технике оригами.</w:t>
            </w:r>
          </w:p>
        </w:tc>
        <w:tc>
          <w:tcPr>
            <w:tcW w:w="1233" w:type="dxa"/>
            <w:tcBorders>
              <w:top w:val="single" w:color="000000" w:sz="4" w:space="0"/>
              <w:left w:val="single" w:color="000000" w:sz="4" w:space="0"/>
              <w:bottom w:val="single" w:color="000000" w:sz="4" w:space="0"/>
              <w:right w:val="nil"/>
            </w:tcBorders>
          </w:tcPr>
          <w:p w14:paraId="17EE6CE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6BC0FFF">
            <w:pPr>
              <w:suppressLineNumbers/>
              <w:snapToGrid w:val="0"/>
              <w:spacing w:line="276" w:lineRule="auto"/>
              <w:jc w:val="both"/>
              <w:rPr>
                <w:rFonts w:cs="Times New Roman"/>
                <w:sz w:val="28"/>
                <w:szCs w:val="28"/>
              </w:rPr>
            </w:pPr>
            <w:r>
              <w:rPr>
                <w:rFonts w:cs="Times New Roman"/>
                <w:sz w:val="28"/>
                <w:szCs w:val="28"/>
              </w:rPr>
              <w:t>20.03</w:t>
            </w:r>
          </w:p>
        </w:tc>
        <w:tc>
          <w:tcPr>
            <w:tcW w:w="1894" w:type="dxa"/>
            <w:tcBorders>
              <w:top w:val="single" w:color="000000" w:sz="4" w:space="0"/>
              <w:left w:val="single" w:color="000000" w:sz="4" w:space="0"/>
              <w:bottom w:val="single" w:color="000000" w:sz="4" w:space="0"/>
              <w:right w:val="single" w:color="000000" w:sz="4" w:space="0"/>
            </w:tcBorders>
          </w:tcPr>
          <w:p w14:paraId="7FCE707B">
            <w:pPr>
              <w:suppressLineNumbers/>
              <w:snapToGrid w:val="0"/>
              <w:spacing w:line="276" w:lineRule="auto"/>
              <w:jc w:val="both"/>
              <w:rPr>
                <w:rFonts w:cs="Times New Roman"/>
                <w:sz w:val="28"/>
                <w:szCs w:val="28"/>
              </w:rPr>
            </w:pPr>
          </w:p>
        </w:tc>
      </w:tr>
      <w:tr w14:paraId="1F6B3E3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BB79272">
            <w:pPr>
              <w:spacing w:line="100" w:lineRule="atLeast"/>
              <w:rPr>
                <w:rFonts w:cs="Times New Roman"/>
                <w:sz w:val="28"/>
                <w:szCs w:val="28"/>
                <w:lang w:eastAsia="ar-SA" w:bidi="ar-SA"/>
              </w:rPr>
            </w:pPr>
            <w:r>
              <w:rPr>
                <w:rFonts w:cs="Times New Roman"/>
                <w:sz w:val="28"/>
                <w:szCs w:val="28"/>
                <w:lang w:eastAsia="ar-SA" w:bidi="ar-SA"/>
              </w:rPr>
              <w:t>262</w:t>
            </w:r>
          </w:p>
        </w:tc>
        <w:tc>
          <w:tcPr>
            <w:tcW w:w="4610" w:type="dxa"/>
            <w:tcBorders>
              <w:top w:val="single" w:color="000000" w:sz="4" w:space="0"/>
              <w:left w:val="single" w:color="000000" w:sz="4" w:space="0"/>
              <w:bottom w:val="single" w:color="000000" w:sz="4" w:space="0"/>
              <w:right w:val="nil"/>
            </w:tcBorders>
          </w:tcPr>
          <w:p w14:paraId="6A44F380">
            <w:pPr>
              <w:spacing w:line="100" w:lineRule="atLeast"/>
              <w:rPr>
                <w:rFonts w:cs="Times New Roman"/>
                <w:sz w:val="28"/>
                <w:szCs w:val="28"/>
                <w:lang w:eastAsia="ar-SA" w:bidi="ar-SA"/>
              </w:rPr>
            </w:pPr>
            <w:r>
              <w:rPr>
                <w:rFonts w:cs="Times New Roman"/>
                <w:sz w:val="28"/>
                <w:szCs w:val="28"/>
                <w:lang w:eastAsia="ar-SA" w:bidi="ar-SA"/>
              </w:rPr>
              <w:t>Бумага. «Заяц» в технике оригами.</w:t>
            </w:r>
          </w:p>
        </w:tc>
        <w:tc>
          <w:tcPr>
            <w:tcW w:w="1233" w:type="dxa"/>
            <w:tcBorders>
              <w:top w:val="single" w:color="000000" w:sz="4" w:space="0"/>
              <w:left w:val="single" w:color="000000" w:sz="4" w:space="0"/>
              <w:bottom w:val="single" w:color="000000" w:sz="4" w:space="0"/>
              <w:right w:val="nil"/>
            </w:tcBorders>
          </w:tcPr>
          <w:p w14:paraId="51376F0F">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AF54F8F">
            <w:pPr>
              <w:suppressLineNumbers/>
              <w:snapToGrid w:val="0"/>
              <w:spacing w:line="276" w:lineRule="auto"/>
              <w:jc w:val="both"/>
              <w:rPr>
                <w:rFonts w:cs="Times New Roman"/>
                <w:sz w:val="28"/>
                <w:szCs w:val="28"/>
              </w:rPr>
            </w:pPr>
            <w:r>
              <w:rPr>
                <w:rFonts w:cs="Times New Roman"/>
                <w:sz w:val="28"/>
                <w:szCs w:val="28"/>
              </w:rPr>
              <w:t>21.03</w:t>
            </w:r>
          </w:p>
        </w:tc>
        <w:tc>
          <w:tcPr>
            <w:tcW w:w="1894" w:type="dxa"/>
            <w:tcBorders>
              <w:top w:val="single" w:color="000000" w:sz="4" w:space="0"/>
              <w:left w:val="single" w:color="000000" w:sz="4" w:space="0"/>
              <w:bottom w:val="single" w:color="000000" w:sz="4" w:space="0"/>
              <w:right w:val="single" w:color="000000" w:sz="4" w:space="0"/>
            </w:tcBorders>
          </w:tcPr>
          <w:p w14:paraId="4EE6CC01">
            <w:pPr>
              <w:suppressLineNumbers/>
              <w:snapToGrid w:val="0"/>
              <w:spacing w:line="276" w:lineRule="auto"/>
              <w:jc w:val="both"/>
              <w:rPr>
                <w:rFonts w:cs="Times New Roman"/>
                <w:sz w:val="28"/>
                <w:szCs w:val="28"/>
              </w:rPr>
            </w:pPr>
          </w:p>
        </w:tc>
      </w:tr>
      <w:tr w14:paraId="3A5420D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5FEDA27">
            <w:pPr>
              <w:spacing w:line="100" w:lineRule="atLeast"/>
              <w:rPr>
                <w:rFonts w:cs="Times New Roman"/>
                <w:sz w:val="28"/>
                <w:szCs w:val="28"/>
                <w:lang w:eastAsia="ar-SA" w:bidi="ar-SA"/>
              </w:rPr>
            </w:pPr>
            <w:r>
              <w:rPr>
                <w:rFonts w:cs="Times New Roman"/>
                <w:sz w:val="28"/>
                <w:szCs w:val="28"/>
                <w:lang w:eastAsia="ar-SA" w:bidi="ar-SA"/>
              </w:rPr>
              <w:t>263</w:t>
            </w:r>
          </w:p>
        </w:tc>
        <w:tc>
          <w:tcPr>
            <w:tcW w:w="4610" w:type="dxa"/>
            <w:tcBorders>
              <w:top w:val="single" w:color="000000" w:sz="4" w:space="0"/>
              <w:left w:val="single" w:color="000000" w:sz="4" w:space="0"/>
              <w:bottom w:val="single" w:color="000000" w:sz="4" w:space="0"/>
              <w:right w:val="nil"/>
            </w:tcBorders>
          </w:tcPr>
          <w:p w14:paraId="790496A7">
            <w:pPr>
              <w:spacing w:line="100" w:lineRule="atLeast"/>
              <w:rPr>
                <w:rFonts w:cs="Times New Roman"/>
                <w:sz w:val="28"/>
                <w:szCs w:val="28"/>
                <w:lang w:eastAsia="ar-SA" w:bidi="ar-SA"/>
              </w:rPr>
            </w:pPr>
            <w:r>
              <w:rPr>
                <w:rFonts w:cs="Times New Roman"/>
                <w:sz w:val="28"/>
                <w:szCs w:val="28"/>
                <w:lang w:eastAsia="ar-SA" w:bidi="ar-SA"/>
              </w:rPr>
              <w:t>Ножницы. Техника безопасности при работе с ножницами.</w:t>
            </w:r>
          </w:p>
        </w:tc>
        <w:tc>
          <w:tcPr>
            <w:tcW w:w="1233" w:type="dxa"/>
            <w:tcBorders>
              <w:top w:val="single" w:color="000000" w:sz="4" w:space="0"/>
              <w:left w:val="single" w:color="000000" w:sz="4" w:space="0"/>
              <w:bottom w:val="single" w:color="000000" w:sz="4" w:space="0"/>
              <w:right w:val="nil"/>
            </w:tcBorders>
          </w:tcPr>
          <w:p w14:paraId="640E9186">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D4B79D9">
            <w:pPr>
              <w:suppressLineNumbers/>
              <w:snapToGrid w:val="0"/>
              <w:spacing w:line="276" w:lineRule="auto"/>
              <w:jc w:val="both"/>
              <w:rPr>
                <w:rFonts w:cs="Times New Roman"/>
                <w:sz w:val="28"/>
                <w:szCs w:val="28"/>
              </w:rPr>
            </w:pPr>
            <w:r>
              <w:rPr>
                <w:rFonts w:cs="Times New Roman"/>
                <w:sz w:val="28"/>
                <w:szCs w:val="28"/>
              </w:rPr>
              <w:t>21.03</w:t>
            </w:r>
          </w:p>
        </w:tc>
        <w:tc>
          <w:tcPr>
            <w:tcW w:w="1894" w:type="dxa"/>
            <w:tcBorders>
              <w:top w:val="single" w:color="000000" w:sz="4" w:space="0"/>
              <w:left w:val="single" w:color="000000" w:sz="4" w:space="0"/>
              <w:bottom w:val="single" w:color="000000" w:sz="4" w:space="0"/>
              <w:right w:val="single" w:color="000000" w:sz="4" w:space="0"/>
            </w:tcBorders>
          </w:tcPr>
          <w:p w14:paraId="10901662">
            <w:pPr>
              <w:suppressLineNumbers/>
              <w:snapToGrid w:val="0"/>
              <w:spacing w:line="276" w:lineRule="auto"/>
              <w:jc w:val="both"/>
              <w:rPr>
                <w:rFonts w:cs="Times New Roman"/>
                <w:sz w:val="28"/>
                <w:szCs w:val="28"/>
              </w:rPr>
            </w:pPr>
          </w:p>
        </w:tc>
      </w:tr>
      <w:tr w14:paraId="3AD2EE8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E5AD2EB">
            <w:pPr>
              <w:spacing w:line="100" w:lineRule="atLeast"/>
              <w:rPr>
                <w:rFonts w:cs="Times New Roman"/>
                <w:sz w:val="28"/>
                <w:szCs w:val="28"/>
                <w:lang w:eastAsia="ar-SA" w:bidi="ar-SA"/>
              </w:rPr>
            </w:pPr>
            <w:r>
              <w:rPr>
                <w:rFonts w:cs="Times New Roman"/>
                <w:sz w:val="28"/>
                <w:szCs w:val="28"/>
                <w:lang w:eastAsia="ar-SA" w:bidi="ar-SA"/>
              </w:rPr>
              <w:t>264</w:t>
            </w:r>
          </w:p>
        </w:tc>
        <w:tc>
          <w:tcPr>
            <w:tcW w:w="4610" w:type="dxa"/>
            <w:tcBorders>
              <w:top w:val="single" w:color="000000" w:sz="4" w:space="0"/>
              <w:left w:val="single" w:color="000000" w:sz="4" w:space="0"/>
              <w:bottom w:val="single" w:color="000000" w:sz="4" w:space="0"/>
              <w:right w:val="nil"/>
            </w:tcBorders>
          </w:tcPr>
          <w:p w14:paraId="580BCBC9">
            <w:pPr>
              <w:spacing w:line="100" w:lineRule="atLeast"/>
              <w:rPr>
                <w:rFonts w:cs="Times New Roman"/>
                <w:sz w:val="28"/>
                <w:szCs w:val="28"/>
                <w:lang w:eastAsia="ar-SA" w:bidi="ar-SA"/>
              </w:rPr>
            </w:pPr>
            <w:r>
              <w:rPr>
                <w:rFonts w:cs="Times New Roman"/>
                <w:sz w:val="28"/>
                <w:szCs w:val="28"/>
                <w:lang w:eastAsia="ar-SA" w:bidi="ar-SA"/>
              </w:rPr>
              <w:t>Ножницы. Разрез по прямой линии.</w:t>
            </w:r>
          </w:p>
        </w:tc>
        <w:tc>
          <w:tcPr>
            <w:tcW w:w="1233" w:type="dxa"/>
            <w:tcBorders>
              <w:top w:val="single" w:color="000000" w:sz="4" w:space="0"/>
              <w:left w:val="single" w:color="000000" w:sz="4" w:space="0"/>
              <w:bottom w:val="single" w:color="000000" w:sz="4" w:space="0"/>
              <w:right w:val="nil"/>
            </w:tcBorders>
          </w:tcPr>
          <w:p w14:paraId="459919E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552C7AC">
            <w:pPr>
              <w:suppressLineNumbers/>
              <w:snapToGrid w:val="0"/>
              <w:spacing w:line="276" w:lineRule="auto"/>
              <w:jc w:val="both"/>
              <w:rPr>
                <w:rFonts w:cs="Times New Roman"/>
                <w:sz w:val="28"/>
                <w:szCs w:val="28"/>
              </w:rPr>
            </w:pPr>
            <w:r>
              <w:rPr>
                <w:rFonts w:cs="Times New Roman"/>
                <w:sz w:val="28"/>
                <w:szCs w:val="28"/>
              </w:rPr>
              <w:t>22.03</w:t>
            </w:r>
          </w:p>
        </w:tc>
        <w:tc>
          <w:tcPr>
            <w:tcW w:w="1894" w:type="dxa"/>
            <w:tcBorders>
              <w:top w:val="single" w:color="000000" w:sz="4" w:space="0"/>
              <w:left w:val="single" w:color="000000" w:sz="4" w:space="0"/>
              <w:bottom w:val="single" w:color="000000" w:sz="4" w:space="0"/>
              <w:right w:val="single" w:color="000000" w:sz="4" w:space="0"/>
            </w:tcBorders>
          </w:tcPr>
          <w:p w14:paraId="741A8DB4">
            <w:pPr>
              <w:suppressLineNumbers/>
              <w:snapToGrid w:val="0"/>
              <w:spacing w:line="276" w:lineRule="auto"/>
              <w:jc w:val="both"/>
              <w:rPr>
                <w:rFonts w:cs="Times New Roman"/>
                <w:sz w:val="28"/>
                <w:szCs w:val="28"/>
              </w:rPr>
            </w:pPr>
          </w:p>
        </w:tc>
      </w:tr>
      <w:tr w14:paraId="22D4B40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C9E40AA">
            <w:pPr>
              <w:spacing w:line="100" w:lineRule="atLeast"/>
              <w:rPr>
                <w:rFonts w:cs="Times New Roman"/>
                <w:sz w:val="28"/>
                <w:szCs w:val="28"/>
                <w:lang w:eastAsia="ar-SA" w:bidi="ar-SA"/>
              </w:rPr>
            </w:pPr>
            <w:r>
              <w:rPr>
                <w:rFonts w:cs="Times New Roman"/>
                <w:sz w:val="28"/>
                <w:szCs w:val="28"/>
                <w:lang w:eastAsia="ar-SA" w:bidi="ar-SA"/>
              </w:rPr>
              <w:t>265</w:t>
            </w:r>
          </w:p>
        </w:tc>
        <w:tc>
          <w:tcPr>
            <w:tcW w:w="4610" w:type="dxa"/>
            <w:tcBorders>
              <w:top w:val="single" w:color="000000" w:sz="4" w:space="0"/>
              <w:left w:val="single" w:color="000000" w:sz="4" w:space="0"/>
              <w:bottom w:val="single" w:color="000000" w:sz="4" w:space="0"/>
              <w:right w:val="nil"/>
            </w:tcBorders>
          </w:tcPr>
          <w:p w14:paraId="44AEF731">
            <w:pPr>
              <w:spacing w:line="100" w:lineRule="atLeast"/>
              <w:rPr>
                <w:rFonts w:cs="Times New Roman"/>
                <w:sz w:val="28"/>
                <w:szCs w:val="28"/>
                <w:lang w:eastAsia="ar-SA" w:bidi="ar-SA"/>
              </w:rPr>
            </w:pPr>
            <w:r>
              <w:rPr>
                <w:rFonts w:cs="Times New Roman"/>
                <w:sz w:val="28"/>
                <w:szCs w:val="28"/>
                <w:lang w:eastAsia="ar-SA" w:bidi="ar-SA"/>
              </w:rPr>
              <w:t>«Ромашка». Подготовка длинных полосок бумаги.</w:t>
            </w:r>
          </w:p>
        </w:tc>
        <w:tc>
          <w:tcPr>
            <w:tcW w:w="1233" w:type="dxa"/>
            <w:tcBorders>
              <w:top w:val="single" w:color="000000" w:sz="4" w:space="0"/>
              <w:left w:val="single" w:color="000000" w:sz="4" w:space="0"/>
              <w:bottom w:val="single" w:color="000000" w:sz="4" w:space="0"/>
              <w:right w:val="nil"/>
            </w:tcBorders>
          </w:tcPr>
          <w:p w14:paraId="73C22B2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FBC782B">
            <w:pPr>
              <w:suppressLineNumbers/>
              <w:snapToGrid w:val="0"/>
              <w:spacing w:line="276" w:lineRule="auto"/>
              <w:jc w:val="both"/>
              <w:rPr>
                <w:rFonts w:cs="Times New Roman"/>
                <w:sz w:val="28"/>
                <w:szCs w:val="28"/>
              </w:rPr>
            </w:pPr>
            <w:r>
              <w:rPr>
                <w:rFonts w:cs="Times New Roman"/>
                <w:sz w:val="28"/>
                <w:szCs w:val="28"/>
              </w:rPr>
              <w:t>22.03</w:t>
            </w:r>
          </w:p>
        </w:tc>
        <w:tc>
          <w:tcPr>
            <w:tcW w:w="1894" w:type="dxa"/>
            <w:tcBorders>
              <w:top w:val="single" w:color="000000" w:sz="4" w:space="0"/>
              <w:left w:val="single" w:color="000000" w:sz="4" w:space="0"/>
              <w:bottom w:val="single" w:color="000000" w:sz="4" w:space="0"/>
              <w:right w:val="single" w:color="000000" w:sz="4" w:space="0"/>
            </w:tcBorders>
          </w:tcPr>
          <w:p w14:paraId="1853CAAB">
            <w:pPr>
              <w:suppressLineNumbers/>
              <w:snapToGrid w:val="0"/>
              <w:spacing w:line="276" w:lineRule="auto"/>
              <w:jc w:val="both"/>
              <w:rPr>
                <w:rFonts w:cs="Times New Roman"/>
                <w:sz w:val="28"/>
                <w:szCs w:val="28"/>
              </w:rPr>
            </w:pPr>
          </w:p>
        </w:tc>
      </w:tr>
      <w:tr w14:paraId="0A3D40C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DDA4B97">
            <w:pPr>
              <w:spacing w:line="100" w:lineRule="atLeast"/>
              <w:rPr>
                <w:rFonts w:cs="Times New Roman"/>
                <w:sz w:val="28"/>
                <w:szCs w:val="28"/>
                <w:lang w:eastAsia="ar-SA" w:bidi="ar-SA"/>
              </w:rPr>
            </w:pPr>
            <w:r>
              <w:rPr>
                <w:rFonts w:cs="Times New Roman"/>
                <w:sz w:val="28"/>
                <w:szCs w:val="28"/>
                <w:lang w:eastAsia="ar-SA" w:bidi="ar-SA"/>
              </w:rPr>
              <w:t>266</w:t>
            </w:r>
          </w:p>
        </w:tc>
        <w:tc>
          <w:tcPr>
            <w:tcW w:w="4610" w:type="dxa"/>
            <w:tcBorders>
              <w:top w:val="single" w:color="000000" w:sz="4" w:space="0"/>
              <w:left w:val="single" w:color="000000" w:sz="4" w:space="0"/>
              <w:bottom w:val="single" w:color="000000" w:sz="4" w:space="0"/>
              <w:right w:val="nil"/>
            </w:tcBorders>
          </w:tcPr>
          <w:p w14:paraId="58586030">
            <w:pPr>
              <w:spacing w:line="100" w:lineRule="atLeast"/>
              <w:rPr>
                <w:rFonts w:cs="Times New Roman"/>
                <w:sz w:val="28"/>
                <w:szCs w:val="28"/>
                <w:lang w:eastAsia="ar-SA" w:bidi="ar-SA"/>
              </w:rPr>
            </w:pPr>
            <w:r>
              <w:rPr>
                <w:rFonts w:cs="Times New Roman"/>
                <w:sz w:val="28"/>
                <w:szCs w:val="28"/>
                <w:lang w:eastAsia="ar-SA" w:bidi="ar-SA"/>
              </w:rPr>
              <w:t>«Ромашка» из длинных полосок бумаги.</w:t>
            </w:r>
          </w:p>
        </w:tc>
        <w:tc>
          <w:tcPr>
            <w:tcW w:w="1233" w:type="dxa"/>
            <w:tcBorders>
              <w:top w:val="single" w:color="000000" w:sz="4" w:space="0"/>
              <w:left w:val="single" w:color="000000" w:sz="4" w:space="0"/>
              <w:bottom w:val="single" w:color="000000" w:sz="4" w:space="0"/>
              <w:right w:val="nil"/>
            </w:tcBorders>
          </w:tcPr>
          <w:p w14:paraId="14D50A06">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913408F">
            <w:pPr>
              <w:suppressLineNumbers/>
              <w:snapToGrid w:val="0"/>
              <w:spacing w:line="276" w:lineRule="auto"/>
              <w:jc w:val="both"/>
              <w:rPr>
                <w:rFonts w:cs="Times New Roman"/>
                <w:sz w:val="28"/>
                <w:szCs w:val="28"/>
              </w:rPr>
            </w:pPr>
            <w:r>
              <w:rPr>
                <w:rFonts w:cs="Times New Roman"/>
                <w:sz w:val="28"/>
                <w:szCs w:val="28"/>
              </w:rPr>
              <w:t>01.04</w:t>
            </w:r>
          </w:p>
        </w:tc>
        <w:tc>
          <w:tcPr>
            <w:tcW w:w="1894" w:type="dxa"/>
            <w:tcBorders>
              <w:top w:val="single" w:color="000000" w:sz="4" w:space="0"/>
              <w:left w:val="single" w:color="000000" w:sz="4" w:space="0"/>
              <w:bottom w:val="single" w:color="000000" w:sz="4" w:space="0"/>
              <w:right w:val="single" w:color="000000" w:sz="4" w:space="0"/>
            </w:tcBorders>
          </w:tcPr>
          <w:p w14:paraId="6135AAF6">
            <w:pPr>
              <w:suppressLineNumbers/>
              <w:snapToGrid w:val="0"/>
              <w:spacing w:line="276" w:lineRule="auto"/>
              <w:jc w:val="both"/>
              <w:rPr>
                <w:rFonts w:cs="Times New Roman"/>
                <w:sz w:val="28"/>
                <w:szCs w:val="28"/>
              </w:rPr>
            </w:pPr>
          </w:p>
        </w:tc>
      </w:tr>
      <w:tr w14:paraId="79E4DDA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4736B61">
            <w:pPr>
              <w:spacing w:line="100" w:lineRule="atLeast"/>
              <w:rPr>
                <w:rFonts w:cs="Times New Roman"/>
                <w:sz w:val="28"/>
                <w:szCs w:val="28"/>
                <w:lang w:eastAsia="ar-SA" w:bidi="ar-SA"/>
              </w:rPr>
            </w:pPr>
            <w:r>
              <w:rPr>
                <w:rFonts w:cs="Times New Roman"/>
                <w:sz w:val="28"/>
                <w:szCs w:val="28"/>
                <w:lang w:eastAsia="ar-SA" w:bidi="ar-SA"/>
              </w:rPr>
              <w:t>267</w:t>
            </w:r>
          </w:p>
        </w:tc>
        <w:tc>
          <w:tcPr>
            <w:tcW w:w="4610" w:type="dxa"/>
            <w:tcBorders>
              <w:top w:val="single" w:color="000000" w:sz="4" w:space="0"/>
              <w:left w:val="single" w:color="000000" w:sz="4" w:space="0"/>
              <w:bottom w:val="single" w:color="000000" w:sz="4" w:space="0"/>
              <w:right w:val="nil"/>
            </w:tcBorders>
          </w:tcPr>
          <w:p w14:paraId="407AF222">
            <w:pPr>
              <w:spacing w:line="100" w:lineRule="atLeast"/>
              <w:rPr>
                <w:rFonts w:cs="Times New Roman"/>
                <w:sz w:val="28"/>
                <w:szCs w:val="28"/>
                <w:lang w:eastAsia="ar-SA" w:bidi="ar-SA"/>
              </w:rPr>
            </w:pPr>
            <w:r>
              <w:rPr>
                <w:rFonts w:cs="Times New Roman"/>
                <w:sz w:val="28"/>
                <w:szCs w:val="28"/>
                <w:lang w:eastAsia="ar-SA" w:bidi="ar-SA"/>
              </w:rPr>
              <w:t>Бумага и картон.  Изготовление коробочки для раздаточного материала. Разметка бумаги по линейки.</w:t>
            </w:r>
          </w:p>
        </w:tc>
        <w:tc>
          <w:tcPr>
            <w:tcW w:w="1233" w:type="dxa"/>
            <w:tcBorders>
              <w:top w:val="single" w:color="000000" w:sz="4" w:space="0"/>
              <w:left w:val="single" w:color="000000" w:sz="4" w:space="0"/>
              <w:bottom w:val="single" w:color="000000" w:sz="4" w:space="0"/>
              <w:right w:val="nil"/>
            </w:tcBorders>
          </w:tcPr>
          <w:p w14:paraId="18E00EF9">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D6AF887">
            <w:pPr>
              <w:suppressLineNumbers/>
              <w:snapToGrid w:val="0"/>
              <w:spacing w:line="276" w:lineRule="auto"/>
              <w:jc w:val="both"/>
              <w:rPr>
                <w:rFonts w:cs="Times New Roman"/>
                <w:sz w:val="28"/>
                <w:szCs w:val="28"/>
              </w:rPr>
            </w:pPr>
            <w:r>
              <w:rPr>
                <w:rFonts w:cs="Times New Roman"/>
                <w:sz w:val="28"/>
                <w:szCs w:val="28"/>
              </w:rPr>
              <w:t>01.04</w:t>
            </w:r>
          </w:p>
        </w:tc>
        <w:tc>
          <w:tcPr>
            <w:tcW w:w="1894" w:type="dxa"/>
            <w:tcBorders>
              <w:top w:val="single" w:color="000000" w:sz="4" w:space="0"/>
              <w:left w:val="single" w:color="000000" w:sz="4" w:space="0"/>
              <w:bottom w:val="single" w:color="000000" w:sz="4" w:space="0"/>
              <w:right w:val="single" w:color="000000" w:sz="4" w:space="0"/>
            </w:tcBorders>
          </w:tcPr>
          <w:p w14:paraId="7971ABE1">
            <w:pPr>
              <w:suppressLineNumbers/>
              <w:snapToGrid w:val="0"/>
              <w:spacing w:line="276" w:lineRule="auto"/>
              <w:jc w:val="both"/>
              <w:rPr>
                <w:rFonts w:cs="Times New Roman"/>
                <w:sz w:val="28"/>
                <w:szCs w:val="28"/>
              </w:rPr>
            </w:pPr>
          </w:p>
        </w:tc>
      </w:tr>
      <w:tr w14:paraId="1C6D11D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1ECB72B">
            <w:pPr>
              <w:spacing w:line="100" w:lineRule="atLeast"/>
              <w:rPr>
                <w:rFonts w:cs="Times New Roman"/>
                <w:sz w:val="28"/>
                <w:szCs w:val="28"/>
                <w:lang w:eastAsia="ar-SA" w:bidi="ar-SA"/>
              </w:rPr>
            </w:pPr>
            <w:r>
              <w:rPr>
                <w:rFonts w:cs="Times New Roman"/>
                <w:sz w:val="28"/>
                <w:szCs w:val="28"/>
                <w:lang w:eastAsia="ar-SA" w:bidi="ar-SA"/>
              </w:rPr>
              <w:t>268</w:t>
            </w:r>
          </w:p>
        </w:tc>
        <w:tc>
          <w:tcPr>
            <w:tcW w:w="4610" w:type="dxa"/>
            <w:tcBorders>
              <w:top w:val="single" w:color="000000" w:sz="4" w:space="0"/>
              <w:left w:val="single" w:color="000000" w:sz="4" w:space="0"/>
              <w:bottom w:val="single" w:color="000000" w:sz="4" w:space="0"/>
              <w:right w:val="nil"/>
            </w:tcBorders>
          </w:tcPr>
          <w:p w14:paraId="482E4925">
            <w:pPr>
              <w:spacing w:line="100" w:lineRule="atLeast"/>
              <w:rPr>
                <w:rFonts w:cs="Times New Roman"/>
                <w:sz w:val="28"/>
                <w:szCs w:val="28"/>
                <w:lang w:eastAsia="ar-SA" w:bidi="ar-SA"/>
              </w:rPr>
            </w:pPr>
            <w:r>
              <w:rPr>
                <w:rFonts w:cs="Times New Roman"/>
                <w:sz w:val="28"/>
                <w:szCs w:val="28"/>
                <w:lang w:eastAsia="ar-SA" w:bidi="ar-SA"/>
              </w:rPr>
              <w:t>Бумага и картон. Разрезание ножницами по линиям  разметки картона.</w:t>
            </w:r>
          </w:p>
        </w:tc>
        <w:tc>
          <w:tcPr>
            <w:tcW w:w="1233" w:type="dxa"/>
            <w:tcBorders>
              <w:top w:val="single" w:color="000000" w:sz="4" w:space="0"/>
              <w:left w:val="single" w:color="000000" w:sz="4" w:space="0"/>
              <w:bottom w:val="single" w:color="000000" w:sz="4" w:space="0"/>
              <w:right w:val="nil"/>
            </w:tcBorders>
          </w:tcPr>
          <w:p w14:paraId="6D5F038A">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5217B3E">
            <w:pPr>
              <w:suppressLineNumbers/>
              <w:snapToGrid w:val="0"/>
              <w:spacing w:line="276" w:lineRule="auto"/>
              <w:jc w:val="both"/>
              <w:rPr>
                <w:rFonts w:cs="Times New Roman"/>
                <w:sz w:val="28"/>
                <w:szCs w:val="28"/>
              </w:rPr>
            </w:pPr>
            <w:r>
              <w:rPr>
                <w:rFonts w:cs="Times New Roman"/>
                <w:sz w:val="28"/>
                <w:szCs w:val="28"/>
              </w:rPr>
              <w:t>02.04</w:t>
            </w:r>
          </w:p>
        </w:tc>
        <w:tc>
          <w:tcPr>
            <w:tcW w:w="1894" w:type="dxa"/>
            <w:tcBorders>
              <w:top w:val="single" w:color="000000" w:sz="4" w:space="0"/>
              <w:left w:val="single" w:color="000000" w:sz="4" w:space="0"/>
              <w:bottom w:val="single" w:color="000000" w:sz="4" w:space="0"/>
              <w:right w:val="single" w:color="000000" w:sz="4" w:space="0"/>
            </w:tcBorders>
          </w:tcPr>
          <w:p w14:paraId="69BE62C1">
            <w:pPr>
              <w:suppressLineNumbers/>
              <w:snapToGrid w:val="0"/>
              <w:spacing w:line="276" w:lineRule="auto"/>
              <w:jc w:val="both"/>
              <w:rPr>
                <w:rFonts w:cs="Times New Roman"/>
                <w:sz w:val="28"/>
                <w:szCs w:val="28"/>
              </w:rPr>
            </w:pPr>
          </w:p>
        </w:tc>
      </w:tr>
      <w:tr w14:paraId="71C3936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8FCBC87">
            <w:pPr>
              <w:spacing w:line="100" w:lineRule="atLeast"/>
              <w:rPr>
                <w:rFonts w:cs="Times New Roman"/>
                <w:sz w:val="28"/>
                <w:szCs w:val="28"/>
                <w:lang w:eastAsia="ar-SA" w:bidi="ar-SA"/>
              </w:rPr>
            </w:pPr>
            <w:r>
              <w:rPr>
                <w:rFonts w:cs="Times New Roman"/>
                <w:sz w:val="28"/>
                <w:szCs w:val="28"/>
                <w:lang w:eastAsia="ar-SA" w:bidi="ar-SA"/>
              </w:rPr>
              <w:t>269</w:t>
            </w:r>
          </w:p>
        </w:tc>
        <w:tc>
          <w:tcPr>
            <w:tcW w:w="4610" w:type="dxa"/>
            <w:tcBorders>
              <w:top w:val="single" w:color="000000" w:sz="4" w:space="0"/>
              <w:left w:val="single" w:color="000000" w:sz="4" w:space="0"/>
              <w:bottom w:val="single" w:color="000000" w:sz="4" w:space="0"/>
              <w:right w:val="nil"/>
            </w:tcBorders>
          </w:tcPr>
          <w:p w14:paraId="468883D5">
            <w:pPr>
              <w:spacing w:line="100" w:lineRule="atLeast"/>
              <w:rPr>
                <w:rFonts w:cs="Times New Roman"/>
                <w:sz w:val="28"/>
                <w:szCs w:val="28"/>
                <w:lang w:eastAsia="ar-SA" w:bidi="ar-SA"/>
              </w:rPr>
            </w:pPr>
            <w:r>
              <w:rPr>
                <w:rFonts w:cs="Times New Roman"/>
                <w:sz w:val="28"/>
                <w:szCs w:val="28"/>
                <w:lang w:eastAsia="ar-SA" w:bidi="ar-SA"/>
              </w:rPr>
              <w:t>Работа с бумагой и картоном. Склеивание коробочки.</w:t>
            </w:r>
          </w:p>
        </w:tc>
        <w:tc>
          <w:tcPr>
            <w:tcW w:w="1233" w:type="dxa"/>
            <w:tcBorders>
              <w:top w:val="single" w:color="000000" w:sz="4" w:space="0"/>
              <w:left w:val="single" w:color="000000" w:sz="4" w:space="0"/>
              <w:bottom w:val="single" w:color="000000" w:sz="4" w:space="0"/>
              <w:right w:val="nil"/>
            </w:tcBorders>
          </w:tcPr>
          <w:p w14:paraId="19C6B74F">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38B93E1">
            <w:pPr>
              <w:suppressLineNumbers/>
              <w:snapToGrid w:val="0"/>
              <w:spacing w:line="276" w:lineRule="auto"/>
              <w:jc w:val="both"/>
              <w:rPr>
                <w:rFonts w:cs="Times New Roman"/>
                <w:sz w:val="28"/>
                <w:szCs w:val="28"/>
              </w:rPr>
            </w:pPr>
            <w:r>
              <w:rPr>
                <w:rFonts w:cs="Times New Roman"/>
                <w:sz w:val="28"/>
                <w:szCs w:val="28"/>
              </w:rPr>
              <w:t>02.04</w:t>
            </w:r>
          </w:p>
        </w:tc>
        <w:tc>
          <w:tcPr>
            <w:tcW w:w="1894" w:type="dxa"/>
            <w:tcBorders>
              <w:top w:val="single" w:color="000000" w:sz="4" w:space="0"/>
              <w:left w:val="single" w:color="000000" w:sz="4" w:space="0"/>
              <w:bottom w:val="single" w:color="000000" w:sz="4" w:space="0"/>
              <w:right w:val="single" w:color="000000" w:sz="4" w:space="0"/>
            </w:tcBorders>
          </w:tcPr>
          <w:p w14:paraId="037E4C94">
            <w:pPr>
              <w:suppressLineNumbers/>
              <w:snapToGrid w:val="0"/>
              <w:spacing w:line="276" w:lineRule="auto"/>
              <w:jc w:val="both"/>
              <w:rPr>
                <w:rFonts w:cs="Times New Roman"/>
                <w:sz w:val="28"/>
                <w:szCs w:val="28"/>
              </w:rPr>
            </w:pPr>
          </w:p>
        </w:tc>
      </w:tr>
      <w:tr w14:paraId="0734623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564C145">
            <w:pPr>
              <w:spacing w:line="100" w:lineRule="atLeast"/>
              <w:rPr>
                <w:rFonts w:cs="Times New Roman"/>
                <w:sz w:val="28"/>
                <w:szCs w:val="28"/>
                <w:lang w:eastAsia="ar-SA" w:bidi="ar-SA"/>
              </w:rPr>
            </w:pPr>
            <w:r>
              <w:rPr>
                <w:rFonts w:cs="Times New Roman"/>
                <w:sz w:val="28"/>
                <w:szCs w:val="28"/>
                <w:lang w:eastAsia="ar-SA" w:bidi="ar-SA"/>
              </w:rPr>
              <w:t>270</w:t>
            </w:r>
          </w:p>
        </w:tc>
        <w:tc>
          <w:tcPr>
            <w:tcW w:w="4610" w:type="dxa"/>
            <w:tcBorders>
              <w:top w:val="single" w:color="000000" w:sz="4" w:space="0"/>
              <w:left w:val="single" w:color="000000" w:sz="4" w:space="0"/>
              <w:bottom w:val="single" w:color="000000" w:sz="4" w:space="0"/>
              <w:right w:val="nil"/>
            </w:tcBorders>
          </w:tcPr>
          <w:p w14:paraId="5A265706">
            <w:pPr>
              <w:spacing w:line="100" w:lineRule="atLeast"/>
              <w:rPr>
                <w:rFonts w:cs="Times New Roman"/>
                <w:sz w:val="28"/>
                <w:szCs w:val="28"/>
                <w:lang w:eastAsia="ar-SA" w:bidi="ar-SA"/>
              </w:rPr>
            </w:pPr>
            <w:r>
              <w:rPr>
                <w:rFonts w:cs="Times New Roman"/>
                <w:sz w:val="28"/>
                <w:szCs w:val="28"/>
                <w:lang w:eastAsia="ar-SA" w:bidi="ar-SA"/>
              </w:rPr>
              <w:t>Коробочка для раздаточного материала. Оформление коробочки.</w:t>
            </w:r>
          </w:p>
        </w:tc>
        <w:tc>
          <w:tcPr>
            <w:tcW w:w="1233" w:type="dxa"/>
            <w:tcBorders>
              <w:top w:val="single" w:color="000000" w:sz="4" w:space="0"/>
              <w:left w:val="single" w:color="000000" w:sz="4" w:space="0"/>
              <w:bottom w:val="single" w:color="000000" w:sz="4" w:space="0"/>
              <w:right w:val="nil"/>
            </w:tcBorders>
          </w:tcPr>
          <w:p w14:paraId="1A3183BA">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6021E0B">
            <w:pPr>
              <w:suppressLineNumbers/>
              <w:snapToGrid w:val="0"/>
              <w:spacing w:line="276" w:lineRule="auto"/>
              <w:jc w:val="both"/>
              <w:rPr>
                <w:rFonts w:cs="Times New Roman"/>
                <w:sz w:val="28"/>
                <w:szCs w:val="28"/>
              </w:rPr>
            </w:pPr>
            <w:r>
              <w:rPr>
                <w:rFonts w:cs="Times New Roman"/>
                <w:sz w:val="28"/>
                <w:szCs w:val="28"/>
              </w:rPr>
              <w:t>03.04</w:t>
            </w:r>
          </w:p>
        </w:tc>
        <w:tc>
          <w:tcPr>
            <w:tcW w:w="1894" w:type="dxa"/>
            <w:tcBorders>
              <w:top w:val="single" w:color="000000" w:sz="4" w:space="0"/>
              <w:left w:val="single" w:color="000000" w:sz="4" w:space="0"/>
              <w:bottom w:val="single" w:color="000000" w:sz="4" w:space="0"/>
              <w:right w:val="single" w:color="000000" w:sz="4" w:space="0"/>
            </w:tcBorders>
          </w:tcPr>
          <w:p w14:paraId="22BA42F0">
            <w:pPr>
              <w:suppressLineNumbers/>
              <w:snapToGrid w:val="0"/>
              <w:spacing w:line="276" w:lineRule="auto"/>
              <w:jc w:val="both"/>
              <w:rPr>
                <w:rFonts w:cs="Times New Roman"/>
                <w:sz w:val="28"/>
                <w:szCs w:val="28"/>
              </w:rPr>
            </w:pPr>
          </w:p>
        </w:tc>
      </w:tr>
      <w:tr w14:paraId="77F24AB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88C5C17">
            <w:pPr>
              <w:spacing w:line="100" w:lineRule="atLeast"/>
              <w:rPr>
                <w:rFonts w:cs="Times New Roman"/>
                <w:sz w:val="28"/>
                <w:szCs w:val="28"/>
                <w:lang w:eastAsia="ar-SA" w:bidi="ar-SA"/>
              </w:rPr>
            </w:pPr>
            <w:r>
              <w:rPr>
                <w:rFonts w:cs="Times New Roman"/>
                <w:sz w:val="28"/>
                <w:szCs w:val="28"/>
                <w:lang w:eastAsia="ar-SA" w:bidi="ar-SA"/>
              </w:rPr>
              <w:t>271</w:t>
            </w:r>
          </w:p>
        </w:tc>
        <w:tc>
          <w:tcPr>
            <w:tcW w:w="4610" w:type="dxa"/>
            <w:tcBorders>
              <w:top w:val="single" w:color="000000" w:sz="4" w:space="0"/>
              <w:left w:val="single" w:color="000000" w:sz="4" w:space="0"/>
              <w:bottom w:val="single" w:color="000000" w:sz="4" w:space="0"/>
              <w:right w:val="nil"/>
            </w:tcBorders>
          </w:tcPr>
          <w:p w14:paraId="31713174">
            <w:pPr>
              <w:spacing w:line="100" w:lineRule="atLeast"/>
              <w:rPr>
                <w:rFonts w:cs="Times New Roman"/>
                <w:sz w:val="28"/>
                <w:szCs w:val="28"/>
                <w:lang w:eastAsia="ar-SA" w:bidi="ar-SA"/>
              </w:rPr>
            </w:pPr>
            <w:r>
              <w:rPr>
                <w:rFonts w:cs="Times New Roman"/>
                <w:sz w:val="28"/>
                <w:szCs w:val="28"/>
                <w:lang w:eastAsia="ar-SA" w:bidi="ar-SA"/>
              </w:rPr>
              <w:t>Предметная аппликация из геометрических фигур. «Грузовик». Этапы работы.</w:t>
            </w:r>
          </w:p>
        </w:tc>
        <w:tc>
          <w:tcPr>
            <w:tcW w:w="1233" w:type="dxa"/>
            <w:tcBorders>
              <w:top w:val="single" w:color="000000" w:sz="4" w:space="0"/>
              <w:left w:val="single" w:color="000000" w:sz="4" w:space="0"/>
              <w:bottom w:val="single" w:color="000000" w:sz="4" w:space="0"/>
              <w:right w:val="nil"/>
            </w:tcBorders>
          </w:tcPr>
          <w:p w14:paraId="18989C9C">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8252D16">
            <w:pPr>
              <w:suppressLineNumbers/>
              <w:snapToGrid w:val="0"/>
              <w:spacing w:line="276" w:lineRule="auto"/>
              <w:jc w:val="both"/>
              <w:rPr>
                <w:rFonts w:cs="Times New Roman"/>
                <w:sz w:val="28"/>
                <w:szCs w:val="28"/>
              </w:rPr>
            </w:pPr>
            <w:r>
              <w:rPr>
                <w:rFonts w:cs="Times New Roman"/>
                <w:sz w:val="28"/>
                <w:szCs w:val="28"/>
              </w:rPr>
              <w:t>03.04</w:t>
            </w:r>
          </w:p>
        </w:tc>
        <w:tc>
          <w:tcPr>
            <w:tcW w:w="1894" w:type="dxa"/>
            <w:tcBorders>
              <w:top w:val="single" w:color="000000" w:sz="4" w:space="0"/>
              <w:left w:val="single" w:color="000000" w:sz="4" w:space="0"/>
              <w:bottom w:val="single" w:color="000000" w:sz="4" w:space="0"/>
              <w:right w:val="single" w:color="000000" w:sz="4" w:space="0"/>
            </w:tcBorders>
          </w:tcPr>
          <w:p w14:paraId="7CB9DC82">
            <w:pPr>
              <w:suppressLineNumbers/>
              <w:snapToGrid w:val="0"/>
              <w:spacing w:line="276" w:lineRule="auto"/>
              <w:jc w:val="both"/>
              <w:rPr>
                <w:rFonts w:cs="Times New Roman"/>
                <w:sz w:val="28"/>
                <w:szCs w:val="28"/>
              </w:rPr>
            </w:pPr>
          </w:p>
        </w:tc>
      </w:tr>
      <w:tr w14:paraId="1E95485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AFD1D00">
            <w:pPr>
              <w:spacing w:line="100" w:lineRule="atLeast"/>
              <w:rPr>
                <w:rFonts w:cs="Times New Roman"/>
                <w:sz w:val="28"/>
                <w:szCs w:val="28"/>
                <w:lang w:eastAsia="ar-SA" w:bidi="ar-SA"/>
              </w:rPr>
            </w:pPr>
            <w:r>
              <w:rPr>
                <w:rFonts w:cs="Times New Roman"/>
                <w:sz w:val="28"/>
                <w:szCs w:val="28"/>
                <w:lang w:eastAsia="ar-SA" w:bidi="ar-SA"/>
              </w:rPr>
              <w:t>272</w:t>
            </w:r>
          </w:p>
        </w:tc>
        <w:tc>
          <w:tcPr>
            <w:tcW w:w="4610" w:type="dxa"/>
            <w:tcBorders>
              <w:top w:val="single" w:color="000000" w:sz="4" w:space="0"/>
              <w:left w:val="single" w:color="000000" w:sz="4" w:space="0"/>
              <w:bottom w:val="single" w:color="000000" w:sz="4" w:space="0"/>
              <w:right w:val="nil"/>
            </w:tcBorders>
          </w:tcPr>
          <w:p w14:paraId="5B4B359D">
            <w:pPr>
              <w:spacing w:line="100" w:lineRule="atLeast"/>
              <w:rPr>
                <w:rFonts w:cs="Times New Roman"/>
                <w:sz w:val="28"/>
                <w:szCs w:val="28"/>
                <w:lang w:eastAsia="ar-SA" w:bidi="ar-SA"/>
              </w:rPr>
            </w:pPr>
            <w:r>
              <w:rPr>
                <w:rFonts w:cs="Times New Roman"/>
                <w:sz w:val="28"/>
                <w:szCs w:val="28"/>
                <w:lang w:eastAsia="ar-SA" w:bidi="ar-SA"/>
              </w:rPr>
              <w:t>Аппликация «Грузовик». Подготовка деталей.</w:t>
            </w:r>
          </w:p>
        </w:tc>
        <w:tc>
          <w:tcPr>
            <w:tcW w:w="1233" w:type="dxa"/>
            <w:tcBorders>
              <w:top w:val="single" w:color="000000" w:sz="4" w:space="0"/>
              <w:left w:val="single" w:color="000000" w:sz="4" w:space="0"/>
              <w:bottom w:val="single" w:color="000000" w:sz="4" w:space="0"/>
              <w:right w:val="nil"/>
            </w:tcBorders>
          </w:tcPr>
          <w:p w14:paraId="34504720">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99706F1">
            <w:pPr>
              <w:suppressLineNumbers/>
              <w:snapToGrid w:val="0"/>
              <w:spacing w:line="276" w:lineRule="auto"/>
              <w:jc w:val="both"/>
              <w:rPr>
                <w:rFonts w:cs="Times New Roman"/>
                <w:sz w:val="28"/>
                <w:szCs w:val="28"/>
              </w:rPr>
            </w:pPr>
            <w:r>
              <w:rPr>
                <w:rFonts w:cs="Times New Roman"/>
                <w:sz w:val="28"/>
                <w:szCs w:val="28"/>
              </w:rPr>
              <w:t>04.04</w:t>
            </w:r>
          </w:p>
        </w:tc>
        <w:tc>
          <w:tcPr>
            <w:tcW w:w="1894" w:type="dxa"/>
            <w:tcBorders>
              <w:top w:val="single" w:color="000000" w:sz="4" w:space="0"/>
              <w:left w:val="single" w:color="000000" w:sz="4" w:space="0"/>
              <w:bottom w:val="single" w:color="000000" w:sz="4" w:space="0"/>
              <w:right w:val="single" w:color="000000" w:sz="4" w:space="0"/>
            </w:tcBorders>
          </w:tcPr>
          <w:p w14:paraId="5E7939E8">
            <w:pPr>
              <w:suppressLineNumbers/>
              <w:snapToGrid w:val="0"/>
              <w:spacing w:line="276" w:lineRule="auto"/>
              <w:jc w:val="both"/>
              <w:rPr>
                <w:rFonts w:cs="Times New Roman"/>
                <w:sz w:val="28"/>
                <w:szCs w:val="28"/>
              </w:rPr>
            </w:pPr>
          </w:p>
        </w:tc>
      </w:tr>
      <w:tr w14:paraId="23F030C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81F32E8">
            <w:pPr>
              <w:spacing w:line="100" w:lineRule="atLeast"/>
              <w:rPr>
                <w:rFonts w:cs="Times New Roman"/>
                <w:sz w:val="28"/>
                <w:szCs w:val="28"/>
                <w:lang w:eastAsia="ar-SA" w:bidi="ar-SA"/>
              </w:rPr>
            </w:pPr>
            <w:r>
              <w:rPr>
                <w:rFonts w:cs="Times New Roman"/>
                <w:sz w:val="28"/>
                <w:szCs w:val="28"/>
                <w:lang w:eastAsia="ar-SA" w:bidi="ar-SA"/>
              </w:rPr>
              <w:t>273</w:t>
            </w:r>
          </w:p>
        </w:tc>
        <w:tc>
          <w:tcPr>
            <w:tcW w:w="4610" w:type="dxa"/>
            <w:tcBorders>
              <w:top w:val="single" w:color="000000" w:sz="4" w:space="0"/>
              <w:left w:val="single" w:color="000000" w:sz="4" w:space="0"/>
              <w:bottom w:val="single" w:color="000000" w:sz="4" w:space="0"/>
              <w:right w:val="nil"/>
            </w:tcBorders>
          </w:tcPr>
          <w:p w14:paraId="1D903A1D">
            <w:pPr>
              <w:spacing w:line="100" w:lineRule="atLeast"/>
              <w:rPr>
                <w:rFonts w:cs="Times New Roman"/>
                <w:sz w:val="28"/>
                <w:szCs w:val="28"/>
                <w:lang w:eastAsia="ar-SA" w:bidi="ar-SA"/>
              </w:rPr>
            </w:pPr>
            <w:r>
              <w:rPr>
                <w:rFonts w:cs="Times New Roman"/>
                <w:sz w:val="28"/>
                <w:szCs w:val="28"/>
                <w:lang w:eastAsia="ar-SA" w:bidi="ar-SA"/>
              </w:rPr>
              <w:t>«Грузовик». Наклеивание деталей.</w:t>
            </w:r>
          </w:p>
        </w:tc>
        <w:tc>
          <w:tcPr>
            <w:tcW w:w="1233" w:type="dxa"/>
            <w:tcBorders>
              <w:top w:val="single" w:color="000000" w:sz="4" w:space="0"/>
              <w:left w:val="single" w:color="000000" w:sz="4" w:space="0"/>
              <w:bottom w:val="single" w:color="000000" w:sz="4" w:space="0"/>
              <w:right w:val="nil"/>
            </w:tcBorders>
          </w:tcPr>
          <w:p w14:paraId="6F96E963">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266F3AF">
            <w:pPr>
              <w:suppressLineNumbers/>
              <w:snapToGrid w:val="0"/>
              <w:spacing w:line="276" w:lineRule="auto"/>
              <w:jc w:val="both"/>
              <w:rPr>
                <w:rFonts w:cs="Times New Roman"/>
                <w:sz w:val="28"/>
                <w:szCs w:val="28"/>
              </w:rPr>
            </w:pPr>
            <w:r>
              <w:rPr>
                <w:rFonts w:cs="Times New Roman"/>
                <w:sz w:val="28"/>
                <w:szCs w:val="28"/>
              </w:rPr>
              <w:t>05.04</w:t>
            </w:r>
          </w:p>
        </w:tc>
        <w:tc>
          <w:tcPr>
            <w:tcW w:w="1894" w:type="dxa"/>
            <w:tcBorders>
              <w:top w:val="single" w:color="000000" w:sz="4" w:space="0"/>
              <w:left w:val="single" w:color="000000" w:sz="4" w:space="0"/>
              <w:bottom w:val="single" w:color="000000" w:sz="4" w:space="0"/>
              <w:right w:val="single" w:color="000000" w:sz="4" w:space="0"/>
            </w:tcBorders>
          </w:tcPr>
          <w:p w14:paraId="3E009908">
            <w:pPr>
              <w:suppressLineNumbers/>
              <w:snapToGrid w:val="0"/>
              <w:spacing w:line="276" w:lineRule="auto"/>
              <w:jc w:val="both"/>
              <w:rPr>
                <w:rFonts w:cs="Times New Roman"/>
                <w:sz w:val="28"/>
                <w:szCs w:val="28"/>
              </w:rPr>
            </w:pPr>
          </w:p>
        </w:tc>
      </w:tr>
      <w:tr w14:paraId="2BC8C16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5269436">
            <w:pPr>
              <w:spacing w:line="100" w:lineRule="atLeast"/>
              <w:rPr>
                <w:rFonts w:cs="Times New Roman"/>
                <w:sz w:val="28"/>
                <w:szCs w:val="28"/>
                <w:lang w:eastAsia="ar-SA" w:bidi="ar-SA"/>
              </w:rPr>
            </w:pPr>
            <w:r>
              <w:rPr>
                <w:rFonts w:cs="Times New Roman"/>
                <w:sz w:val="28"/>
                <w:szCs w:val="28"/>
                <w:lang w:eastAsia="ar-SA" w:bidi="ar-SA"/>
              </w:rPr>
              <w:t>274</w:t>
            </w:r>
          </w:p>
        </w:tc>
        <w:tc>
          <w:tcPr>
            <w:tcW w:w="4610" w:type="dxa"/>
            <w:tcBorders>
              <w:top w:val="single" w:color="000000" w:sz="4" w:space="0"/>
              <w:left w:val="single" w:color="000000" w:sz="4" w:space="0"/>
              <w:bottom w:val="single" w:color="000000" w:sz="4" w:space="0"/>
              <w:right w:val="nil"/>
            </w:tcBorders>
          </w:tcPr>
          <w:p w14:paraId="5B3CD989">
            <w:pPr>
              <w:spacing w:line="100" w:lineRule="atLeast"/>
              <w:rPr>
                <w:rFonts w:cs="Times New Roman"/>
                <w:sz w:val="28"/>
                <w:szCs w:val="28"/>
                <w:lang w:eastAsia="ar-SA" w:bidi="ar-SA"/>
              </w:rPr>
            </w:pPr>
            <w:r>
              <w:rPr>
                <w:rFonts w:cs="Times New Roman"/>
                <w:sz w:val="28"/>
                <w:szCs w:val="28"/>
                <w:lang w:eastAsia="ar-SA" w:bidi="ar-SA"/>
              </w:rPr>
              <w:t>Оформление коллективной работы «Транспорт».</w:t>
            </w:r>
          </w:p>
        </w:tc>
        <w:tc>
          <w:tcPr>
            <w:tcW w:w="1233" w:type="dxa"/>
            <w:tcBorders>
              <w:top w:val="single" w:color="000000" w:sz="4" w:space="0"/>
              <w:left w:val="single" w:color="000000" w:sz="4" w:space="0"/>
              <w:bottom w:val="single" w:color="000000" w:sz="4" w:space="0"/>
              <w:right w:val="nil"/>
            </w:tcBorders>
          </w:tcPr>
          <w:p w14:paraId="028F37B4">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15659EF">
            <w:pPr>
              <w:suppressLineNumbers/>
              <w:snapToGrid w:val="0"/>
              <w:spacing w:line="276" w:lineRule="auto"/>
              <w:jc w:val="both"/>
              <w:rPr>
                <w:rFonts w:cs="Times New Roman"/>
                <w:sz w:val="28"/>
                <w:szCs w:val="28"/>
              </w:rPr>
            </w:pPr>
            <w:r>
              <w:rPr>
                <w:rFonts w:cs="Times New Roman"/>
                <w:sz w:val="28"/>
                <w:szCs w:val="28"/>
              </w:rPr>
              <w:t>05.04</w:t>
            </w:r>
          </w:p>
        </w:tc>
        <w:tc>
          <w:tcPr>
            <w:tcW w:w="1894" w:type="dxa"/>
            <w:tcBorders>
              <w:top w:val="single" w:color="000000" w:sz="4" w:space="0"/>
              <w:left w:val="single" w:color="000000" w:sz="4" w:space="0"/>
              <w:bottom w:val="single" w:color="000000" w:sz="4" w:space="0"/>
              <w:right w:val="single" w:color="000000" w:sz="4" w:space="0"/>
            </w:tcBorders>
          </w:tcPr>
          <w:p w14:paraId="06F75072">
            <w:pPr>
              <w:suppressLineNumbers/>
              <w:snapToGrid w:val="0"/>
              <w:spacing w:line="276" w:lineRule="auto"/>
              <w:jc w:val="both"/>
              <w:rPr>
                <w:rFonts w:cs="Times New Roman"/>
                <w:sz w:val="28"/>
                <w:szCs w:val="28"/>
              </w:rPr>
            </w:pPr>
          </w:p>
        </w:tc>
      </w:tr>
      <w:tr w14:paraId="7D6A663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7F077C3">
            <w:pPr>
              <w:spacing w:line="100" w:lineRule="atLeast"/>
              <w:rPr>
                <w:rFonts w:cs="Times New Roman"/>
                <w:sz w:val="28"/>
                <w:szCs w:val="28"/>
                <w:lang w:eastAsia="ar-SA" w:bidi="ar-SA"/>
              </w:rPr>
            </w:pPr>
            <w:r>
              <w:rPr>
                <w:rFonts w:cs="Times New Roman"/>
                <w:sz w:val="28"/>
                <w:szCs w:val="28"/>
                <w:lang w:eastAsia="ar-SA" w:bidi="ar-SA"/>
              </w:rPr>
              <w:t>275</w:t>
            </w:r>
          </w:p>
        </w:tc>
        <w:tc>
          <w:tcPr>
            <w:tcW w:w="4610" w:type="dxa"/>
            <w:tcBorders>
              <w:top w:val="single" w:color="000000" w:sz="4" w:space="0"/>
              <w:left w:val="single" w:color="000000" w:sz="4" w:space="0"/>
              <w:bottom w:val="single" w:color="000000" w:sz="4" w:space="0"/>
              <w:right w:val="nil"/>
            </w:tcBorders>
          </w:tcPr>
          <w:p w14:paraId="53C9E4A0">
            <w:pPr>
              <w:spacing w:line="100" w:lineRule="atLeast"/>
              <w:rPr>
                <w:rFonts w:cs="Times New Roman"/>
                <w:sz w:val="28"/>
                <w:szCs w:val="28"/>
                <w:lang w:eastAsia="ar-SA" w:bidi="ar-SA"/>
              </w:rPr>
            </w:pPr>
            <w:r>
              <w:rPr>
                <w:rFonts w:cs="Times New Roman"/>
                <w:sz w:val="28"/>
                <w:szCs w:val="28"/>
                <w:lang w:eastAsia="ar-SA" w:bidi="ar-SA"/>
              </w:rPr>
              <w:t>Аппликация «Космос». Этапы работы.</w:t>
            </w:r>
          </w:p>
        </w:tc>
        <w:tc>
          <w:tcPr>
            <w:tcW w:w="1233" w:type="dxa"/>
            <w:tcBorders>
              <w:top w:val="single" w:color="000000" w:sz="4" w:space="0"/>
              <w:left w:val="single" w:color="000000" w:sz="4" w:space="0"/>
              <w:bottom w:val="single" w:color="000000" w:sz="4" w:space="0"/>
              <w:right w:val="nil"/>
            </w:tcBorders>
          </w:tcPr>
          <w:p w14:paraId="266DB86F">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19E3F33">
            <w:pPr>
              <w:suppressLineNumbers/>
              <w:snapToGrid w:val="0"/>
              <w:spacing w:line="276" w:lineRule="auto"/>
              <w:jc w:val="both"/>
              <w:rPr>
                <w:rFonts w:cs="Times New Roman"/>
                <w:sz w:val="28"/>
                <w:szCs w:val="28"/>
              </w:rPr>
            </w:pPr>
            <w:r>
              <w:rPr>
                <w:rFonts w:cs="Times New Roman"/>
                <w:sz w:val="28"/>
                <w:szCs w:val="28"/>
              </w:rPr>
              <w:t>08.04</w:t>
            </w:r>
          </w:p>
        </w:tc>
        <w:tc>
          <w:tcPr>
            <w:tcW w:w="1894" w:type="dxa"/>
            <w:tcBorders>
              <w:top w:val="single" w:color="000000" w:sz="4" w:space="0"/>
              <w:left w:val="single" w:color="000000" w:sz="4" w:space="0"/>
              <w:bottom w:val="single" w:color="000000" w:sz="4" w:space="0"/>
              <w:right w:val="single" w:color="000000" w:sz="4" w:space="0"/>
            </w:tcBorders>
          </w:tcPr>
          <w:p w14:paraId="2DF9B80F">
            <w:pPr>
              <w:suppressLineNumbers/>
              <w:snapToGrid w:val="0"/>
              <w:spacing w:line="276" w:lineRule="auto"/>
              <w:jc w:val="both"/>
              <w:rPr>
                <w:rFonts w:cs="Times New Roman"/>
                <w:sz w:val="28"/>
                <w:szCs w:val="28"/>
              </w:rPr>
            </w:pPr>
          </w:p>
        </w:tc>
      </w:tr>
      <w:tr w14:paraId="10E8458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6591CFD">
            <w:pPr>
              <w:spacing w:line="100" w:lineRule="atLeast"/>
              <w:rPr>
                <w:rFonts w:cs="Times New Roman"/>
                <w:sz w:val="28"/>
                <w:szCs w:val="28"/>
                <w:lang w:eastAsia="ar-SA" w:bidi="ar-SA"/>
              </w:rPr>
            </w:pPr>
            <w:r>
              <w:rPr>
                <w:rFonts w:cs="Times New Roman"/>
                <w:sz w:val="28"/>
                <w:szCs w:val="28"/>
                <w:lang w:eastAsia="ar-SA" w:bidi="ar-SA"/>
              </w:rPr>
              <w:t>276</w:t>
            </w:r>
          </w:p>
        </w:tc>
        <w:tc>
          <w:tcPr>
            <w:tcW w:w="4610" w:type="dxa"/>
            <w:tcBorders>
              <w:top w:val="single" w:color="000000" w:sz="4" w:space="0"/>
              <w:left w:val="single" w:color="000000" w:sz="4" w:space="0"/>
              <w:bottom w:val="single" w:color="000000" w:sz="4" w:space="0"/>
              <w:right w:val="nil"/>
            </w:tcBorders>
          </w:tcPr>
          <w:p w14:paraId="3AD0B327">
            <w:pPr>
              <w:spacing w:line="100" w:lineRule="atLeast"/>
              <w:rPr>
                <w:rFonts w:cs="Times New Roman"/>
                <w:sz w:val="28"/>
                <w:szCs w:val="28"/>
                <w:lang w:eastAsia="ar-SA" w:bidi="ar-SA"/>
              </w:rPr>
            </w:pPr>
            <w:r>
              <w:rPr>
                <w:rFonts w:cs="Times New Roman"/>
                <w:sz w:val="28"/>
                <w:szCs w:val="28"/>
                <w:lang w:eastAsia="ar-SA" w:bidi="ar-SA"/>
              </w:rPr>
              <w:t>Аппликация «Космос». Подготовка деталей.</w:t>
            </w:r>
          </w:p>
        </w:tc>
        <w:tc>
          <w:tcPr>
            <w:tcW w:w="1233" w:type="dxa"/>
            <w:tcBorders>
              <w:top w:val="single" w:color="000000" w:sz="4" w:space="0"/>
              <w:left w:val="single" w:color="000000" w:sz="4" w:space="0"/>
              <w:bottom w:val="single" w:color="000000" w:sz="4" w:space="0"/>
              <w:right w:val="nil"/>
            </w:tcBorders>
          </w:tcPr>
          <w:p w14:paraId="4522DB76">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03EA3AE">
            <w:pPr>
              <w:suppressLineNumbers/>
              <w:snapToGrid w:val="0"/>
              <w:spacing w:line="276" w:lineRule="auto"/>
              <w:jc w:val="both"/>
              <w:rPr>
                <w:rFonts w:cs="Times New Roman"/>
                <w:sz w:val="28"/>
                <w:szCs w:val="28"/>
              </w:rPr>
            </w:pPr>
            <w:r>
              <w:rPr>
                <w:rFonts w:cs="Times New Roman"/>
                <w:sz w:val="28"/>
                <w:szCs w:val="28"/>
              </w:rPr>
              <w:t>08.04</w:t>
            </w:r>
          </w:p>
        </w:tc>
        <w:tc>
          <w:tcPr>
            <w:tcW w:w="1894" w:type="dxa"/>
            <w:tcBorders>
              <w:top w:val="single" w:color="000000" w:sz="4" w:space="0"/>
              <w:left w:val="single" w:color="000000" w:sz="4" w:space="0"/>
              <w:bottom w:val="single" w:color="000000" w:sz="4" w:space="0"/>
              <w:right w:val="single" w:color="000000" w:sz="4" w:space="0"/>
            </w:tcBorders>
          </w:tcPr>
          <w:p w14:paraId="7925B284">
            <w:pPr>
              <w:suppressLineNumbers/>
              <w:snapToGrid w:val="0"/>
              <w:spacing w:line="276" w:lineRule="auto"/>
              <w:jc w:val="both"/>
              <w:rPr>
                <w:rFonts w:cs="Times New Roman"/>
                <w:sz w:val="28"/>
                <w:szCs w:val="28"/>
              </w:rPr>
            </w:pPr>
          </w:p>
        </w:tc>
      </w:tr>
      <w:tr w14:paraId="0005278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F42CD91">
            <w:pPr>
              <w:spacing w:line="100" w:lineRule="atLeast"/>
              <w:rPr>
                <w:rFonts w:cs="Times New Roman"/>
                <w:sz w:val="28"/>
                <w:szCs w:val="28"/>
                <w:lang w:eastAsia="ar-SA" w:bidi="ar-SA"/>
              </w:rPr>
            </w:pPr>
            <w:r>
              <w:rPr>
                <w:rFonts w:cs="Times New Roman"/>
                <w:sz w:val="28"/>
                <w:szCs w:val="28"/>
                <w:lang w:eastAsia="ar-SA" w:bidi="ar-SA"/>
              </w:rPr>
              <w:t>277</w:t>
            </w:r>
          </w:p>
        </w:tc>
        <w:tc>
          <w:tcPr>
            <w:tcW w:w="4610" w:type="dxa"/>
            <w:tcBorders>
              <w:top w:val="single" w:color="000000" w:sz="4" w:space="0"/>
              <w:left w:val="single" w:color="000000" w:sz="4" w:space="0"/>
              <w:bottom w:val="single" w:color="000000" w:sz="4" w:space="0"/>
              <w:right w:val="nil"/>
            </w:tcBorders>
          </w:tcPr>
          <w:p w14:paraId="53A0D707">
            <w:pPr>
              <w:spacing w:line="100" w:lineRule="atLeast"/>
              <w:rPr>
                <w:rFonts w:cs="Times New Roman"/>
                <w:sz w:val="28"/>
                <w:szCs w:val="28"/>
                <w:lang w:eastAsia="ar-SA" w:bidi="ar-SA"/>
              </w:rPr>
            </w:pPr>
            <w:r>
              <w:rPr>
                <w:rFonts w:cs="Times New Roman"/>
                <w:sz w:val="28"/>
                <w:szCs w:val="28"/>
                <w:lang w:eastAsia="ar-SA" w:bidi="ar-SA"/>
              </w:rPr>
              <w:t>Аппликация «Космос». Наклеивание деталей.</w:t>
            </w:r>
          </w:p>
        </w:tc>
        <w:tc>
          <w:tcPr>
            <w:tcW w:w="1233" w:type="dxa"/>
            <w:tcBorders>
              <w:top w:val="single" w:color="000000" w:sz="4" w:space="0"/>
              <w:left w:val="single" w:color="000000" w:sz="4" w:space="0"/>
              <w:bottom w:val="single" w:color="000000" w:sz="4" w:space="0"/>
              <w:right w:val="nil"/>
            </w:tcBorders>
          </w:tcPr>
          <w:p w14:paraId="58160F34">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C6D2FEE">
            <w:pPr>
              <w:suppressLineNumbers/>
              <w:snapToGrid w:val="0"/>
              <w:spacing w:line="276" w:lineRule="auto"/>
              <w:jc w:val="both"/>
              <w:rPr>
                <w:rFonts w:cs="Times New Roman"/>
                <w:sz w:val="28"/>
                <w:szCs w:val="28"/>
              </w:rPr>
            </w:pPr>
            <w:r>
              <w:rPr>
                <w:rFonts w:cs="Times New Roman"/>
                <w:sz w:val="28"/>
                <w:szCs w:val="28"/>
              </w:rPr>
              <w:t>09.04</w:t>
            </w:r>
          </w:p>
        </w:tc>
        <w:tc>
          <w:tcPr>
            <w:tcW w:w="1894" w:type="dxa"/>
            <w:tcBorders>
              <w:top w:val="single" w:color="000000" w:sz="4" w:space="0"/>
              <w:left w:val="single" w:color="000000" w:sz="4" w:space="0"/>
              <w:bottom w:val="single" w:color="000000" w:sz="4" w:space="0"/>
              <w:right w:val="single" w:color="000000" w:sz="4" w:space="0"/>
            </w:tcBorders>
          </w:tcPr>
          <w:p w14:paraId="0E1E9DE4">
            <w:pPr>
              <w:suppressLineNumbers/>
              <w:snapToGrid w:val="0"/>
              <w:spacing w:line="276" w:lineRule="auto"/>
              <w:jc w:val="both"/>
              <w:rPr>
                <w:rFonts w:cs="Times New Roman"/>
                <w:sz w:val="28"/>
                <w:szCs w:val="28"/>
              </w:rPr>
            </w:pPr>
          </w:p>
        </w:tc>
      </w:tr>
      <w:tr w14:paraId="18000B6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A0B49C3">
            <w:pPr>
              <w:spacing w:line="100" w:lineRule="atLeast"/>
              <w:rPr>
                <w:rFonts w:cs="Times New Roman"/>
                <w:sz w:val="28"/>
                <w:szCs w:val="28"/>
                <w:lang w:eastAsia="ar-SA" w:bidi="ar-SA"/>
              </w:rPr>
            </w:pPr>
            <w:r>
              <w:rPr>
                <w:rFonts w:cs="Times New Roman"/>
                <w:sz w:val="28"/>
                <w:szCs w:val="28"/>
                <w:lang w:eastAsia="ar-SA" w:bidi="ar-SA"/>
              </w:rPr>
              <w:t>278</w:t>
            </w:r>
          </w:p>
        </w:tc>
        <w:tc>
          <w:tcPr>
            <w:tcW w:w="4610" w:type="dxa"/>
            <w:tcBorders>
              <w:top w:val="single" w:color="000000" w:sz="4" w:space="0"/>
              <w:left w:val="single" w:color="000000" w:sz="4" w:space="0"/>
              <w:bottom w:val="single" w:color="000000" w:sz="4" w:space="0"/>
              <w:right w:val="nil"/>
            </w:tcBorders>
          </w:tcPr>
          <w:p w14:paraId="21F6FF32">
            <w:pPr>
              <w:spacing w:line="100" w:lineRule="atLeast"/>
              <w:rPr>
                <w:rFonts w:cs="Times New Roman"/>
                <w:sz w:val="28"/>
                <w:szCs w:val="28"/>
                <w:lang w:eastAsia="ar-SA" w:bidi="ar-SA"/>
              </w:rPr>
            </w:pPr>
            <w:r>
              <w:rPr>
                <w:rFonts w:cs="Times New Roman"/>
                <w:sz w:val="28"/>
                <w:szCs w:val="28"/>
                <w:lang w:eastAsia="ar-SA" w:bidi="ar-SA"/>
              </w:rPr>
              <w:t>Аппликация «Космос». Оформление композиции.</w:t>
            </w:r>
          </w:p>
        </w:tc>
        <w:tc>
          <w:tcPr>
            <w:tcW w:w="1233" w:type="dxa"/>
            <w:tcBorders>
              <w:top w:val="single" w:color="000000" w:sz="4" w:space="0"/>
              <w:left w:val="single" w:color="000000" w:sz="4" w:space="0"/>
              <w:bottom w:val="single" w:color="000000" w:sz="4" w:space="0"/>
              <w:right w:val="nil"/>
            </w:tcBorders>
          </w:tcPr>
          <w:p w14:paraId="3BC2C965">
            <w:pPr>
              <w:snapToGrid w:val="0"/>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722E1FF">
            <w:pPr>
              <w:suppressLineNumbers/>
              <w:snapToGrid w:val="0"/>
              <w:spacing w:line="276" w:lineRule="auto"/>
              <w:jc w:val="both"/>
              <w:rPr>
                <w:rFonts w:cs="Times New Roman"/>
                <w:sz w:val="28"/>
                <w:szCs w:val="28"/>
              </w:rPr>
            </w:pPr>
            <w:r>
              <w:rPr>
                <w:rFonts w:cs="Times New Roman"/>
                <w:sz w:val="28"/>
                <w:szCs w:val="28"/>
              </w:rPr>
              <w:t>09.04</w:t>
            </w:r>
          </w:p>
        </w:tc>
        <w:tc>
          <w:tcPr>
            <w:tcW w:w="1894" w:type="dxa"/>
            <w:tcBorders>
              <w:top w:val="single" w:color="000000" w:sz="4" w:space="0"/>
              <w:left w:val="single" w:color="000000" w:sz="4" w:space="0"/>
              <w:bottom w:val="single" w:color="000000" w:sz="4" w:space="0"/>
              <w:right w:val="single" w:color="000000" w:sz="4" w:space="0"/>
            </w:tcBorders>
          </w:tcPr>
          <w:p w14:paraId="2E14DA49">
            <w:pPr>
              <w:suppressLineNumbers/>
              <w:snapToGrid w:val="0"/>
              <w:spacing w:line="276" w:lineRule="auto"/>
              <w:jc w:val="both"/>
              <w:rPr>
                <w:rFonts w:cs="Times New Roman"/>
                <w:sz w:val="28"/>
                <w:szCs w:val="28"/>
              </w:rPr>
            </w:pPr>
          </w:p>
        </w:tc>
      </w:tr>
      <w:tr w14:paraId="6BF4CEA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AAFBB11">
            <w:pPr>
              <w:spacing w:line="100" w:lineRule="atLeast"/>
              <w:rPr>
                <w:rFonts w:cs="Times New Roman"/>
                <w:sz w:val="28"/>
                <w:szCs w:val="28"/>
                <w:lang w:eastAsia="ar-SA" w:bidi="ar-SA"/>
              </w:rPr>
            </w:pPr>
            <w:r>
              <w:rPr>
                <w:rFonts w:cs="Times New Roman"/>
                <w:sz w:val="28"/>
                <w:szCs w:val="28"/>
                <w:lang w:eastAsia="ar-SA" w:bidi="ar-SA"/>
              </w:rPr>
              <w:t>279</w:t>
            </w:r>
          </w:p>
        </w:tc>
        <w:tc>
          <w:tcPr>
            <w:tcW w:w="4610" w:type="dxa"/>
            <w:tcBorders>
              <w:top w:val="single" w:color="000000" w:sz="4" w:space="0"/>
              <w:left w:val="single" w:color="000000" w:sz="4" w:space="0"/>
              <w:bottom w:val="single" w:color="000000" w:sz="4" w:space="0"/>
              <w:right w:val="nil"/>
            </w:tcBorders>
          </w:tcPr>
          <w:p w14:paraId="5B48293B">
            <w:pPr>
              <w:spacing w:line="100" w:lineRule="atLeast"/>
              <w:rPr>
                <w:rFonts w:cs="Times New Roman"/>
                <w:sz w:val="28"/>
                <w:szCs w:val="28"/>
                <w:lang w:eastAsia="ar-SA" w:bidi="ar-SA"/>
              </w:rPr>
            </w:pPr>
            <w:r>
              <w:rPr>
                <w:rFonts w:cs="Times New Roman"/>
                <w:sz w:val="28"/>
                <w:szCs w:val="28"/>
                <w:lang w:eastAsia="ar-SA" w:bidi="ar-SA"/>
              </w:rPr>
              <w:t>Жилище. Правила бытового труда по уходу за помещениями.</w:t>
            </w:r>
          </w:p>
        </w:tc>
        <w:tc>
          <w:tcPr>
            <w:tcW w:w="1233" w:type="dxa"/>
            <w:tcBorders>
              <w:top w:val="single" w:color="000000" w:sz="4" w:space="0"/>
              <w:left w:val="single" w:color="000000" w:sz="4" w:space="0"/>
              <w:bottom w:val="single" w:color="000000" w:sz="4" w:space="0"/>
              <w:right w:val="nil"/>
            </w:tcBorders>
          </w:tcPr>
          <w:p w14:paraId="042466B6">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5E9F5DA">
            <w:pPr>
              <w:suppressLineNumbers/>
              <w:snapToGrid w:val="0"/>
              <w:spacing w:line="276" w:lineRule="auto"/>
              <w:jc w:val="both"/>
              <w:rPr>
                <w:rFonts w:cs="Times New Roman"/>
                <w:sz w:val="28"/>
                <w:szCs w:val="28"/>
              </w:rPr>
            </w:pPr>
            <w:r>
              <w:rPr>
                <w:rFonts w:cs="Times New Roman"/>
                <w:sz w:val="28"/>
                <w:szCs w:val="28"/>
              </w:rPr>
              <w:t>10.04</w:t>
            </w:r>
          </w:p>
        </w:tc>
        <w:tc>
          <w:tcPr>
            <w:tcW w:w="1894" w:type="dxa"/>
            <w:tcBorders>
              <w:top w:val="single" w:color="000000" w:sz="4" w:space="0"/>
              <w:left w:val="single" w:color="000000" w:sz="4" w:space="0"/>
              <w:bottom w:val="single" w:color="000000" w:sz="4" w:space="0"/>
              <w:right w:val="single" w:color="000000" w:sz="4" w:space="0"/>
            </w:tcBorders>
          </w:tcPr>
          <w:p w14:paraId="70822490">
            <w:pPr>
              <w:suppressLineNumbers/>
              <w:snapToGrid w:val="0"/>
              <w:spacing w:line="276" w:lineRule="auto"/>
              <w:jc w:val="both"/>
              <w:rPr>
                <w:rFonts w:cs="Times New Roman"/>
                <w:sz w:val="28"/>
                <w:szCs w:val="28"/>
              </w:rPr>
            </w:pPr>
          </w:p>
        </w:tc>
      </w:tr>
      <w:tr w14:paraId="4F62007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68A25C4">
            <w:pPr>
              <w:spacing w:line="100" w:lineRule="atLeast"/>
              <w:rPr>
                <w:rFonts w:cs="Times New Roman"/>
                <w:sz w:val="28"/>
                <w:szCs w:val="28"/>
                <w:lang w:eastAsia="ar-SA" w:bidi="ar-SA"/>
              </w:rPr>
            </w:pPr>
            <w:r>
              <w:rPr>
                <w:rFonts w:cs="Times New Roman"/>
                <w:sz w:val="28"/>
                <w:szCs w:val="28"/>
                <w:lang w:eastAsia="ar-SA" w:bidi="ar-SA"/>
              </w:rPr>
              <w:t>280</w:t>
            </w:r>
          </w:p>
        </w:tc>
        <w:tc>
          <w:tcPr>
            <w:tcW w:w="4610" w:type="dxa"/>
            <w:tcBorders>
              <w:top w:val="single" w:color="000000" w:sz="4" w:space="0"/>
              <w:left w:val="single" w:color="000000" w:sz="4" w:space="0"/>
              <w:bottom w:val="single" w:color="000000" w:sz="4" w:space="0"/>
              <w:right w:val="nil"/>
            </w:tcBorders>
          </w:tcPr>
          <w:p w14:paraId="40B6B661">
            <w:pPr>
              <w:spacing w:line="100" w:lineRule="atLeast"/>
              <w:rPr>
                <w:rFonts w:cs="Times New Roman"/>
                <w:sz w:val="28"/>
                <w:szCs w:val="28"/>
                <w:lang w:eastAsia="ar-SA" w:bidi="ar-SA"/>
              </w:rPr>
            </w:pPr>
            <w:r>
              <w:rPr>
                <w:rFonts w:cs="Times New Roman"/>
                <w:sz w:val="28"/>
                <w:szCs w:val="28"/>
                <w:lang w:eastAsia="ar-SA" w:bidi="ar-SA"/>
              </w:rPr>
              <w:t>Жилище. Инвентарь для уборки жилого помещения.</w:t>
            </w:r>
          </w:p>
        </w:tc>
        <w:tc>
          <w:tcPr>
            <w:tcW w:w="1233" w:type="dxa"/>
            <w:tcBorders>
              <w:top w:val="single" w:color="000000" w:sz="4" w:space="0"/>
              <w:left w:val="single" w:color="000000" w:sz="4" w:space="0"/>
              <w:bottom w:val="single" w:color="000000" w:sz="4" w:space="0"/>
              <w:right w:val="nil"/>
            </w:tcBorders>
          </w:tcPr>
          <w:p w14:paraId="27AEA6E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71E72F4">
            <w:pPr>
              <w:suppressLineNumbers/>
              <w:snapToGrid w:val="0"/>
              <w:spacing w:line="276" w:lineRule="auto"/>
              <w:jc w:val="both"/>
              <w:rPr>
                <w:rFonts w:cs="Times New Roman"/>
                <w:sz w:val="28"/>
                <w:szCs w:val="28"/>
              </w:rPr>
            </w:pPr>
            <w:r>
              <w:rPr>
                <w:rFonts w:cs="Times New Roman"/>
                <w:sz w:val="28"/>
                <w:szCs w:val="28"/>
              </w:rPr>
              <w:t>10.04</w:t>
            </w:r>
          </w:p>
        </w:tc>
        <w:tc>
          <w:tcPr>
            <w:tcW w:w="1894" w:type="dxa"/>
            <w:tcBorders>
              <w:top w:val="single" w:color="000000" w:sz="4" w:space="0"/>
              <w:left w:val="single" w:color="000000" w:sz="4" w:space="0"/>
              <w:bottom w:val="single" w:color="000000" w:sz="4" w:space="0"/>
              <w:right w:val="single" w:color="000000" w:sz="4" w:space="0"/>
            </w:tcBorders>
          </w:tcPr>
          <w:p w14:paraId="58919D69">
            <w:pPr>
              <w:suppressLineNumbers/>
              <w:snapToGrid w:val="0"/>
              <w:spacing w:line="276" w:lineRule="auto"/>
              <w:jc w:val="both"/>
              <w:rPr>
                <w:rFonts w:cs="Times New Roman"/>
                <w:sz w:val="28"/>
                <w:szCs w:val="28"/>
              </w:rPr>
            </w:pPr>
          </w:p>
        </w:tc>
      </w:tr>
      <w:tr w14:paraId="21EA83E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6268EC7">
            <w:pPr>
              <w:spacing w:line="100" w:lineRule="atLeast"/>
              <w:rPr>
                <w:rFonts w:cs="Times New Roman"/>
                <w:sz w:val="28"/>
                <w:szCs w:val="28"/>
                <w:lang w:eastAsia="ar-SA" w:bidi="ar-SA"/>
              </w:rPr>
            </w:pPr>
            <w:r>
              <w:rPr>
                <w:rFonts w:cs="Times New Roman"/>
                <w:sz w:val="28"/>
                <w:szCs w:val="28"/>
                <w:lang w:eastAsia="ar-SA" w:bidi="ar-SA"/>
              </w:rPr>
              <w:t>281</w:t>
            </w:r>
          </w:p>
        </w:tc>
        <w:tc>
          <w:tcPr>
            <w:tcW w:w="4610" w:type="dxa"/>
            <w:tcBorders>
              <w:top w:val="single" w:color="000000" w:sz="4" w:space="0"/>
              <w:left w:val="single" w:color="000000" w:sz="4" w:space="0"/>
              <w:bottom w:val="single" w:color="000000" w:sz="4" w:space="0"/>
              <w:right w:val="nil"/>
            </w:tcBorders>
          </w:tcPr>
          <w:p w14:paraId="5F110A9A">
            <w:pPr>
              <w:spacing w:line="100" w:lineRule="atLeast"/>
              <w:rPr>
                <w:rFonts w:cs="Times New Roman"/>
                <w:sz w:val="28"/>
                <w:szCs w:val="28"/>
                <w:lang w:eastAsia="ar-SA" w:bidi="ar-SA"/>
              </w:rPr>
            </w:pPr>
            <w:r>
              <w:rPr>
                <w:rFonts w:cs="Times New Roman"/>
                <w:sz w:val="28"/>
                <w:szCs w:val="28"/>
                <w:lang w:eastAsia="ar-SA" w:bidi="ar-SA"/>
              </w:rPr>
              <w:t>Жилище. Этапы уборки жилого помещения (класс).</w:t>
            </w:r>
          </w:p>
        </w:tc>
        <w:tc>
          <w:tcPr>
            <w:tcW w:w="1233" w:type="dxa"/>
            <w:tcBorders>
              <w:top w:val="single" w:color="000000" w:sz="4" w:space="0"/>
              <w:left w:val="single" w:color="000000" w:sz="4" w:space="0"/>
              <w:bottom w:val="single" w:color="000000" w:sz="4" w:space="0"/>
              <w:right w:val="nil"/>
            </w:tcBorders>
          </w:tcPr>
          <w:p w14:paraId="10DBDE7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E538CB9">
            <w:pPr>
              <w:suppressLineNumbers/>
              <w:snapToGrid w:val="0"/>
              <w:spacing w:line="276" w:lineRule="auto"/>
              <w:jc w:val="both"/>
              <w:rPr>
                <w:rFonts w:cs="Times New Roman"/>
                <w:sz w:val="28"/>
                <w:szCs w:val="28"/>
              </w:rPr>
            </w:pPr>
            <w:r>
              <w:rPr>
                <w:rFonts w:cs="Times New Roman"/>
                <w:sz w:val="28"/>
                <w:szCs w:val="28"/>
              </w:rPr>
              <w:t>11.04</w:t>
            </w:r>
          </w:p>
        </w:tc>
        <w:tc>
          <w:tcPr>
            <w:tcW w:w="1894" w:type="dxa"/>
            <w:tcBorders>
              <w:top w:val="single" w:color="000000" w:sz="4" w:space="0"/>
              <w:left w:val="single" w:color="000000" w:sz="4" w:space="0"/>
              <w:bottom w:val="single" w:color="000000" w:sz="4" w:space="0"/>
              <w:right w:val="single" w:color="000000" w:sz="4" w:space="0"/>
            </w:tcBorders>
          </w:tcPr>
          <w:p w14:paraId="0E46CA8C">
            <w:pPr>
              <w:suppressLineNumbers/>
              <w:snapToGrid w:val="0"/>
              <w:spacing w:line="276" w:lineRule="auto"/>
              <w:jc w:val="both"/>
              <w:rPr>
                <w:rFonts w:cs="Times New Roman"/>
                <w:sz w:val="28"/>
                <w:szCs w:val="28"/>
              </w:rPr>
            </w:pPr>
          </w:p>
        </w:tc>
      </w:tr>
      <w:tr w14:paraId="1F4F051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2FE237D">
            <w:pPr>
              <w:spacing w:line="100" w:lineRule="atLeast"/>
              <w:rPr>
                <w:rFonts w:cs="Times New Roman"/>
                <w:sz w:val="28"/>
                <w:szCs w:val="28"/>
                <w:lang w:eastAsia="ar-SA" w:bidi="ar-SA"/>
              </w:rPr>
            </w:pPr>
            <w:r>
              <w:rPr>
                <w:rFonts w:cs="Times New Roman"/>
                <w:sz w:val="28"/>
                <w:szCs w:val="28"/>
                <w:lang w:eastAsia="ar-SA" w:bidi="ar-SA"/>
              </w:rPr>
              <w:t>282</w:t>
            </w:r>
          </w:p>
        </w:tc>
        <w:tc>
          <w:tcPr>
            <w:tcW w:w="4610" w:type="dxa"/>
            <w:tcBorders>
              <w:top w:val="single" w:color="000000" w:sz="4" w:space="0"/>
              <w:left w:val="single" w:color="000000" w:sz="4" w:space="0"/>
              <w:bottom w:val="single" w:color="000000" w:sz="4" w:space="0"/>
              <w:right w:val="nil"/>
            </w:tcBorders>
          </w:tcPr>
          <w:p w14:paraId="53509582">
            <w:pPr>
              <w:spacing w:line="100" w:lineRule="atLeast"/>
              <w:rPr>
                <w:rFonts w:cs="Times New Roman"/>
                <w:sz w:val="28"/>
                <w:szCs w:val="28"/>
                <w:lang w:eastAsia="ar-SA" w:bidi="ar-SA"/>
              </w:rPr>
            </w:pPr>
            <w:r>
              <w:rPr>
                <w:rFonts w:cs="Times New Roman"/>
                <w:sz w:val="28"/>
                <w:szCs w:val="28"/>
                <w:lang w:eastAsia="ar-SA" w:bidi="ar-SA"/>
              </w:rPr>
              <w:t>Жилище. Влажная уборка классной комнаты. Практическая работа.</w:t>
            </w:r>
          </w:p>
        </w:tc>
        <w:tc>
          <w:tcPr>
            <w:tcW w:w="1233" w:type="dxa"/>
            <w:tcBorders>
              <w:top w:val="single" w:color="000000" w:sz="4" w:space="0"/>
              <w:left w:val="single" w:color="000000" w:sz="4" w:space="0"/>
              <w:bottom w:val="single" w:color="000000" w:sz="4" w:space="0"/>
              <w:right w:val="nil"/>
            </w:tcBorders>
          </w:tcPr>
          <w:p w14:paraId="3B4DE63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8FE1372">
            <w:pPr>
              <w:suppressLineNumbers/>
              <w:snapToGrid w:val="0"/>
              <w:spacing w:line="276" w:lineRule="auto"/>
              <w:jc w:val="both"/>
              <w:rPr>
                <w:rFonts w:cs="Times New Roman"/>
                <w:sz w:val="28"/>
                <w:szCs w:val="28"/>
              </w:rPr>
            </w:pPr>
            <w:r>
              <w:rPr>
                <w:rFonts w:cs="Times New Roman"/>
                <w:sz w:val="28"/>
                <w:szCs w:val="28"/>
              </w:rPr>
              <w:t>11.04</w:t>
            </w:r>
          </w:p>
        </w:tc>
        <w:tc>
          <w:tcPr>
            <w:tcW w:w="1894" w:type="dxa"/>
            <w:tcBorders>
              <w:top w:val="single" w:color="000000" w:sz="4" w:space="0"/>
              <w:left w:val="single" w:color="000000" w:sz="4" w:space="0"/>
              <w:bottom w:val="single" w:color="000000" w:sz="4" w:space="0"/>
              <w:right w:val="single" w:color="000000" w:sz="4" w:space="0"/>
            </w:tcBorders>
          </w:tcPr>
          <w:p w14:paraId="5FA637CE">
            <w:pPr>
              <w:suppressLineNumbers/>
              <w:snapToGrid w:val="0"/>
              <w:spacing w:line="276" w:lineRule="auto"/>
              <w:jc w:val="both"/>
              <w:rPr>
                <w:rFonts w:cs="Times New Roman"/>
                <w:sz w:val="28"/>
                <w:szCs w:val="28"/>
              </w:rPr>
            </w:pPr>
          </w:p>
        </w:tc>
      </w:tr>
      <w:tr w14:paraId="4895942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2E52CA4">
            <w:pPr>
              <w:spacing w:line="100" w:lineRule="atLeast"/>
              <w:rPr>
                <w:rFonts w:cs="Times New Roman"/>
                <w:sz w:val="28"/>
                <w:szCs w:val="28"/>
                <w:lang w:eastAsia="ar-SA" w:bidi="ar-SA"/>
              </w:rPr>
            </w:pPr>
            <w:r>
              <w:rPr>
                <w:rFonts w:cs="Times New Roman"/>
                <w:sz w:val="28"/>
                <w:szCs w:val="28"/>
                <w:lang w:eastAsia="ar-SA" w:bidi="ar-SA"/>
              </w:rPr>
              <w:t>283</w:t>
            </w:r>
          </w:p>
        </w:tc>
        <w:tc>
          <w:tcPr>
            <w:tcW w:w="4610" w:type="dxa"/>
            <w:tcBorders>
              <w:top w:val="single" w:color="000000" w:sz="4" w:space="0"/>
              <w:left w:val="single" w:color="000000" w:sz="4" w:space="0"/>
              <w:bottom w:val="single" w:color="000000" w:sz="4" w:space="0"/>
              <w:right w:val="nil"/>
            </w:tcBorders>
          </w:tcPr>
          <w:p w14:paraId="47203EB6">
            <w:pPr>
              <w:spacing w:line="100" w:lineRule="atLeast"/>
              <w:rPr>
                <w:rFonts w:cs="Times New Roman"/>
                <w:sz w:val="28"/>
                <w:szCs w:val="28"/>
                <w:lang w:eastAsia="ar-SA" w:bidi="ar-SA"/>
              </w:rPr>
            </w:pPr>
            <w:r>
              <w:rPr>
                <w:rFonts w:cs="Times New Roman"/>
                <w:sz w:val="28"/>
                <w:szCs w:val="28"/>
                <w:lang w:eastAsia="ar-SA" w:bidi="ar-SA"/>
              </w:rPr>
              <w:t>Жилище. Инвентарь. Правила хранения инвентаря.</w:t>
            </w:r>
          </w:p>
        </w:tc>
        <w:tc>
          <w:tcPr>
            <w:tcW w:w="1233" w:type="dxa"/>
            <w:tcBorders>
              <w:top w:val="single" w:color="000000" w:sz="4" w:space="0"/>
              <w:left w:val="single" w:color="000000" w:sz="4" w:space="0"/>
              <w:bottom w:val="single" w:color="000000" w:sz="4" w:space="0"/>
              <w:right w:val="nil"/>
            </w:tcBorders>
          </w:tcPr>
          <w:p w14:paraId="259067D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6A166D1">
            <w:pPr>
              <w:suppressLineNumbers/>
              <w:snapToGrid w:val="0"/>
              <w:spacing w:line="276" w:lineRule="auto"/>
              <w:jc w:val="both"/>
              <w:rPr>
                <w:rFonts w:cs="Times New Roman"/>
                <w:sz w:val="28"/>
                <w:szCs w:val="28"/>
              </w:rPr>
            </w:pPr>
            <w:r>
              <w:rPr>
                <w:rFonts w:cs="Times New Roman"/>
                <w:sz w:val="28"/>
                <w:szCs w:val="28"/>
              </w:rPr>
              <w:t>12.04</w:t>
            </w:r>
          </w:p>
        </w:tc>
        <w:tc>
          <w:tcPr>
            <w:tcW w:w="1894" w:type="dxa"/>
            <w:tcBorders>
              <w:top w:val="single" w:color="000000" w:sz="4" w:space="0"/>
              <w:left w:val="single" w:color="000000" w:sz="4" w:space="0"/>
              <w:bottom w:val="single" w:color="000000" w:sz="4" w:space="0"/>
              <w:right w:val="single" w:color="000000" w:sz="4" w:space="0"/>
            </w:tcBorders>
          </w:tcPr>
          <w:p w14:paraId="77AFCEE7">
            <w:pPr>
              <w:suppressLineNumbers/>
              <w:snapToGrid w:val="0"/>
              <w:spacing w:line="276" w:lineRule="auto"/>
              <w:jc w:val="both"/>
              <w:rPr>
                <w:rFonts w:cs="Times New Roman"/>
                <w:sz w:val="28"/>
                <w:szCs w:val="28"/>
              </w:rPr>
            </w:pPr>
          </w:p>
        </w:tc>
      </w:tr>
      <w:tr w14:paraId="231BD36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2B25B46">
            <w:pPr>
              <w:spacing w:line="100" w:lineRule="atLeast"/>
              <w:rPr>
                <w:rFonts w:cs="Times New Roman"/>
                <w:sz w:val="28"/>
                <w:szCs w:val="28"/>
                <w:lang w:eastAsia="ar-SA" w:bidi="ar-SA"/>
              </w:rPr>
            </w:pPr>
            <w:r>
              <w:rPr>
                <w:rFonts w:cs="Times New Roman"/>
                <w:sz w:val="28"/>
                <w:szCs w:val="28"/>
                <w:lang w:eastAsia="ar-SA" w:bidi="ar-SA"/>
              </w:rPr>
              <w:t>284</w:t>
            </w:r>
          </w:p>
        </w:tc>
        <w:tc>
          <w:tcPr>
            <w:tcW w:w="4610" w:type="dxa"/>
            <w:tcBorders>
              <w:top w:val="single" w:color="000000" w:sz="4" w:space="0"/>
              <w:left w:val="single" w:color="000000" w:sz="4" w:space="0"/>
              <w:bottom w:val="single" w:color="000000" w:sz="4" w:space="0"/>
              <w:right w:val="nil"/>
            </w:tcBorders>
          </w:tcPr>
          <w:p w14:paraId="3F8C1FDE">
            <w:pPr>
              <w:spacing w:line="100" w:lineRule="atLeast"/>
              <w:rPr>
                <w:rFonts w:cs="Times New Roman"/>
                <w:sz w:val="28"/>
                <w:szCs w:val="28"/>
                <w:lang w:eastAsia="ar-SA" w:bidi="ar-SA"/>
              </w:rPr>
            </w:pPr>
            <w:r>
              <w:rPr>
                <w:rFonts w:cs="Times New Roman"/>
                <w:sz w:val="28"/>
                <w:szCs w:val="28"/>
                <w:lang w:eastAsia="ar-SA" w:bidi="ar-SA"/>
              </w:rPr>
              <w:t>Жилище. Ванная и туалетная комната. Правила соблюдения личной гигиены.</w:t>
            </w:r>
          </w:p>
        </w:tc>
        <w:tc>
          <w:tcPr>
            <w:tcW w:w="1233" w:type="dxa"/>
            <w:tcBorders>
              <w:top w:val="single" w:color="000000" w:sz="4" w:space="0"/>
              <w:left w:val="single" w:color="000000" w:sz="4" w:space="0"/>
              <w:bottom w:val="single" w:color="000000" w:sz="4" w:space="0"/>
              <w:right w:val="nil"/>
            </w:tcBorders>
          </w:tcPr>
          <w:p w14:paraId="5B9F8AD6">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735919E">
            <w:pPr>
              <w:suppressLineNumbers/>
              <w:snapToGrid w:val="0"/>
              <w:spacing w:line="276" w:lineRule="auto"/>
              <w:jc w:val="both"/>
              <w:rPr>
                <w:rFonts w:cs="Times New Roman"/>
                <w:sz w:val="28"/>
                <w:szCs w:val="28"/>
              </w:rPr>
            </w:pPr>
            <w:r>
              <w:rPr>
                <w:rFonts w:cs="Times New Roman"/>
                <w:sz w:val="28"/>
                <w:szCs w:val="28"/>
              </w:rPr>
              <w:t>12.04</w:t>
            </w:r>
          </w:p>
        </w:tc>
        <w:tc>
          <w:tcPr>
            <w:tcW w:w="1894" w:type="dxa"/>
            <w:tcBorders>
              <w:top w:val="single" w:color="000000" w:sz="4" w:space="0"/>
              <w:left w:val="single" w:color="000000" w:sz="4" w:space="0"/>
              <w:bottom w:val="single" w:color="000000" w:sz="4" w:space="0"/>
              <w:right w:val="single" w:color="000000" w:sz="4" w:space="0"/>
            </w:tcBorders>
          </w:tcPr>
          <w:p w14:paraId="141E43CA">
            <w:pPr>
              <w:suppressLineNumbers/>
              <w:snapToGrid w:val="0"/>
              <w:spacing w:line="276" w:lineRule="auto"/>
              <w:jc w:val="both"/>
              <w:rPr>
                <w:rFonts w:cs="Times New Roman"/>
                <w:sz w:val="28"/>
                <w:szCs w:val="28"/>
              </w:rPr>
            </w:pPr>
          </w:p>
        </w:tc>
      </w:tr>
      <w:tr w14:paraId="3A0077E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3086A5C">
            <w:pPr>
              <w:spacing w:line="100" w:lineRule="atLeast"/>
              <w:rPr>
                <w:rFonts w:cs="Times New Roman"/>
                <w:sz w:val="28"/>
                <w:szCs w:val="28"/>
                <w:lang w:eastAsia="ar-SA" w:bidi="ar-SA"/>
              </w:rPr>
            </w:pPr>
            <w:r>
              <w:rPr>
                <w:rFonts w:cs="Times New Roman"/>
                <w:sz w:val="28"/>
                <w:szCs w:val="28"/>
                <w:lang w:eastAsia="ar-SA" w:bidi="ar-SA"/>
              </w:rPr>
              <w:t>285</w:t>
            </w:r>
          </w:p>
        </w:tc>
        <w:tc>
          <w:tcPr>
            <w:tcW w:w="4610" w:type="dxa"/>
            <w:tcBorders>
              <w:top w:val="single" w:color="000000" w:sz="4" w:space="0"/>
              <w:left w:val="single" w:color="000000" w:sz="4" w:space="0"/>
              <w:bottom w:val="single" w:color="000000" w:sz="4" w:space="0"/>
              <w:right w:val="nil"/>
            </w:tcBorders>
          </w:tcPr>
          <w:p w14:paraId="7FC10E2E">
            <w:pPr>
              <w:spacing w:line="100" w:lineRule="atLeast"/>
              <w:rPr>
                <w:rFonts w:cs="Times New Roman"/>
                <w:sz w:val="28"/>
                <w:szCs w:val="28"/>
                <w:lang w:eastAsia="ar-SA" w:bidi="ar-SA"/>
              </w:rPr>
            </w:pPr>
            <w:r>
              <w:rPr>
                <w:rFonts w:cs="Times New Roman"/>
                <w:sz w:val="28"/>
                <w:szCs w:val="28"/>
                <w:lang w:eastAsia="ar-SA" w:bidi="ar-SA"/>
              </w:rPr>
              <w:t>Пластилин. Приемы работы с пластилином.</w:t>
            </w:r>
          </w:p>
        </w:tc>
        <w:tc>
          <w:tcPr>
            <w:tcW w:w="1233" w:type="dxa"/>
            <w:tcBorders>
              <w:top w:val="single" w:color="000000" w:sz="4" w:space="0"/>
              <w:left w:val="single" w:color="000000" w:sz="4" w:space="0"/>
              <w:bottom w:val="single" w:color="000000" w:sz="4" w:space="0"/>
              <w:right w:val="nil"/>
            </w:tcBorders>
          </w:tcPr>
          <w:p w14:paraId="1570FF5F">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C81B6E3">
            <w:pPr>
              <w:suppressLineNumbers/>
              <w:snapToGrid w:val="0"/>
              <w:spacing w:line="276" w:lineRule="auto"/>
              <w:jc w:val="both"/>
              <w:rPr>
                <w:rFonts w:cs="Times New Roman"/>
                <w:sz w:val="28"/>
                <w:szCs w:val="28"/>
              </w:rPr>
            </w:pPr>
            <w:r>
              <w:rPr>
                <w:rFonts w:cs="Times New Roman"/>
                <w:sz w:val="28"/>
                <w:szCs w:val="28"/>
              </w:rPr>
              <w:t>15.04</w:t>
            </w:r>
          </w:p>
        </w:tc>
        <w:tc>
          <w:tcPr>
            <w:tcW w:w="1894" w:type="dxa"/>
            <w:tcBorders>
              <w:top w:val="single" w:color="000000" w:sz="4" w:space="0"/>
              <w:left w:val="single" w:color="000000" w:sz="4" w:space="0"/>
              <w:bottom w:val="single" w:color="000000" w:sz="4" w:space="0"/>
              <w:right w:val="single" w:color="000000" w:sz="4" w:space="0"/>
            </w:tcBorders>
          </w:tcPr>
          <w:p w14:paraId="27F73028">
            <w:pPr>
              <w:suppressLineNumbers/>
              <w:snapToGrid w:val="0"/>
              <w:spacing w:line="276" w:lineRule="auto"/>
              <w:jc w:val="both"/>
              <w:rPr>
                <w:rFonts w:cs="Times New Roman"/>
                <w:sz w:val="28"/>
                <w:szCs w:val="28"/>
              </w:rPr>
            </w:pPr>
          </w:p>
        </w:tc>
      </w:tr>
      <w:tr w14:paraId="5C0F36B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290DDE1">
            <w:pPr>
              <w:spacing w:line="100" w:lineRule="atLeast"/>
              <w:rPr>
                <w:rFonts w:cs="Times New Roman"/>
                <w:sz w:val="28"/>
                <w:szCs w:val="28"/>
                <w:lang w:eastAsia="ar-SA" w:bidi="ar-SA"/>
              </w:rPr>
            </w:pPr>
            <w:r>
              <w:rPr>
                <w:rFonts w:cs="Times New Roman"/>
                <w:sz w:val="28"/>
                <w:szCs w:val="28"/>
                <w:lang w:eastAsia="ar-SA" w:bidi="ar-SA"/>
              </w:rPr>
              <w:t>286</w:t>
            </w:r>
          </w:p>
        </w:tc>
        <w:tc>
          <w:tcPr>
            <w:tcW w:w="4610" w:type="dxa"/>
            <w:tcBorders>
              <w:top w:val="single" w:color="000000" w:sz="4" w:space="0"/>
              <w:left w:val="single" w:color="000000" w:sz="4" w:space="0"/>
              <w:bottom w:val="single" w:color="000000" w:sz="4" w:space="0"/>
              <w:right w:val="nil"/>
            </w:tcBorders>
          </w:tcPr>
          <w:p w14:paraId="0EEA9E91">
            <w:pPr>
              <w:spacing w:line="100" w:lineRule="atLeast"/>
              <w:rPr>
                <w:rFonts w:cs="Times New Roman"/>
                <w:sz w:val="28"/>
                <w:szCs w:val="28"/>
                <w:lang w:eastAsia="ar-SA" w:bidi="ar-SA"/>
              </w:rPr>
            </w:pPr>
            <w:r>
              <w:rPr>
                <w:rFonts w:cs="Times New Roman"/>
                <w:sz w:val="28"/>
                <w:szCs w:val="28"/>
                <w:lang w:eastAsia="ar-SA" w:bidi="ar-SA"/>
              </w:rPr>
              <w:t>Пластилин. «Яблоко». Прием размазывания пластилина на картоне.</w:t>
            </w:r>
          </w:p>
        </w:tc>
        <w:tc>
          <w:tcPr>
            <w:tcW w:w="1233" w:type="dxa"/>
            <w:tcBorders>
              <w:top w:val="single" w:color="000000" w:sz="4" w:space="0"/>
              <w:left w:val="single" w:color="000000" w:sz="4" w:space="0"/>
              <w:bottom w:val="single" w:color="000000" w:sz="4" w:space="0"/>
              <w:right w:val="nil"/>
            </w:tcBorders>
          </w:tcPr>
          <w:p w14:paraId="435C20B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1118FE9">
            <w:pPr>
              <w:suppressLineNumbers/>
              <w:snapToGrid w:val="0"/>
              <w:spacing w:line="276" w:lineRule="auto"/>
              <w:jc w:val="both"/>
              <w:rPr>
                <w:rFonts w:cs="Times New Roman"/>
                <w:sz w:val="28"/>
                <w:szCs w:val="28"/>
              </w:rPr>
            </w:pPr>
            <w:r>
              <w:rPr>
                <w:rFonts w:cs="Times New Roman"/>
                <w:sz w:val="28"/>
                <w:szCs w:val="28"/>
              </w:rPr>
              <w:t>15.04</w:t>
            </w:r>
          </w:p>
        </w:tc>
        <w:tc>
          <w:tcPr>
            <w:tcW w:w="1894" w:type="dxa"/>
            <w:tcBorders>
              <w:top w:val="single" w:color="000000" w:sz="4" w:space="0"/>
              <w:left w:val="single" w:color="000000" w:sz="4" w:space="0"/>
              <w:bottom w:val="single" w:color="000000" w:sz="4" w:space="0"/>
              <w:right w:val="single" w:color="000000" w:sz="4" w:space="0"/>
            </w:tcBorders>
          </w:tcPr>
          <w:p w14:paraId="63F7506F">
            <w:pPr>
              <w:suppressLineNumbers/>
              <w:snapToGrid w:val="0"/>
              <w:spacing w:line="276" w:lineRule="auto"/>
              <w:jc w:val="both"/>
              <w:rPr>
                <w:rFonts w:cs="Times New Roman"/>
                <w:sz w:val="28"/>
                <w:szCs w:val="28"/>
              </w:rPr>
            </w:pPr>
          </w:p>
        </w:tc>
      </w:tr>
      <w:tr w14:paraId="219253E6">
        <w:tblPrEx>
          <w:tblCellMar>
            <w:top w:w="0" w:type="dxa"/>
            <w:left w:w="108" w:type="dxa"/>
            <w:bottom w:w="0" w:type="dxa"/>
            <w:right w:w="108" w:type="dxa"/>
          </w:tblCellMar>
        </w:tblPrEx>
        <w:trPr>
          <w:trHeight w:val="676" w:hRule="atLeast"/>
        </w:trPr>
        <w:tc>
          <w:tcPr>
            <w:tcW w:w="798" w:type="dxa"/>
            <w:tcBorders>
              <w:top w:val="single" w:color="000000" w:sz="4" w:space="0"/>
              <w:left w:val="single" w:color="000000" w:sz="4" w:space="0"/>
              <w:bottom w:val="single" w:color="000000" w:sz="4" w:space="0"/>
              <w:right w:val="nil"/>
            </w:tcBorders>
          </w:tcPr>
          <w:p w14:paraId="2876E4DA">
            <w:pPr>
              <w:spacing w:line="100" w:lineRule="atLeast"/>
              <w:rPr>
                <w:rFonts w:cs="Times New Roman"/>
                <w:sz w:val="28"/>
                <w:szCs w:val="28"/>
                <w:lang w:eastAsia="ar-SA" w:bidi="ar-SA"/>
              </w:rPr>
            </w:pPr>
            <w:r>
              <w:rPr>
                <w:rFonts w:cs="Times New Roman"/>
                <w:sz w:val="28"/>
                <w:szCs w:val="28"/>
                <w:lang w:eastAsia="ar-SA" w:bidi="ar-SA"/>
              </w:rPr>
              <w:t>287</w:t>
            </w:r>
          </w:p>
          <w:p w14:paraId="5D36DD06">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000000" w:sz="4" w:space="0"/>
              <w:right w:val="nil"/>
            </w:tcBorders>
          </w:tcPr>
          <w:p w14:paraId="650EA6A3">
            <w:pPr>
              <w:spacing w:line="100" w:lineRule="atLeast"/>
              <w:rPr>
                <w:rFonts w:cs="Times New Roman"/>
                <w:sz w:val="28"/>
                <w:szCs w:val="28"/>
                <w:lang w:eastAsia="ar-SA" w:bidi="ar-SA"/>
              </w:rPr>
            </w:pPr>
            <w:r>
              <w:rPr>
                <w:rFonts w:cs="Times New Roman"/>
                <w:sz w:val="28"/>
                <w:szCs w:val="28"/>
                <w:lang w:eastAsia="ar-SA" w:bidi="ar-SA"/>
              </w:rPr>
              <w:t>Пластилин. «Яблоко». Практическая работа.</w:t>
            </w:r>
          </w:p>
        </w:tc>
        <w:tc>
          <w:tcPr>
            <w:tcW w:w="1233" w:type="dxa"/>
            <w:tcBorders>
              <w:top w:val="single" w:color="000000" w:sz="4" w:space="0"/>
              <w:left w:val="single" w:color="000000" w:sz="4" w:space="0"/>
              <w:bottom w:val="single" w:color="000000" w:sz="4" w:space="0"/>
              <w:right w:val="nil"/>
            </w:tcBorders>
          </w:tcPr>
          <w:p w14:paraId="65C88CEB">
            <w:pPr>
              <w:spacing w:line="100" w:lineRule="atLeast"/>
              <w:jc w:val="center"/>
              <w:rPr>
                <w:rFonts w:cs="Times New Roman"/>
                <w:sz w:val="28"/>
                <w:szCs w:val="28"/>
                <w:lang w:eastAsia="ar-SA" w:bidi="ar-SA"/>
              </w:rPr>
            </w:pPr>
            <w:r>
              <w:rPr>
                <w:rFonts w:cs="Times New Roman"/>
                <w:sz w:val="28"/>
                <w:szCs w:val="28"/>
                <w:lang w:eastAsia="ar-SA" w:bidi="ar-SA"/>
              </w:rPr>
              <w:t>1 ч</w:t>
            </w:r>
          </w:p>
          <w:p w14:paraId="781A758B">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73948E67">
            <w:pPr>
              <w:suppressLineNumbers/>
              <w:snapToGrid w:val="0"/>
              <w:spacing w:line="276" w:lineRule="auto"/>
              <w:jc w:val="both"/>
              <w:rPr>
                <w:rFonts w:cs="Times New Roman"/>
                <w:sz w:val="28"/>
                <w:szCs w:val="28"/>
              </w:rPr>
            </w:pPr>
            <w:r>
              <w:rPr>
                <w:rFonts w:cs="Times New Roman"/>
                <w:sz w:val="28"/>
                <w:szCs w:val="28"/>
              </w:rPr>
              <w:t>16.04</w:t>
            </w:r>
          </w:p>
        </w:tc>
        <w:tc>
          <w:tcPr>
            <w:tcW w:w="1894" w:type="dxa"/>
            <w:tcBorders>
              <w:top w:val="single" w:color="000000" w:sz="4" w:space="0"/>
              <w:left w:val="single" w:color="000000" w:sz="4" w:space="0"/>
              <w:bottom w:val="single" w:color="000000" w:sz="4" w:space="0"/>
              <w:right w:val="single" w:color="000000" w:sz="4" w:space="0"/>
            </w:tcBorders>
          </w:tcPr>
          <w:p w14:paraId="2D2DEB91">
            <w:pPr>
              <w:suppressLineNumbers/>
              <w:snapToGrid w:val="0"/>
              <w:spacing w:line="276" w:lineRule="auto"/>
              <w:jc w:val="both"/>
              <w:rPr>
                <w:rFonts w:cs="Times New Roman"/>
                <w:sz w:val="28"/>
                <w:szCs w:val="28"/>
              </w:rPr>
            </w:pPr>
          </w:p>
        </w:tc>
      </w:tr>
      <w:tr w14:paraId="17772D71">
        <w:tblPrEx>
          <w:tblCellMar>
            <w:top w:w="0" w:type="dxa"/>
            <w:left w:w="108" w:type="dxa"/>
            <w:bottom w:w="0" w:type="dxa"/>
            <w:right w:w="108" w:type="dxa"/>
          </w:tblCellMar>
        </w:tblPrEx>
        <w:trPr>
          <w:trHeight w:val="892" w:hRule="atLeast"/>
        </w:trPr>
        <w:tc>
          <w:tcPr>
            <w:tcW w:w="798" w:type="dxa"/>
            <w:tcBorders>
              <w:top w:val="single" w:color="000000" w:sz="4" w:space="0"/>
              <w:left w:val="single" w:color="000000" w:sz="4" w:space="0"/>
              <w:bottom w:val="single" w:color="000000" w:sz="4" w:space="0"/>
              <w:right w:val="nil"/>
            </w:tcBorders>
          </w:tcPr>
          <w:p w14:paraId="6B225EDD">
            <w:pPr>
              <w:spacing w:line="100" w:lineRule="atLeast"/>
              <w:rPr>
                <w:rFonts w:cs="Times New Roman"/>
                <w:sz w:val="28"/>
                <w:szCs w:val="28"/>
                <w:lang w:eastAsia="ar-SA" w:bidi="ar-SA"/>
              </w:rPr>
            </w:pPr>
            <w:r>
              <w:rPr>
                <w:rFonts w:cs="Times New Roman"/>
                <w:sz w:val="28"/>
                <w:szCs w:val="28"/>
                <w:lang w:eastAsia="ar-SA" w:bidi="ar-SA"/>
              </w:rPr>
              <w:t>288</w:t>
            </w:r>
          </w:p>
          <w:p w14:paraId="0E282F3F">
            <w:pPr>
              <w:spacing w:line="100" w:lineRule="atLeast"/>
              <w:rPr>
                <w:rFonts w:cs="Times New Roman"/>
                <w:sz w:val="28"/>
                <w:szCs w:val="28"/>
                <w:lang w:eastAsia="ar-SA" w:bidi="ar-SA"/>
              </w:rPr>
            </w:pPr>
          </w:p>
          <w:p w14:paraId="45AF2AB3">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000000" w:sz="4" w:space="0"/>
              <w:right w:val="nil"/>
            </w:tcBorders>
          </w:tcPr>
          <w:p w14:paraId="76096819">
            <w:pPr>
              <w:spacing w:line="100" w:lineRule="atLeast"/>
              <w:rPr>
                <w:rFonts w:cs="Times New Roman"/>
                <w:sz w:val="28"/>
                <w:szCs w:val="28"/>
                <w:lang w:eastAsia="ar-SA" w:bidi="ar-SA"/>
              </w:rPr>
            </w:pPr>
            <w:r>
              <w:rPr>
                <w:rFonts w:cs="Times New Roman"/>
                <w:sz w:val="28"/>
                <w:szCs w:val="28"/>
                <w:lang w:eastAsia="ar-SA" w:bidi="ar-SA"/>
              </w:rPr>
              <w:t>Пластилин. Силуэтная лепка «Курочка и цыпленок». Этапы работы.</w:t>
            </w:r>
          </w:p>
        </w:tc>
        <w:tc>
          <w:tcPr>
            <w:tcW w:w="1233" w:type="dxa"/>
            <w:tcBorders>
              <w:top w:val="single" w:color="000000" w:sz="4" w:space="0"/>
              <w:left w:val="single" w:color="000000" w:sz="4" w:space="0"/>
              <w:bottom w:val="single" w:color="000000" w:sz="4" w:space="0"/>
              <w:right w:val="nil"/>
            </w:tcBorders>
          </w:tcPr>
          <w:p w14:paraId="7BF322B1">
            <w:pPr>
              <w:spacing w:line="100" w:lineRule="atLeast"/>
              <w:jc w:val="center"/>
              <w:rPr>
                <w:rFonts w:cs="Times New Roman"/>
                <w:sz w:val="28"/>
                <w:szCs w:val="28"/>
                <w:lang w:eastAsia="ar-SA" w:bidi="ar-SA"/>
              </w:rPr>
            </w:pPr>
            <w:r>
              <w:rPr>
                <w:rFonts w:cs="Times New Roman"/>
                <w:sz w:val="28"/>
                <w:szCs w:val="28"/>
                <w:lang w:eastAsia="ar-SA" w:bidi="ar-SA"/>
              </w:rPr>
              <w:t>1 ч</w:t>
            </w:r>
          </w:p>
          <w:p w14:paraId="69939FE4">
            <w:pPr>
              <w:spacing w:line="100" w:lineRule="atLeast"/>
              <w:jc w:val="center"/>
              <w:rPr>
                <w:rFonts w:cs="Times New Roman"/>
                <w:sz w:val="28"/>
                <w:szCs w:val="28"/>
                <w:lang w:eastAsia="ar-SA" w:bidi="ar-SA"/>
              </w:rPr>
            </w:pPr>
          </w:p>
          <w:p w14:paraId="2290FBA2">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2A073D98">
            <w:pPr>
              <w:suppressLineNumbers/>
              <w:snapToGrid w:val="0"/>
              <w:spacing w:line="276" w:lineRule="auto"/>
              <w:jc w:val="both"/>
              <w:rPr>
                <w:rFonts w:cs="Times New Roman"/>
                <w:sz w:val="28"/>
                <w:szCs w:val="28"/>
              </w:rPr>
            </w:pPr>
            <w:r>
              <w:rPr>
                <w:rFonts w:cs="Times New Roman"/>
                <w:sz w:val="28"/>
                <w:szCs w:val="28"/>
              </w:rPr>
              <w:t>16.04</w:t>
            </w:r>
          </w:p>
        </w:tc>
        <w:tc>
          <w:tcPr>
            <w:tcW w:w="1894" w:type="dxa"/>
            <w:tcBorders>
              <w:top w:val="single" w:color="000000" w:sz="4" w:space="0"/>
              <w:left w:val="single" w:color="000000" w:sz="4" w:space="0"/>
              <w:bottom w:val="single" w:color="000000" w:sz="4" w:space="0"/>
              <w:right w:val="single" w:color="000000" w:sz="4" w:space="0"/>
            </w:tcBorders>
          </w:tcPr>
          <w:p w14:paraId="2D23FD4C">
            <w:pPr>
              <w:suppressLineNumbers/>
              <w:snapToGrid w:val="0"/>
              <w:spacing w:line="276" w:lineRule="auto"/>
              <w:jc w:val="both"/>
              <w:rPr>
                <w:rFonts w:cs="Times New Roman"/>
                <w:sz w:val="28"/>
                <w:szCs w:val="28"/>
              </w:rPr>
            </w:pPr>
          </w:p>
        </w:tc>
      </w:tr>
      <w:tr w14:paraId="7F9A00DC">
        <w:tblPrEx>
          <w:tblCellMar>
            <w:top w:w="0" w:type="dxa"/>
            <w:left w:w="108" w:type="dxa"/>
            <w:bottom w:w="0" w:type="dxa"/>
            <w:right w:w="108" w:type="dxa"/>
          </w:tblCellMar>
        </w:tblPrEx>
        <w:trPr>
          <w:trHeight w:val="1027" w:hRule="atLeast"/>
        </w:trPr>
        <w:tc>
          <w:tcPr>
            <w:tcW w:w="798" w:type="dxa"/>
            <w:tcBorders>
              <w:top w:val="single" w:color="000000" w:sz="4" w:space="0"/>
              <w:left w:val="single" w:color="000000" w:sz="4" w:space="0"/>
              <w:bottom w:val="nil"/>
              <w:right w:val="nil"/>
            </w:tcBorders>
          </w:tcPr>
          <w:p w14:paraId="6D102659">
            <w:pPr>
              <w:spacing w:line="100" w:lineRule="atLeast"/>
              <w:rPr>
                <w:rFonts w:cs="Times New Roman"/>
                <w:sz w:val="28"/>
                <w:szCs w:val="28"/>
                <w:lang w:eastAsia="ar-SA" w:bidi="ar-SA"/>
              </w:rPr>
            </w:pPr>
            <w:r>
              <w:rPr>
                <w:rFonts w:cs="Times New Roman"/>
                <w:sz w:val="28"/>
                <w:szCs w:val="28"/>
                <w:lang w:eastAsia="ar-SA" w:bidi="ar-SA"/>
              </w:rPr>
              <w:t>289</w:t>
            </w:r>
          </w:p>
        </w:tc>
        <w:tc>
          <w:tcPr>
            <w:tcW w:w="4610" w:type="dxa"/>
            <w:tcBorders>
              <w:top w:val="single" w:color="000000" w:sz="4" w:space="0"/>
              <w:left w:val="single" w:color="000000" w:sz="4" w:space="0"/>
              <w:bottom w:val="nil"/>
              <w:right w:val="nil"/>
            </w:tcBorders>
          </w:tcPr>
          <w:p w14:paraId="76F5E1CF">
            <w:pPr>
              <w:spacing w:line="100" w:lineRule="atLeast"/>
              <w:rPr>
                <w:rFonts w:cs="Times New Roman"/>
                <w:sz w:val="28"/>
                <w:szCs w:val="28"/>
                <w:lang w:eastAsia="ar-SA" w:bidi="ar-SA"/>
              </w:rPr>
            </w:pPr>
            <w:r>
              <w:rPr>
                <w:rFonts w:cs="Times New Roman"/>
                <w:sz w:val="28"/>
                <w:szCs w:val="28"/>
                <w:lang w:eastAsia="ar-SA" w:bidi="ar-SA"/>
              </w:rPr>
              <w:t>Силуэтная лепка  «Курочка и цыпленок». Прием прищипывания пластилина.</w:t>
            </w:r>
          </w:p>
        </w:tc>
        <w:tc>
          <w:tcPr>
            <w:tcW w:w="1233" w:type="dxa"/>
            <w:tcBorders>
              <w:top w:val="single" w:color="000000" w:sz="4" w:space="0"/>
              <w:left w:val="single" w:color="000000" w:sz="4" w:space="0"/>
              <w:bottom w:val="nil"/>
              <w:right w:val="nil"/>
            </w:tcBorders>
          </w:tcPr>
          <w:p w14:paraId="39F4BEF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nil"/>
              <w:right w:val="nil"/>
            </w:tcBorders>
          </w:tcPr>
          <w:p w14:paraId="042389A5">
            <w:pPr>
              <w:suppressLineNumbers/>
              <w:snapToGrid w:val="0"/>
              <w:spacing w:line="276" w:lineRule="auto"/>
              <w:jc w:val="both"/>
              <w:rPr>
                <w:rFonts w:cs="Times New Roman"/>
                <w:sz w:val="28"/>
                <w:szCs w:val="28"/>
              </w:rPr>
            </w:pPr>
            <w:r>
              <w:rPr>
                <w:rFonts w:cs="Times New Roman"/>
                <w:sz w:val="28"/>
                <w:szCs w:val="28"/>
              </w:rPr>
              <w:t>17.04</w:t>
            </w:r>
          </w:p>
        </w:tc>
        <w:tc>
          <w:tcPr>
            <w:tcW w:w="1894" w:type="dxa"/>
            <w:tcBorders>
              <w:top w:val="single" w:color="000000" w:sz="4" w:space="0"/>
              <w:left w:val="single" w:color="000000" w:sz="4" w:space="0"/>
              <w:bottom w:val="nil"/>
              <w:right w:val="single" w:color="000000" w:sz="4" w:space="0"/>
            </w:tcBorders>
          </w:tcPr>
          <w:p w14:paraId="174957C8">
            <w:pPr>
              <w:suppressLineNumbers/>
              <w:snapToGrid w:val="0"/>
              <w:spacing w:line="276" w:lineRule="auto"/>
              <w:jc w:val="both"/>
              <w:rPr>
                <w:rFonts w:cs="Times New Roman"/>
                <w:sz w:val="28"/>
                <w:szCs w:val="28"/>
              </w:rPr>
            </w:pPr>
          </w:p>
        </w:tc>
      </w:tr>
      <w:tr w14:paraId="4F9360E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9FED8B0">
            <w:pPr>
              <w:spacing w:line="100" w:lineRule="atLeast"/>
              <w:rPr>
                <w:rFonts w:cs="Times New Roman"/>
                <w:sz w:val="28"/>
                <w:szCs w:val="28"/>
                <w:lang w:eastAsia="ar-SA" w:bidi="ar-SA"/>
              </w:rPr>
            </w:pPr>
            <w:r>
              <w:rPr>
                <w:rFonts w:cs="Times New Roman"/>
                <w:sz w:val="28"/>
                <w:szCs w:val="28"/>
                <w:lang w:eastAsia="ar-SA" w:bidi="ar-SA"/>
              </w:rPr>
              <w:t>290</w:t>
            </w:r>
          </w:p>
        </w:tc>
        <w:tc>
          <w:tcPr>
            <w:tcW w:w="4610" w:type="dxa"/>
            <w:tcBorders>
              <w:top w:val="single" w:color="000000" w:sz="4" w:space="0"/>
              <w:left w:val="single" w:color="000000" w:sz="4" w:space="0"/>
              <w:bottom w:val="single" w:color="000000" w:sz="4" w:space="0"/>
              <w:right w:val="nil"/>
            </w:tcBorders>
          </w:tcPr>
          <w:p w14:paraId="71558575">
            <w:pPr>
              <w:spacing w:line="100" w:lineRule="atLeast"/>
              <w:rPr>
                <w:rFonts w:cs="Times New Roman"/>
                <w:sz w:val="28"/>
                <w:szCs w:val="28"/>
                <w:lang w:eastAsia="ar-SA" w:bidi="ar-SA"/>
              </w:rPr>
            </w:pPr>
            <w:r>
              <w:rPr>
                <w:rFonts w:cs="Times New Roman"/>
                <w:sz w:val="28"/>
                <w:szCs w:val="28"/>
                <w:lang w:eastAsia="ar-SA" w:bidi="ar-SA"/>
              </w:rPr>
              <w:t>Силуэтная лепка «Курочка и цыпленок». Изготовление композиции.</w:t>
            </w:r>
          </w:p>
        </w:tc>
        <w:tc>
          <w:tcPr>
            <w:tcW w:w="1233" w:type="dxa"/>
            <w:tcBorders>
              <w:top w:val="single" w:color="000000" w:sz="4" w:space="0"/>
              <w:left w:val="single" w:color="000000" w:sz="4" w:space="0"/>
              <w:bottom w:val="single" w:color="000000" w:sz="4" w:space="0"/>
              <w:right w:val="nil"/>
            </w:tcBorders>
          </w:tcPr>
          <w:p w14:paraId="24D563C2">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8008859">
            <w:pPr>
              <w:suppressLineNumbers/>
              <w:snapToGrid w:val="0"/>
              <w:spacing w:line="276" w:lineRule="auto"/>
              <w:jc w:val="both"/>
              <w:rPr>
                <w:rFonts w:cs="Times New Roman"/>
                <w:sz w:val="28"/>
                <w:szCs w:val="28"/>
              </w:rPr>
            </w:pPr>
            <w:r>
              <w:rPr>
                <w:rFonts w:cs="Times New Roman"/>
                <w:sz w:val="28"/>
                <w:szCs w:val="28"/>
              </w:rPr>
              <w:t>17.04</w:t>
            </w:r>
          </w:p>
        </w:tc>
        <w:tc>
          <w:tcPr>
            <w:tcW w:w="1894" w:type="dxa"/>
            <w:tcBorders>
              <w:top w:val="single" w:color="000000" w:sz="4" w:space="0"/>
              <w:left w:val="single" w:color="000000" w:sz="4" w:space="0"/>
              <w:bottom w:val="single" w:color="000000" w:sz="4" w:space="0"/>
              <w:right w:val="single" w:color="000000" w:sz="4" w:space="0"/>
            </w:tcBorders>
          </w:tcPr>
          <w:p w14:paraId="1567AD79">
            <w:pPr>
              <w:suppressLineNumbers/>
              <w:snapToGrid w:val="0"/>
              <w:spacing w:line="276" w:lineRule="auto"/>
              <w:jc w:val="both"/>
              <w:rPr>
                <w:rFonts w:cs="Times New Roman"/>
                <w:sz w:val="28"/>
                <w:szCs w:val="28"/>
              </w:rPr>
            </w:pPr>
          </w:p>
        </w:tc>
      </w:tr>
      <w:tr w14:paraId="3841CB17">
        <w:tblPrEx>
          <w:tblCellMar>
            <w:top w:w="0" w:type="dxa"/>
            <w:left w:w="108" w:type="dxa"/>
            <w:bottom w:w="0" w:type="dxa"/>
            <w:right w:w="108" w:type="dxa"/>
          </w:tblCellMar>
        </w:tblPrEx>
        <w:trPr>
          <w:trHeight w:val="651" w:hRule="atLeast"/>
        </w:trPr>
        <w:tc>
          <w:tcPr>
            <w:tcW w:w="798" w:type="dxa"/>
            <w:tcBorders>
              <w:top w:val="single" w:color="000000" w:sz="4" w:space="0"/>
              <w:left w:val="single" w:color="000000" w:sz="4" w:space="0"/>
              <w:bottom w:val="single" w:color="auto" w:sz="4" w:space="0"/>
              <w:right w:val="nil"/>
            </w:tcBorders>
          </w:tcPr>
          <w:p w14:paraId="4E21B073">
            <w:pPr>
              <w:spacing w:line="100" w:lineRule="atLeast"/>
              <w:rPr>
                <w:rFonts w:cs="Times New Roman"/>
                <w:sz w:val="28"/>
                <w:szCs w:val="28"/>
                <w:lang w:eastAsia="ar-SA" w:bidi="ar-SA"/>
              </w:rPr>
            </w:pPr>
            <w:r>
              <w:rPr>
                <w:rFonts w:cs="Times New Roman"/>
                <w:sz w:val="28"/>
                <w:szCs w:val="28"/>
                <w:lang w:eastAsia="ar-SA" w:bidi="ar-SA"/>
              </w:rPr>
              <w:t>291</w:t>
            </w:r>
          </w:p>
          <w:p w14:paraId="16334794">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auto" w:sz="4" w:space="0"/>
              <w:right w:val="nil"/>
            </w:tcBorders>
          </w:tcPr>
          <w:p w14:paraId="530733EB">
            <w:pPr>
              <w:spacing w:line="100" w:lineRule="atLeast"/>
              <w:rPr>
                <w:rFonts w:cs="Times New Roman"/>
                <w:sz w:val="28"/>
                <w:szCs w:val="28"/>
                <w:lang w:eastAsia="ar-SA" w:bidi="ar-SA"/>
              </w:rPr>
            </w:pPr>
            <w:r>
              <w:rPr>
                <w:rFonts w:cs="Times New Roman"/>
                <w:sz w:val="28"/>
                <w:szCs w:val="28"/>
                <w:lang w:eastAsia="ar-SA" w:bidi="ar-SA"/>
              </w:rPr>
              <w:t>Глина. Глиняная посуда цилиндрической формы.</w:t>
            </w:r>
          </w:p>
        </w:tc>
        <w:tc>
          <w:tcPr>
            <w:tcW w:w="1233" w:type="dxa"/>
            <w:tcBorders>
              <w:top w:val="single" w:color="000000" w:sz="4" w:space="0"/>
              <w:left w:val="single" w:color="000000" w:sz="4" w:space="0"/>
              <w:bottom w:val="single" w:color="auto" w:sz="4" w:space="0"/>
              <w:right w:val="nil"/>
            </w:tcBorders>
          </w:tcPr>
          <w:p w14:paraId="61E5E01C">
            <w:pPr>
              <w:spacing w:line="100" w:lineRule="atLeast"/>
              <w:jc w:val="center"/>
              <w:rPr>
                <w:rFonts w:cs="Times New Roman"/>
                <w:sz w:val="28"/>
                <w:szCs w:val="28"/>
                <w:lang w:eastAsia="ar-SA" w:bidi="ar-SA"/>
              </w:rPr>
            </w:pPr>
            <w:r>
              <w:rPr>
                <w:rFonts w:cs="Times New Roman"/>
                <w:sz w:val="28"/>
                <w:szCs w:val="28"/>
                <w:lang w:eastAsia="ar-SA" w:bidi="ar-SA"/>
              </w:rPr>
              <w:t>1 ч</w:t>
            </w:r>
          </w:p>
          <w:p w14:paraId="1C448CDE">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auto" w:sz="4" w:space="0"/>
              <w:right w:val="nil"/>
            </w:tcBorders>
          </w:tcPr>
          <w:p w14:paraId="5C234E5A">
            <w:pPr>
              <w:suppressLineNumbers/>
              <w:snapToGrid w:val="0"/>
              <w:spacing w:line="276" w:lineRule="auto"/>
              <w:jc w:val="both"/>
              <w:rPr>
                <w:rFonts w:cs="Times New Roman"/>
                <w:sz w:val="28"/>
                <w:szCs w:val="28"/>
              </w:rPr>
            </w:pPr>
            <w:r>
              <w:rPr>
                <w:rFonts w:cs="Times New Roman"/>
                <w:sz w:val="28"/>
                <w:szCs w:val="28"/>
              </w:rPr>
              <w:t>18.04</w:t>
            </w:r>
          </w:p>
        </w:tc>
        <w:tc>
          <w:tcPr>
            <w:tcW w:w="1894" w:type="dxa"/>
            <w:tcBorders>
              <w:top w:val="single" w:color="000000" w:sz="4" w:space="0"/>
              <w:left w:val="single" w:color="000000" w:sz="4" w:space="0"/>
              <w:bottom w:val="single" w:color="auto" w:sz="4" w:space="0"/>
              <w:right w:val="single" w:color="000000" w:sz="4" w:space="0"/>
            </w:tcBorders>
          </w:tcPr>
          <w:p w14:paraId="6731F50A">
            <w:pPr>
              <w:suppressLineNumbers/>
              <w:snapToGrid w:val="0"/>
              <w:spacing w:line="276" w:lineRule="auto"/>
              <w:jc w:val="both"/>
              <w:rPr>
                <w:rFonts w:cs="Times New Roman"/>
                <w:sz w:val="28"/>
                <w:szCs w:val="28"/>
              </w:rPr>
            </w:pPr>
          </w:p>
        </w:tc>
      </w:tr>
      <w:tr w14:paraId="3439A0E9">
        <w:tblPrEx>
          <w:tblCellMar>
            <w:top w:w="0" w:type="dxa"/>
            <w:left w:w="108" w:type="dxa"/>
            <w:bottom w:w="0" w:type="dxa"/>
            <w:right w:w="108" w:type="dxa"/>
          </w:tblCellMar>
        </w:tblPrEx>
        <w:trPr>
          <w:trHeight w:val="624" w:hRule="atLeast"/>
        </w:trPr>
        <w:tc>
          <w:tcPr>
            <w:tcW w:w="798" w:type="dxa"/>
            <w:tcBorders>
              <w:top w:val="single" w:color="auto" w:sz="4" w:space="0"/>
              <w:left w:val="single" w:color="auto" w:sz="4" w:space="0"/>
              <w:bottom w:val="single" w:color="auto" w:sz="4" w:space="0"/>
              <w:right w:val="single" w:color="auto" w:sz="4" w:space="0"/>
            </w:tcBorders>
          </w:tcPr>
          <w:p w14:paraId="21B5C4EF">
            <w:pPr>
              <w:spacing w:line="100" w:lineRule="atLeast"/>
              <w:rPr>
                <w:rFonts w:cs="Times New Roman"/>
                <w:sz w:val="28"/>
                <w:szCs w:val="28"/>
                <w:lang w:eastAsia="ar-SA" w:bidi="ar-SA"/>
              </w:rPr>
            </w:pPr>
            <w:r>
              <w:rPr>
                <w:rFonts w:cs="Times New Roman"/>
                <w:sz w:val="28"/>
                <w:szCs w:val="28"/>
                <w:lang w:eastAsia="ar-SA" w:bidi="ar-SA"/>
              </w:rPr>
              <w:t>292</w:t>
            </w:r>
          </w:p>
          <w:p w14:paraId="19B85527">
            <w:pPr>
              <w:spacing w:line="100" w:lineRule="atLeast"/>
              <w:rPr>
                <w:rFonts w:cs="Times New Roman"/>
                <w:sz w:val="28"/>
                <w:szCs w:val="28"/>
                <w:lang w:eastAsia="ar-SA" w:bidi="ar-SA"/>
              </w:rPr>
            </w:pPr>
          </w:p>
        </w:tc>
        <w:tc>
          <w:tcPr>
            <w:tcW w:w="4610" w:type="dxa"/>
            <w:tcBorders>
              <w:top w:val="single" w:color="auto" w:sz="4" w:space="0"/>
              <w:left w:val="single" w:color="auto" w:sz="4" w:space="0"/>
              <w:bottom w:val="single" w:color="auto" w:sz="4" w:space="0"/>
              <w:right w:val="single" w:color="auto" w:sz="4" w:space="0"/>
            </w:tcBorders>
          </w:tcPr>
          <w:p w14:paraId="55851418">
            <w:pPr>
              <w:spacing w:line="100" w:lineRule="atLeast"/>
              <w:rPr>
                <w:rFonts w:cs="Times New Roman"/>
                <w:sz w:val="28"/>
                <w:szCs w:val="28"/>
                <w:lang w:eastAsia="ar-SA" w:bidi="ar-SA"/>
              </w:rPr>
            </w:pPr>
            <w:r>
              <w:rPr>
                <w:rFonts w:cs="Times New Roman"/>
                <w:sz w:val="28"/>
                <w:szCs w:val="28"/>
                <w:lang w:eastAsia="ar-SA" w:bidi="ar-SA"/>
              </w:rPr>
              <w:t>Пластилин. Чашка цилиндрической формы.</w:t>
            </w:r>
          </w:p>
        </w:tc>
        <w:tc>
          <w:tcPr>
            <w:tcW w:w="1233" w:type="dxa"/>
            <w:tcBorders>
              <w:top w:val="single" w:color="auto" w:sz="4" w:space="0"/>
              <w:left w:val="single" w:color="auto" w:sz="4" w:space="0"/>
              <w:bottom w:val="single" w:color="auto" w:sz="4" w:space="0"/>
              <w:right w:val="single" w:color="auto" w:sz="4" w:space="0"/>
            </w:tcBorders>
          </w:tcPr>
          <w:p w14:paraId="63CC6D2F">
            <w:pPr>
              <w:spacing w:line="100" w:lineRule="atLeast"/>
              <w:jc w:val="center"/>
              <w:rPr>
                <w:rFonts w:cs="Times New Roman"/>
                <w:sz w:val="28"/>
                <w:szCs w:val="28"/>
                <w:lang w:eastAsia="ar-SA" w:bidi="ar-SA"/>
              </w:rPr>
            </w:pPr>
            <w:r>
              <w:rPr>
                <w:rFonts w:cs="Times New Roman"/>
                <w:sz w:val="28"/>
                <w:szCs w:val="28"/>
                <w:lang w:eastAsia="ar-SA" w:bidi="ar-SA"/>
              </w:rPr>
              <w:t>1 ч</w:t>
            </w:r>
          </w:p>
          <w:p w14:paraId="32326AB4">
            <w:pPr>
              <w:spacing w:line="100" w:lineRule="atLeast"/>
              <w:jc w:val="center"/>
              <w:rPr>
                <w:rFonts w:cs="Times New Roman"/>
                <w:sz w:val="28"/>
                <w:szCs w:val="28"/>
                <w:lang w:eastAsia="ar-SA" w:bidi="ar-SA"/>
              </w:rPr>
            </w:pPr>
          </w:p>
        </w:tc>
        <w:tc>
          <w:tcPr>
            <w:tcW w:w="1200" w:type="dxa"/>
            <w:tcBorders>
              <w:top w:val="single" w:color="auto" w:sz="4" w:space="0"/>
              <w:left w:val="single" w:color="auto" w:sz="4" w:space="0"/>
              <w:bottom w:val="single" w:color="auto" w:sz="4" w:space="0"/>
              <w:right w:val="single" w:color="auto" w:sz="4" w:space="0"/>
            </w:tcBorders>
          </w:tcPr>
          <w:p w14:paraId="7C897CDE">
            <w:pPr>
              <w:suppressLineNumbers/>
              <w:snapToGrid w:val="0"/>
              <w:spacing w:line="276" w:lineRule="auto"/>
              <w:jc w:val="both"/>
              <w:rPr>
                <w:rFonts w:cs="Times New Roman"/>
                <w:sz w:val="28"/>
                <w:szCs w:val="28"/>
              </w:rPr>
            </w:pPr>
            <w:r>
              <w:rPr>
                <w:rFonts w:cs="Times New Roman"/>
                <w:sz w:val="28"/>
                <w:szCs w:val="28"/>
              </w:rPr>
              <w:t>18.04</w:t>
            </w:r>
          </w:p>
        </w:tc>
        <w:tc>
          <w:tcPr>
            <w:tcW w:w="1894" w:type="dxa"/>
            <w:tcBorders>
              <w:top w:val="single" w:color="auto" w:sz="4" w:space="0"/>
              <w:left w:val="single" w:color="auto" w:sz="4" w:space="0"/>
              <w:bottom w:val="single" w:color="auto" w:sz="4" w:space="0"/>
              <w:right w:val="single" w:color="auto" w:sz="4" w:space="0"/>
            </w:tcBorders>
          </w:tcPr>
          <w:p w14:paraId="2C52A31D">
            <w:pPr>
              <w:suppressLineNumbers/>
              <w:snapToGrid w:val="0"/>
              <w:spacing w:line="276" w:lineRule="auto"/>
              <w:jc w:val="both"/>
            </w:pPr>
          </w:p>
        </w:tc>
      </w:tr>
      <w:tr w14:paraId="568F83EE">
        <w:tblPrEx>
          <w:tblCellMar>
            <w:top w:w="0" w:type="dxa"/>
            <w:left w:w="108" w:type="dxa"/>
            <w:bottom w:w="0" w:type="dxa"/>
            <w:right w:w="108" w:type="dxa"/>
          </w:tblCellMar>
        </w:tblPrEx>
        <w:trPr>
          <w:trHeight w:val="692" w:hRule="atLeast"/>
        </w:trPr>
        <w:tc>
          <w:tcPr>
            <w:tcW w:w="798" w:type="dxa"/>
            <w:tcBorders>
              <w:top w:val="single" w:color="auto" w:sz="4" w:space="0"/>
              <w:left w:val="single" w:color="auto" w:sz="4" w:space="0"/>
              <w:bottom w:val="single" w:color="auto" w:sz="4" w:space="0"/>
              <w:right w:val="single" w:color="auto" w:sz="4" w:space="0"/>
            </w:tcBorders>
          </w:tcPr>
          <w:p w14:paraId="3E043CCF">
            <w:pPr>
              <w:spacing w:line="100" w:lineRule="atLeast"/>
              <w:rPr>
                <w:rFonts w:cs="Times New Roman"/>
                <w:sz w:val="28"/>
                <w:szCs w:val="28"/>
                <w:lang w:eastAsia="ar-SA" w:bidi="ar-SA"/>
              </w:rPr>
            </w:pPr>
            <w:r>
              <w:rPr>
                <w:rFonts w:cs="Times New Roman"/>
                <w:sz w:val="28"/>
                <w:szCs w:val="28"/>
                <w:lang w:eastAsia="ar-SA" w:bidi="ar-SA"/>
              </w:rPr>
              <w:t>293</w:t>
            </w:r>
          </w:p>
        </w:tc>
        <w:tc>
          <w:tcPr>
            <w:tcW w:w="4610" w:type="dxa"/>
            <w:tcBorders>
              <w:top w:val="single" w:color="auto" w:sz="4" w:space="0"/>
              <w:left w:val="single" w:color="auto" w:sz="4" w:space="0"/>
              <w:bottom w:val="single" w:color="auto" w:sz="4" w:space="0"/>
              <w:right w:val="single" w:color="auto" w:sz="4" w:space="0"/>
            </w:tcBorders>
          </w:tcPr>
          <w:p w14:paraId="1B1723CD">
            <w:pPr>
              <w:spacing w:line="100" w:lineRule="atLeast"/>
              <w:rPr>
                <w:rFonts w:cs="Times New Roman"/>
                <w:sz w:val="28"/>
                <w:szCs w:val="28"/>
                <w:lang w:eastAsia="ar-SA" w:bidi="ar-SA"/>
              </w:rPr>
            </w:pPr>
            <w:r>
              <w:rPr>
                <w:rFonts w:cs="Times New Roman"/>
                <w:sz w:val="28"/>
                <w:szCs w:val="28"/>
                <w:lang w:eastAsia="ar-SA" w:bidi="ar-SA"/>
              </w:rPr>
              <w:t>Глина. Глиняные изделия конической формы.</w:t>
            </w:r>
          </w:p>
        </w:tc>
        <w:tc>
          <w:tcPr>
            <w:tcW w:w="1233" w:type="dxa"/>
            <w:tcBorders>
              <w:top w:val="single" w:color="auto" w:sz="4" w:space="0"/>
              <w:left w:val="single" w:color="auto" w:sz="4" w:space="0"/>
              <w:bottom w:val="single" w:color="auto" w:sz="4" w:space="0"/>
              <w:right w:val="single" w:color="auto" w:sz="4" w:space="0"/>
            </w:tcBorders>
          </w:tcPr>
          <w:p w14:paraId="78DE3751">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auto" w:sz="4" w:space="0"/>
              <w:left w:val="single" w:color="auto" w:sz="4" w:space="0"/>
              <w:bottom w:val="single" w:color="auto" w:sz="4" w:space="0"/>
              <w:right w:val="single" w:color="auto" w:sz="4" w:space="0"/>
            </w:tcBorders>
          </w:tcPr>
          <w:p w14:paraId="50FC47D2">
            <w:pPr>
              <w:suppressLineNumbers/>
              <w:snapToGrid w:val="0"/>
              <w:spacing w:line="276" w:lineRule="auto"/>
              <w:jc w:val="both"/>
              <w:rPr>
                <w:rFonts w:cs="Times New Roman"/>
                <w:sz w:val="28"/>
                <w:szCs w:val="28"/>
              </w:rPr>
            </w:pPr>
            <w:r>
              <w:rPr>
                <w:rFonts w:cs="Times New Roman"/>
                <w:sz w:val="28"/>
                <w:szCs w:val="28"/>
              </w:rPr>
              <w:t>19.04</w:t>
            </w:r>
          </w:p>
        </w:tc>
        <w:tc>
          <w:tcPr>
            <w:tcW w:w="1894" w:type="dxa"/>
            <w:vMerge w:val="restart"/>
            <w:tcBorders>
              <w:top w:val="single" w:color="auto" w:sz="4" w:space="0"/>
              <w:left w:val="single" w:color="auto" w:sz="4" w:space="0"/>
              <w:bottom w:val="single" w:color="auto" w:sz="4" w:space="0"/>
              <w:right w:val="single" w:color="auto" w:sz="4" w:space="0"/>
            </w:tcBorders>
            <w:vAlign w:val="center"/>
          </w:tcPr>
          <w:p w14:paraId="0AD2359B">
            <w:pPr>
              <w:suppressAutoHyphens w:val="0"/>
              <w:spacing w:line="256" w:lineRule="auto"/>
            </w:pPr>
          </w:p>
        </w:tc>
      </w:tr>
      <w:tr w14:paraId="4D713E8C">
        <w:tblPrEx>
          <w:tblCellMar>
            <w:top w:w="0" w:type="dxa"/>
            <w:left w:w="108" w:type="dxa"/>
            <w:bottom w:w="0" w:type="dxa"/>
            <w:right w:w="108" w:type="dxa"/>
          </w:tblCellMar>
        </w:tblPrEx>
        <w:trPr>
          <w:trHeight w:val="663" w:hRule="atLeast"/>
        </w:trPr>
        <w:tc>
          <w:tcPr>
            <w:tcW w:w="798" w:type="dxa"/>
            <w:tcBorders>
              <w:top w:val="single" w:color="auto" w:sz="4" w:space="0"/>
              <w:left w:val="single" w:color="auto" w:sz="4" w:space="0"/>
              <w:bottom w:val="single" w:color="auto" w:sz="4" w:space="0"/>
              <w:right w:val="single" w:color="auto" w:sz="4" w:space="0"/>
            </w:tcBorders>
          </w:tcPr>
          <w:p w14:paraId="5B9CB1DB">
            <w:pPr>
              <w:spacing w:line="100" w:lineRule="atLeast"/>
              <w:rPr>
                <w:rFonts w:cs="Times New Roman"/>
                <w:sz w:val="28"/>
                <w:szCs w:val="28"/>
                <w:lang w:eastAsia="ar-SA" w:bidi="ar-SA"/>
              </w:rPr>
            </w:pPr>
            <w:r>
              <w:rPr>
                <w:rFonts w:cs="Times New Roman"/>
                <w:sz w:val="28"/>
                <w:szCs w:val="28"/>
                <w:lang w:eastAsia="ar-SA" w:bidi="ar-SA"/>
              </w:rPr>
              <w:t>294</w:t>
            </w:r>
          </w:p>
          <w:p w14:paraId="0F48DEF2">
            <w:pPr>
              <w:spacing w:line="100" w:lineRule="atLeast"/>
              <w:rPr>
                <w:rFonts w:cs="Times New Roman"/>
                <w:sz w:val="28"/>
                <w:szCs w:val="28"/>
                <w:lang w:eastAsia="ar-SA" w:bidi="ar-SA"/>
              </w:rPr>
            </w:pPr>
          </w:p>
        </w:tc>
        <w:tc>
          <w:tcPr>
            <w:tcW w:w="4610" w:type="dxa"/>
            <w:tcBorders>
              <w:top w:val="single" w:color="auto" w:sz="4" w:space="0"/>
              <w:left w:val="single" w:color="auto" w:sz="4" w:space="0"/>
              <w:bottom w:val="single" w:color="auto" w:sz="4" w:space="0"/>
              <w:right w:val="single" w:color="auto" w:sz="4" w:space="0"/>
            </w:tcBorders>
          </w:tcPr>
          <w:p w14:paraId="61795B80">
            <w:pPr>
              <w:spacing w:line="100" w:lineRule="atLeast"/>
              <w:rPr>
                <w:rFonts w:cs="Times New Roman"/>
                <w:sz w:val="28"/>
                <w:szCs w:val="28"/>
                <w:lang w:eastAsia="ar-SA" w:bidi="ar-SA"/>
              </w:rPr>
            </w:pPr>
            <w:r>
              <w:rPr>
                <w:rFonts w:cs="Times New Roman"/>
                <w:sz w:val="28"/>
                <w:szCs w:val="28"/>
                <w:lang w:eastAsia="ar-SA" w:bidi="ar-SA"/>
              </w:rPr>
              <w:t>Пластилин. Чашка конической формы.</w:t>
            </w:r>
          </w:p>
        </w:tc>
        <w:tc>
          <w:tcPr>
            <w:tcW w:w="1233" w:type="dxa"/>
            <w:tcBorders>
              <w:top w:val="single" w:color="auto" w:sz="4" w:space="0"/>
              <w:left w:val="single" w:color="auto" w:sz="4" w:space="0"/>
              <w:bottom w:val="single" w:color="auto" w:sz="4" w:space="0"/>
              <w:right w:val="single" w:color="auto" w:sz="4" w:space="0"/>
            </w:tcBorders>
          </w:tcPr>
          <w:p w14:paraId="36333C3B">
            <w:pPr>
              <w:spacing w:line="100" w:lineRule="atLeast"/>
              <w:jc w:val="center"/>
              <w:rPr>
                <w:rFonts w:cs="Times New Roman"/>
                <w:sz w:val="28"/>
                <w:szCs w:val="28"/>
                <w:lang w:eastAsia="ar-SA" w:bidi="ar-SA"/>
              </w:rPr>
            </w:pPr>
            <w:r>
              <w:rPr>
                <w:rFonts w:cs="Times New Roman"/>
                <w:sz w:val="28"/>
                <w:szCs w:val="28"/>
                <w:lang w:eastAsia="ar-SA" w:bidi="ar-SA"/>
              </w:rPr>
              <w:t>1 ч</w:t>
            </w:r>
          </w:p>
          <w:p w14:paraId="37C6F36C">
            <w:pPr>
              <w:spacing w:line="100" w:lineRule="atLeast"/>
              <w:jc w:val="center"/>
              <w:rPr>
                <w:rFonts w:cs="Times New Roman"/>
                <w:sz w:val="28"/>
                <w:szCs w:val="28"/>
                <w:lang w:eastAsia="ar-SA" w:bidi="ar-SA"/>
              </w:rPr>
            </w:pPr>
          </w:p>
        </w:tc>
        <w:tc>
          <w:tcPr>
            <w:tcW w:w="1200" w:type="dxa"/>
            <w:tcBorders>
              <w:top w:val="single" w:color="auto" w:sz="4" w:space="0"/>
              <w:left w:val="single" w:color="auto" w:sz="4" w:space="0"/>
              <w:bottom w:val="single" w:color="auto" w:sz="4" w:space="0"/>
              <w:right w:val="single" w:color="auto" w:sz="4" w:space="0"/>
            </w:tcBorders>
          </w:tcPr>
          <w:p w14:paraId="5BD75178">
            <w:pPr>
              <w:suppressLineNumbers/>
              <w:snapToGrid w:val="0"/>
              <w:spacing w:line="276" w:lineRule="auto"/>
              <w:jc w:val="both"/>
              <w:rPr>
                <w:rFonts w:cs="Times New Roman"/>
                <w:sz w:val="28"/>
                <w:szCs w:val="28"/>
              </w:rPr>
            </w:pPr>
            <w:r>
              <w:rPr>
                <w:rFonts w:cs="Times New Roman"/>
                <w:sz w:val="28"/>
                <w:szCs w:val="28"/>
              </w:rPr>
              <w:t>19.04</w:t>
            </w:r>
          </w:p>
        </w:tc>
        <w:tc>
          <w:tcPr>
            <w:tcW w:w="1894" w:type="dxa"/>
            <w:vMerge w:val="continue"/>
            <w:tcBorders>
              <w:top w:val="single" w:color="auto" w:sz="4" w:space="0"/>
              <w:left w:val="single" w:color="auto" w:sz="4" w:space="0"/>
              <w:bottom w:val="single" w:color="auto" w:sz="4" w:space="0"/>
              <w:right w:val="single" w:color="auto" w:sz="4" w:space="0"/>
            </w:tcBorders>
            <w:vAlign w:val="center"/>
          </w:tcPr>
          <w:p w14:paraId="7E492A8C">
            <w:pPr>
              <w:suppressAutoHyphens w:val="0"/>
              <w:spacing w:line="256" w:lineRule="auto"/>
            </w:pPr>
          </w:p>
        </w:tc>
      </w:tr>
      <w:tr w14:paraId="58149CB8">
        <w:tblPrEx>
          <w:tblCellMar>
            <w:top w:w="0" w:type="dxa"/>
            <w:left w:w="108" w:type="dxa"/>
            <w:bottom w:w="0" w:type="dxa"/>
            <w:right w:w="108" w:type="dxa"/>
          </w:tblCellMar>
        </w:tblPrEx>
        <w:trPr>
          <w:trHeight w:val="612" w:hRule="atLeast"/>
        </w:trPr>
        <w:tc>
          <w:tcPr>
            <w:tcW w:w="798" w:type="dxa"/>
            <w:tcBorders>
              <w:top w:val="single" w:color="auto" w:sz="4" w:space="0"/>
              <w:left w:val="single" w:color="000000" w:sz="4" w:space="0"/>
              <w:bottom w:val="nil"/>
              <w:right w:val="nil"/>
            </w:tcBorders>
          </w:tcPr>
          <w:p w14:paraId="20727AA6">
            <w:pPr>
              <w:spacing w:line="100" w:lineRule="atLeast"/>
              <w:rPr>
                <w:rFonts w:cs="Times New Roman"/>
                <w:sz w:val="28"/>
                <w:szCs w:val="28"/>
                <w:lang w:eastAsia="ar-SA" w:bidi="ar-SA"/>
              </w:rPr>
            </w:pPr>
            <w:r>
              <w:rPr>
                <w:rFonts w:cs="Times New Roman"/>
                <w:sz w:val="28"/>
                <w:szCs w:val="28"/>
                <w:lang w:eastAsia="ar-SA" w:bidi="ar-SA"/>
              </w:rPr>
              <w:t>295</w:t>
            </w:r>
          </w:p>
        </w:tc>
        <w:tc>
          <w:tcPr>
            <w:tcW w:w="4610" w:type="dxa"/>
            <w:tcBorders>
              <w:top w:val="single" w:color="auto" w:sz="4" w:space="0"/>
              <w:left w:val="single" w:color="000000" w:sz="4" w:space="0"/>
              <w:bottom w:val="nil"/>
              <w:right w:val="nil"/>
            </w:tcBorders>
          </w:tcPr>
          <w:p w14:paraId="41DC5300">
            <w:pPr>
              <w:spacing w:line="100" w:lineRule="atLeast"/>
              <w:rPr>
                <w:rFonts w:cs="Times New Roman"/>
                <w:sz w:val="28"/>
                <w:szCs w:val="28"/>
                <w:lang w:eastAsia="ar-SA" w:bidi="ar-SA"/>
              </w:rPr>
            </w:pPr>
            <w:r>
              <w:rPr>
                <w:rFonts w:cs="Times New Roman"/>
                <w:sz w:val="28"/>
                <w:szCs w:val="28"/>
                <w:lang w:eastAsia="ar-SA" w:bidi="ar-SA"/>
              </w:rPr>
              <w:t>Глина. Глиняная посуда в форме шара.</w:t>
            </w:r>
          </w:p>
        </w:tc>
        <w:tc>
          <w:tcPr>
            <w:tcW w:w="1233" w:type="dxa"/>
            <w:tcBorders>
              <w:top w:val="single" w:color="auto" w:sz="4" w:space="0"/>
              <w:left w:val="single" w:color="000000" w:sz="4" w:space="0"/>
              <w:bottom w:val="nil"/>
              <w:right w:val="nil"/>
            </w:tcBorders>
          </w:tcPr>
          <w:p w14:paraId="5893EA63">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auto" w:sz="4" w:space="0"/>
              <w:left w:val="single" w:color="000000" w:sz="4" w:space="0"/>
              <w:bottom w:val="single" w:color="auto" w:sz="4" w:space="0"/>
              <w:right w:val="nil"/>
            </w:tcBorders>
          </w:tcPr>
          <w:p w14:paraId="7E2488A0">
            <w:pPr>
              <w:suppressLineNumbers/>
              <w:snapToGrid w:val="0"/>
              <w:spacing w:line="276" w:lineRule="auto"/>
              <w:jc w:val="both"/>
              <w:rPr>
                <w:rFonts w:cs="Times New Roman"/>
                <w:sz w:val="28"/>
                <w:szCs w:val="28"/>
              </w:rPr>
            </w:pPr>
            <w:r>
              <w:rPr>
                <w:rFonts w:cs="Times New Roman"/>
                <w:sz w:val="28"/>
                <w:szCs w:val="28"/>
              </w:rPr>
              <w:t>22.04</w:t>
            </w:r>
          </w:p>
        </w:tc>
        <w:tc>
          <w:tcPr>
            <w:tcW w:w="1894" w:type="dxa"/>
            <w:tcBorders>
              <w:top w:val="single" w:color="auto" w:sz="4" w:space="0"/>
              <w:left w:val="single" w:color="000000" w:sz="4" w:space="0"/>
              <w:bottom w:val="single" w:color="auto" w:sz="4" w:space="0"/>
              <w:right w:val="single" w:color="000000" w:sz="4" w:space="0"/>
            </w:tcBorders>
          </w:tcPr>
          <w:p w14:paraId="00593F03">
            <w:pPr>
              <w:suppressLineNumbers/>
              <w:snapToGrid w:val="0"/>
              <w:spacing w:line="276" w:lineRule="auto"/>
              <w:jc w:val="both"/>
            </w:pPr>
          </w:p>
        </w:tc>
      </w:tr>
      <w:tr w14:paraId="6F5C1018">
        <w:tblPrEx>
          <w:tblCellMar>
            <w:top w:w="0" w:type="dxa"/>
            <w:left w:w="108" w:type="dxa"/>
            <w:bottom w:w="0" w:type="dxa"/>
            <w:right w:w="108" w:type="dxa"/>
          </w:tblCellMar>
        </w:tblPrEx>
        <w:trPr>
          <w:trHeight w:val="277" w:hRule="atLeast"/>
        </w:trPr>
        <w:tc>
          <w:tcPr>
            <w:tcW w:w="798" w:type="dxa"/>
            <w:tcBorders>
              <w:top w:val="single" w:color="000000" w:sz="4" w:space="0"/>
              <w:left w:val="single" w:color="000000" w:sz="4" w:space="0"/>
              <w:bottom w:val="single" w:color="000000" w:sz="4" w:space="0"/>
              <w:right w:val="nil"/>
            </w:tcBorders>
          </w:tcPr>
          <w:p w14:paraId="1CF9E68A">
            <w:pPr>
              <w:spacing w:line="100" w:lineRule="atLeast"/>
              <w:rPr>
                <w:rFonts w:cs="Times New Roman"/>
                <w:sz w:val="28"/>
                <w:szCs w:val="28"/>
                <w:lang w:eastAsia="ar-SA" w:bidi="ar-SA"/>
              </w:rPr>
            </w:pPr>
            <w:r>
              <w:rPr>
                <w:rFonts w:cs="Times New Roman"/>
                <w:sz w:val="28"/>
                <w:szCs w:val="28"/>
                <w:lang w:eastAsia="ar-SA" w:bidi="ar-SA"/>
              </w:rPr>
              <w:t>296</w:t>
            </w:r>
          </w:p>
        </w:tc>
        <w:tc>
          <w:tcPr>
            <w:tcW w:w="4610" w:type="dxa"/>
            <w:tcBorders>
              <w:top w:val="single" w:color="000000" w:sz="4" w:space="0"/>
              <w:left w:val="single" w:color="000000" w:sz="4" w:space="0"/>
              <w:bottom w:val="single" w:color="000000" w:sz="4" w:space="0"/>
              <w:right w:val="nil"/>
            </w:tcBorders>
          </w:tcPr>
          <w:p w14:paraId="062FF1F3">
            <w:pPr>
              <w:spacing w:line="100" w:lineRule="atLeast"/>
              <w:rPr>
                <w:rFonts w:cs="Times New Roman"/>
                <w:sz w:val="28"/>
                <w:szCs w:val="28"/>
                <w:lang w:eastAsia="ar-SA" w:bidi="ar-SA"/>
              </w:rPr>
            </w:pPr>
            <w:r>
              <w:rPr>
                <w:rFonts w:cs="Times New Roman"/>
                <w:sz w:val="28"/>
                <w:szCs w:val="28"/>
                <w:lang w:eastAsia="ar-SA" w:bidi="ar-SA"/>
              </w:rPr>
              <w:t>Лепка чайной посуды в форме шара.</w:t>
            </w:r>
          </w:p>
        </w:tc>
        <w:tc>
          <w:tcPr>
            <w:tcW w:w="1233" w:type="dxa"/>
            <w:tcBorders>
              <w:top w:val="single" w:color="000000" w:sz="4" w:space="0"/>
              <w:left w:val="single" w:color="000000" w:sz="4" w:space="0"/>
              <w:bottom w:val="single" w:color="000000" w:sz="4" w:space="0"/>
              <w:right w:val="nil"/>
            </w:tcBorders>
          </w:tcPr>
          <w:p w14:paraId="64C66988">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861C6EE">
            <w:pPr>
              <w:suppressLineNumbers/>
              <w:snapToGrid w:val="0"/>
              <w:spacing w:line="276" w:lineRule="auto"/>
              <w:jc w:val="both"/>
              <w:rPr>
                <w:rFonts w:cs="Times New Roman"/>
                <w:sz w:val="28"/>
                <w:szCs w:val="28"/>
              </w:rPr>
            </w:pPr>
            <w:r>
              <w:rPr>
                <w:rFonts w:cs="Times New Roman"/>
                <w:sz w:val="28"/>
                <w:szCs w:val="28"/>
              </w:rPr>
              <w:t>22.04</w:t>
            </w:r>
          </w:p>
        </w:tc>
        <w:tc>
          <w:tcPr>
            <w:tcW w:w="1894" w:type="dxa"/>
            <w:tcBorders>
              <w:top w:val="single" w:color="auto" w:sz="4" w:space="0"/>
              <w:left w:val="single" w:color="000000" w:sz="4" w:space="0"/>
              <w:bottom w:val="single" w:color="auto" w:sz="4" w:space="0"/>
              <w:right w:val="single" w:color="000000" w:sz="4" w:space="0"/>
            </w:tcBorders>
            <w:vAlign w:val="center"/>
          </w:tcPr>
          <w:p w14:paraId="41652F6A">
            <w:pPr>
              <w:suppressAutoHyphens w:val="0"/>
              <w:spacing w:line="256" w:lineRule="auto"/>
            </w:pPr>
          </w:p>
        </w:tc>
      </w:tr>
      <w:tr w14:paraId="00EE8F37">
        <w:tblPrEx>
          <w:tblCellMar>
            <w:top w:w="0" w:type="dxa"/>
            <w:left w:w="108" w:type="dxa"/>
            <w:bottom w:w="0" w:type="dxa"/>
            <w:right w:w="108" w:type="dxa"/>
          </w:tblCellMar>
        </w:tblPrEx>
        <w:trPr>
          <w:trHeight w:val="676" w:hRule="atLeast"/>
        </w:trPr>
        <w:tc>
          <w:tcPr>
            <w:tcW w:w="798" w:type="dxa"/>
            <w:tcBorders>
              <w:top w:val="single" w:color="000000" w:sz="4" w:space="0"/>
              <w:left w:val="single" w:color="000000" w:sz="4" w:space="0"/>
              <w:bottom w:val="nil"/>
              <w:right w:val="nil"/>
            </w:tcBorders>
          </w:tcPr>
          <w:p w14:paraId="2C2515BA">
            <w:pPr>
              <w:spacing w:line="100" w:lineRule="atLeast"/>
              <w:rPr>
                <w:rFonts w:cs="Times New Roman"/>
                <w:sz w:val="28"/>
                <w:szCs w:val="28"/>
                <w:lang w:eastAsia="ar-SA" w:bidi="ar-SA"/>
              </w:rPr>
            </w:pPr>
            <w:r>
              <w:rPr>
                <w:rFonts w:cs="Times New Roman"/>
                <w:sz w:val="28"/>
                <w:szCs w:val="28"/>
                <w:lang w:eastAsia="ar-SA" w:bidi="ar-SA"/>
              </w:rPr>
              <w:t>297</w:t>
            </w:r>
          </w:p>
        </w:tc>
        <w:tc>
          <w:tcPr>
            <w:tcW w:w="4610" w:type="dxa"/>
            <w:tcBorders>
              <w:top w:val="single" w:color="000000" w:sz="4" w:space="0"/>
              <w:left w:val="single" w:color="000000" w:sz="4" w:space="0"/>
              <w:bottom w:val="nil"/>
              <w:right w:val="nil"/>
            </w:tcBorders>
          </w:tcPr>
          <w:p w14:paraId="4E754A97">
            <w:pPr>
              <w:spacing w:line="100" w:lineRule="atLeast"/>
              <w:rPr>
                <w:rFonts w:cs="Times New Roman"/>
                <w:sz w:val="28"/>
                <w:szCs w:val="28"/>
                <w:lang w:eastAsia="ar-SA" w:bidi="ar-SA"/>
              </w:rPr>
            </w:pPr>
            <w:r>
              <w:rPr>
                <w:rFonts w:cs="Times New Roman"/>
                <w:sz w:val="28"/>
                <w:szCs w:val="28"/>
                <w:lang w:eastAsia="ar-SA" w:bidi="ar-SA"/>
              </w:rPr>
              <w:t>Составление композиции «Чайная посуда»</w:t>
            </w:r>
          </w:p>
        </w:tc>
        <w:tc>
          <w:tcPr>
            <w:tcW w:w="1233" w:type="dxa"/>
            <w:tcBorders>
              <w:top w:val="single" w:color="000000" w:sz="4" w:space="0"/>
              <w:left w:val="single" w:color="000000" w:sz="4" w:space="0"/>
              <w:bottom w:val="nil"/>
              <w:right w:val="nil"/>
            </w:tcBorders>
          </w:tcPr>
          <w:p w14:paraId="55DBA8C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nil"/>
              <w:right w:val="nil"/>
            </w:tcBorders>
          </w:tcPr>
          <w:p w14:paraId="7C92D2A3">
            <w:pPr>
              <w:suppressLineNumbers/>
              <w:snapToGrid w:val="0"/>
              <w:spacing w:line="276" w:lineRule="auto"/>
              <w:jc w:val="both"/>
              <w:rPr>
                <w:rFonts w:cs="Times New Roman"/>
                <w:sz w:val="28"/>
                <w:szCs w:val="28"/>
              </w:rPr>
            </w:pPr>
            <w:r>
              <w:rPr>
                <w:rFonts w:cs="Times New Roman"/>
                <w:sz w:val="28"/>
                <w:szCs w:val="28"/>
              </w:rPr>
              <w:t>23.04</w:t>
            </w:r>
          </w:p>
        </w:tc>
        <w:tc>
          <w:tcPr>
            <w:tcW w:w="1894" w:type="dxa"/>
            <w:tcBorders>
              <w:top w:val="single" w:color="auto" w:sz="4" w:space="0"/>
              <w:left w:val="single" w:color="000000" w:sz="4" w:space="0"/>
              <w:bottom w:val="nil"/>
              <w:right w:val="single" w:color="000000" w:sz="4" w:space="0"/>
            </w:tcBorders>
            <w:vAlign w:val="center"/>
          </w:tcPr>
          <w:p w14:paraId="39B71E57">
            <w:pPr>
              <w:suppressAutoHyphens w:val="0"/>
              <w:spacing w:line="256" w:lineRule="auto"/>
            </w:pPr>
          </w:p>
        </w:tc>
      </w:tr>
      <w:tr w14:paraId="43C80E9C">
        <w:tblPrEx>
          <w:tblCellMar>
            <w:top w:w="0" w:type="dxa"/>
            <w:left w:w="108" w:type="dxa"/>
            <w:bottom w:w="0" w:type="dxa"/>
            <w:right w:w="108" w:type="dxa"/>
          </w:tblCellMar>
        </w:tblPrEx>
        <w:trPr>
          <w:trHeight w:val="549" w:hRule="atLeast"/>
        </w:trPr>
        <w:tc>
          <w:tcPr>
            <w:tcW w:w="798" w:type="dxa"/>
            <w:tcBorders>
              <w:top w:val="single" w:color="000000" w:sz="4" w:space="0"/>
              <w:left w:val="single" w:color="000000" w:sz="4" w:space="0"/>
              <w:bottom w:val="single" w:color="000000" w:sz="4" w:space="0"/>
              <w:right w:val="nil"/>
            </w:tcBorders>
          </w:tcPr>
          <w:p w14:paraId="7594317E">
            <w:pPr>
              <w:spacing w:line="100" w:lineRule="atLeast"/>
              <w:rPr>
                <w:rFonts w:cs="Times New Roman"/>
                <w:sz w:val="28"/>
                <w:szCs w:val="28"/>
                <w:lang w:eastAsia="ar-SA" w:bidi="ar-SA"/>
              </w:rPr>
            </w:pPr>
            <w:r>
              <w:rPr>
                <w:rFonts w:cs="Times New Roman"/>
                <w:sz w:val="28"/>
                <w:szCs w:val="28"/>
                <w:lang w:eastAsia="ar-SA" w:bidi="ar-SA"/>
              </w:rPr>
              <w:t>298</w:t>
            </w:r>
          </w:p>
          <w:p w14:paraId="0085F55B">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000000" w:sz="4" w:space="0"/>
              <w:right w:val="nil"/>
            </w:tcBorders>
          </w:tcPr>
          <w:p w14:paraId="64A08F8B">
            <w:pPr>
              <w:spacing w:line="100" w:lineRule="atLeast"/>
              <w:rPr>
                <w:rFonts w:cs="Times New Roman"/>
                <w:sz w:val="28"/>
                <w:szCs w:val="28"/>
                <w:lang w:eastAsia="ar-SA" w:bidi="ar-SA"/>
              </w:rPr>
            </w:pPr>
            <w:r>
              <w:rPr>
                <w:rFonts w:cs="Times New Roman"/>
                <w:sz w:val="28"/>
                <w:szCs w:val="28"/>
                <w:lang w:eastAsia="ar-SA" w:bidi="ar-SA"/>
              </w:rPr>
              <w:t>Природный материал. Виды и свойства.</w:t>
            </w:r>
          </w:p>
        </w:tc>
        <w:tc>
          <w:tcPr>
            <w:tcW w:w="1233" w:type="dxa"/>
            <w:tcBorders>
              <w:top w:val="single" w:color="000000" w:sz="4" w:space="0"/>
              <w:left w:val="single" w:color="000000" w:sz="4" w:space="0"/>
              <w:bottom w:val="single" w:color="000000" w:sz="4" w:space="0"/>
              <w:right w:val="nil"/>
            </w:tcBorders>
          </w:tcPr>
          <w:p w14:paraId="50186265">
            <w:pPr>
              <w:spacing w:line="100" w:lineRule="atLeast"/>
              <w:jc w:val="center"/>
              <w:rPr>
                <w:rFonts w:cs="Times New Roman"/>
                <w:sz w:val="28"/>
                <w:szCs w:val="28"/>
                <w:lang w:eastAsia="ar-SA" w:bidi="ar-SA"/>
              </w:rPr>
            </w:pPr>
            <w:r>
              <w:rPr>
                <w:rFonts w:cs="Times New Roman"/>
                <w:sz w:val="28"/>
                <w:szCs w:val="28"/>
                <w:lang w:eastAsia="ar-SA" w:bidi="ar-SA"/>
              </w:rPr>
              <w:t>1 ч</w:t>
            </w:r>
          </w:p>
          <w:p w14:paraId="3BECCD72">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1C573F37">
            <w:pPr>
              <w:suppressLineNumbers/>
              <w:snapToGrid w:val="0"/>
              <w:spacing w:line="276" w:lineRule="auto"/>
              <w:jc w:val="both"/>
              <w:rPr>
                <w:rFonts w:cs="Times New Roman"/>
                <w:sz w:val="28"/>
                <w:szCs w:val="28"/>
              </w:rPr>
            </w:pPr>
            <w:r>
              <w:rPr>
                <w:rFonts w:cs="Times New Roman"/>
                <w:sz w:val="28"/>
                <w:szCs w:val="28"/>
              </w:rPr>
              <w:t>23.04</w:t>
            </w:r>
          </w:p>
        </w:tc>
        <w:tc>
          <w:tcPr>
            <w:tcW w:w="1894" w:type="dxa"/>
            <w:tcBorders>
              <w:top w:val="single" w:color="000000" w:sz="4" w:space="0"/>
              <w:left w:val="single" w:color="000000" w:sz="4" w:space="0"/>
              <w:bottom w:val="single" w:color="auto" w:sz="4" w:space="0"/>
              <w:right w:val="single" w:color="000000" w:sz="4" w:space="0"/>
            </w:tcBorders>
          </w:tcPr>
          <w:p w14:paraId="155E9353">
            <w:pPr>
              <w:suppressLineNumbers/>
              <w:snapToGrid w:val="0"/>
              <w:spacing w:line="276" w:lineRule="auto"/>
              <w:jc w:val="both"/>
            </w:pPr>
          </w:p>
        </w:tc>
      </w:tr>
      <w:tr w14:paraId="6F23B47C">
        <w:tblPrEx>
          <w:tblCellMar>
            <w:top w:w="0" w:type="dxa"/>
            <w:left w:w="108" w:type="dxa"/>
            <w:bottom w:w="0" w:type="dxa"/>
            <w:right w:w="108" w:type="dxa"/>
          </w:tblCellMar>
        </w:tblPrEx>
        <w:trPr>
          <w:trHeight w:val="726" w:hRule="atLeast"/>
        </w:trPr>
        <w:tc>
          <w:tcPr>
            <w:tcW w:w="798" w:type="dxa"/>
            <w:tcBorders>
              <w:top w:val="single" w:color="000000" w:sz="4" w:space="0"/>
              <w:left w:val="single" w:color="000000" w:sz="4" w:space="0"/>
              <w:bottom w:val="nil"/>
              <w:right w:val="nil"/>
            </w:tcBorders>
          </w:tcPr>
          <w:p w14:paraId="189C9FB7">
            <w:pPr>
              <w:spacing w:line="100" w:lineRule="atLeast"/>
              <w:rPr>
                <w:rFonts w:cs="Times New Roman"/>
                <w:sz w:val="28"/>
                <w:szCs w:val="28"/>
                <w:lang w:eastAsia="ar-SA" w:bidi="ar-SA"/>
              </w:rPr>
            </w:pPr>
            <w:r>
              <w:rPr>
                <w:rFonts w:cs="Times New Roman"/>
                <w:sz w:val="28"/>
                <w:szCs w:val="28"/>
                <w:lang w:eastAsia="ar-SA" w:bidi="ar-SA"/>
              </w:rPr>
              <w:t>299</w:t>
            </w:r>
          </w:p>
        </w:tc>
        <w:tc>
          <w:tcPr>
            <w:tcW w:w="4610" w:type="dxa"/>
            <w:tcBorders>
              <w:top w:val="single" w:color="000000" w:sz="4" w:space="0"/>
              <w:left w:val="single" w:color="000000" w:sz="4" w:space="0"/>
              <w:bottom w:val="nil"/>
              <w:right w:val="nil"/>
            </w:tcBorders>
          </w:tcPr>
          <w:p w14:paraId="3C8710B0">
            <w:pPr>
              <w:spacing w:line="100" w:lineRule="atLeast"/>
              <w:rPr>
                <w:rFonts w:cs="Times New Roman"/>
                <w:sz w:val="28"/>
                <w:szCs w:val="28"/>
                <w:lang w:eastAsia="ar-SA" w:bidi="ar-SA"/>
              </w:rPr>
            </w:pPr>
            <w:r>
              <w:rPr>
                <w:rFonts w:cs="Times New Roman"/>
                <w:sz w:val="28"/>
                <w:szCs w:val="28"/>
                <w:lang w:eastAsia="ar-SA" w:bidi="ar-SA"/>
              </w:rPr>
              <w:t>Природный материал. Рыбка из гороха. Этапа работы.</w:t>
            </w:r>
          </w:p>
        </w:tc>
        <w:tc>
          <w:tcPr>
            <w:tcW w:w="1233" w:type="dxa"/>
            <w:tcBorders>
              <w:top w:val="single" w:color="000000" w:sz="4" w:space="0"/>
              <w:left w:val="single" w:color="000000" w:sz="4" w:space="0"/>
              <w:bottom w:val="nil"/>
              <w:right w:val="nil"/>
            </w:tcBorders>
          </w:tcPr>
          <w:p w14:paraId="2E0F784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auto" w:sz="4" w:space="0"/>
              <w:right w:val="nil"/>
            </w:tcBorders>
          </w:tcPr>
          <w:p w14:paraId="13E7382A">
            <w:pPr>
              <w:suppressLineNumbers/>
              <w:snapToGrid w:val="0"/>
              <w:spacing w:line="276" w:lineRule="auto"/>
              <w:jc w:val="both"/>
              <w:rPr>
                <w:rFonts w:cs="Times New Roman"/>
                <w:sz w:val="28"/>
                <w:szCs w:val="28"/>
              </w:rPr>
            </w:pPr>
            <w:r>
              <w:rPr>
                <w:rFonts w:cs="Times New Roman"/>
                <w:sz w:val="28"/>
                <w:szCs w:val="28"/>
              </w:rPr>
              <w:t>24.04</w:t>
            </w:r>
          </w:p>
        </w:tc>
        <w:tc>
          <w:tcPr>
            <w:tcW w:w="1894" w:type="dxa"/>
            <w:tcBorders>
              <w:top w:val="single" w:color="auto" w:sz="4" w:space="0"/>
              <w:left w:val="single" w:color="000000" w:sz="4" w:space="0"/>
              <w:bottom w:val="single" w:color="auto" w:sz="4" w:space="0"/>
              <w:right w:val="single" w:color="000000" w:sz="4" w:space="0"/>
            </w:tcBorders>
            <w:vAlign w:val="center"/>
          </w:tcPr>
          <w:p w14:paraId="5160DA8F">
            <w:pPr>
              <w:suppressAutoHyphens w:val="0"/>
              <w:spacing w:line="256" w:lineRule="auto"/>
            </w:pPr>
          </w:p>
        </w:tc>
      </w:tr>
      <w:tr w14:paraId="1AB0703F">
        <w:tblPrEx>
          <w:tblCellMar>
            <w:top w:w="0" w:type="dxa"/>
            <w:left w:w="108" w:type="dxa"/>
            <w:bottom w:w="0" w:type="dxa"/>
            <w:right w:w="108" w:type="dxa"/>
          </w:tblCellMar>
        </w:tblPrEx>
        <w:trPr>
          <w:trHeight w:val="713" w:hRule="atLeast"/>
        </w:trPr>
        <w:tc>
          <w:tcPr>
            <w:tcW w:w="798" w:type="dxa"/>
            <w:tcBorders>
              <w:top w:val="single" w:color="000000" w:sz="4" w:space="0"/>
              <w:left w:val="single" w:color="000000" w:sz="4" w:space="0"/>
              <w:bottom w:val="single" w:color="000000" w:sz="4" w:space="0"/>
              <w:right w:val="nil"/>
            </w:tcBorders>
          </w:tcPr>
          <w:p w14:paraId="32E89E3F">
            <w:pPr>
              <w:spacing w:line="100" w:lineRule="atLeast"/>
              <w:rPr>
                <w:rFonts w:cs="Times New Roman"/>
                <w:sz w:val="28"/>
                <w:szCs w:val="28"/>
                <w:lang w:eastAsia="ar-SA" w:bidi="ar-SA"/>
              </w:rPr>
            </w:pPr>
            <w:r>
              <w:rPr>
                <w:rFonts w:cs="Times New Roman"/>
                <w:sz w:val="28"/>
                <w:szCs w:val="28"/>
                <w:lang w:eastAsia="ar-SA" w:bidi="ar-SA"/>
              </w:rPr>
              <w:t>300</w:t>
            </w:r>
          </w:p>
          <w:p w14:paraId="2E5B8134">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000000" w:sz="4" w:space="0"/>
              <w:right w:val="nil"/>
            </w:tcBorders>
          </w:tcPr>
          <w:p w14:paraId="45B239FA">
            <w:pPr>
              <w:spacing w:line="100" w:lineRule="atLeast"/>
              <w:rPr>
                <w:rFonts w:cs="Times New Roman"/>
                <w:sz w:val="28"/>
                <w:szCs w:val="28"/>
                <w:lang w:eastAsia="ar-SA" w:bidi="ar-SA"/>
              </w:rPr>
            </w:pPr>
            <w:r>
              <w:rPr>
                <w:rFonts w:cs="Times New Roman"/>
                <w:sz w:val="28"/>
                <w:szCs w:val="28"/>
                <w:lang w:eastAsia="ar-SA" w:bidi="ar-SA"/>
              </w:rPr>
              <w:t>Природный материал. Рыбка из гороха. Изготовление основы.</w:t>
            </w:r>
          </w:p>
        </w:tc>
        <w:tc>
          <w:tcPr>
            <w:tcW w:w="1233" w:type="dxa"/>
            <w:tcBorders>
              <w:top w:val="single" w:color="000000" w:sz="4" w:space="0"/>
              <w:left w:val="single" w:color="000000" w:sz="4" w:space="0"/>
              <w:bottom w:val="single" w:color="000000" w:sz="4" w:space="0"/>
              <w:right w:val="nil"/>
            </w:tcBorders>
          </w:tcPr>
          <w:p w14:paraId="6A7E0382">
            <w:pPr>
              <w:spacing w:line="100" w:lineRule="atLeast"/>
              <w:jc w:val="center"/>
              <w:rPr>
                <w:rFonts w:cs="Times New Roman"/>
                <w:sz w:val="28"/>
                <w:szCs w:val="28"/>
                <w:lang w:eastAsia="ar-SA" w:bidi="ar-SA"/>
              </w:rPr>
            </w:pPr>
            <w:r>
              <w:rPr>
                <w:rFonts w:cs="Times New Roman"/>
                <w:sz w:val="28"/>
                <w:szCs w:val="28"/>
                <w:lang w:eastAsia="ar-SA" w:bidi="ar-SA"/>
              </w:rPr>
              <w:t>1 ч</w:t>
            </w:r>
          </w:p>
          <w:p w14:paraId="02FB78DC">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641434BA">
            <w:pPr>
              <w:suppressLineNumbers/>
              <w:snapToGrid w:val="0"/>
              <w:spacing w:line="276" w:lineRule="auto"/>
              <w:jc w:val="both"/>
              <w:rPr>
                <w:rFonts w:cs="Times New Roman"/>
                <w:sz w:val="28"/>
                <w:szCs w:val="28"/>
              </w:rPr>
            </w:pPr>
            <w:r>
              <w:rPr>
                <w:rFonts w:cs="Times New Roman"/>
                <w:sz w:val="28"/>
                <w:szCs w:val="28"/>
              </w:rPr>
              <w:t>24.04</w:t>
            </w:r>
          </w:p>
        </w:tc>
        <w:tc>
          <w:tcPr>
            <w:tcW w:w="1894" w:type="dxa"/>
            <w:tcBorders>
              <w:top w:val="single" w:color="000000" w:sz="4" w:space="0"/>
              <w:left w:val="single" w:color="000000" w:sz="4" w:space="0"/>
              <w:bottom w:val="single" w:color="auto" w:sz="4" w:space="0"/>
              <w:right w:val="single" w:color="000000" w:sz="4" w:space="0"/>
            </w:tcBorders>
          </w:tcPr>
          <w:p w14:paraId="574C3F15">
            <w:pPr>
              <w:suppressLineNumbers/>
              <w:snapToGrid w:val="0"/>
              <w:spacing w:line="276" w:lineRule="auto"/>
              <w:jc w:val="both"/>
            </w:pPr>
          </w:p>
        </w:tc>
      </w:tr>
      <w:tr w14:paraId="15AA1372">
        <w:tblPrEx>
          <w:tblCellMar>
            <w:top w:w="0" w:type="dxa"/>
            <w:left w:w="108" w:type="dxa"/>
            <w:bottom w:w="0" w:type="dxa"/>
            <w:right w:w="108" w:type="dxa"/>
          </w:tblCellMar>
        </w:tblPrEx>
        <w:trPr>
          <w:trHeight w:val="562" w:hRule="atLeast"/>
        </w:trPr>
        <w:tc>
          <w:tcPr>
            <w:tcW w:w="798" w:type="dxa"/>
            <w:tcBorders>
              <w:top w:val="single" w:color="000000" w:sz="4" w:space="0"/>
              <w:left w:val="single" w:color="000000" w:sz="4" w:space="0"/>
              <w:bottom w:val="nil"/>
              <w:right w:val="nil"/>
            </w:tcBorders>
          </w:tcPr>
          <w:p w14:paraId="3947E2CC">
            <w:pPr>
              <w:spacing w:line="100" w:lineRule="atLeast"/>
              <w:rPr>
                <w:rFonts w:cs="Times New Roman"/>
                <w:sz w:val="28"/>
                <w:szCs w:val="28"/>
                <w:lang w:eastAsia="ar-SA" w:bidi="ar-SA"/>
              </w:rPr>
            </w:pPr>
            <w:r>
              <w:rPr>
                <w:rFonts w:cs="Times New Roman"/>
                <w:sz w:val="28"/>
                <w:szCs w:val="28"/>
                <w:lang w:eastAsia="ar-SA" w:bidi="ar-SA"/>
              </w:rPr>
              <w:t>301</w:t>
            </w:r>
          </w:p>
        </w:tc>
        <w:tc>
          <w:tcPr>
            <w:tcW w:w="4610" w:type="dxa"/>
            <w:tcBorders>
              <w:top w:val="single" w:color="000000" w:sz="4" w:space="0"/>
              <w:left w:val="single" w:color="000000" w:sz="4" w:space="0"/>
              <w:bottom w:val="nil"/>
              <w:right w:val="nil"/>
            </w:tcBorders>
          </w:tcPr>
          <w:p w14:paraId="6C501FFF">
            <w:pPr>
              <w:spacing w:line="100" w:lineRule="atLeast"/>
              <w:rPr>
                <w:rFonts w:cs="Times New Roman"/>
                <w:sz w:val="28"/>
                <w:szCs w:val="28"/>
                <w:lang w:eastAsia="ar-SA" w:bidi="ar-SA"/>
              </w:rPr>
            </w:pPr>
            <w:r>
              <w:rPr>
                <w:rFonts w:cs="Times New Roman"/>
                <w:sz w:val="28"/>
                <w:szCs w:val="28"/>
                <w:lang w:eastAsia="ar-SA" w:bidi="ar-SA"/>
              </w:rPr>
              <w:t>Рыбка из гороха. Прикрепление гороха.</w:t>
            </w:r>
          </w:p>
        </w:tc>
        <w:tc>
          <w:tcPr>
            <w:tcW w:w="1233" w:type="dxa"/>
            <w:tcBorders>
              <w:top w:val="single" w:color="000000" w:sz="4" w:space="0"/>
              <w:left w:val="single" w:color="000000" w:sz="4" w:space="0"/>
              <w:bottom w:val="nil"/>
              <w:right w:val="nil"/>
            </w:tcBorders>
          </w:tcPr>
          <w:p w14:paraId="32A1DB41">
            <w:pPr>
              <w:spacing w:line="100" w:lineRule="atLeast"/>
              <w:jc w:val="center"/>
              <w:rPr>
                <w:rFonts w:cs="Times New Roman"/>
                <w:sz w:val="28"/>
                <w:szCs w:val="28"/>
                <w:lang w:eastAsia="ar-SA" w:bidi="ar-SA"/>
              </w:rPr>
            </w:pPr>
            <w:r>
              <w:rPr>
                <w:rFonts w:cs="Times New Roman"/>
                <w:sz w:val="28"/>
                <w:szCs w:val="28"/>
                <w:lang w:eastAsia="ar-SA" w:bidi="ar-SA"/>
              </w:rPr>
              <w:t>1 ч</w:t>
            </w:r>
          </w:p>
          <w:p w14:paraId="38CBC242">
            <w:pPr>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auto" w:sz="4" w:space="0"/>
              <w:right w:val="nil"/>
            </w:tcBorders>
          </w:tcPr>
          <w:p w14:paraId="31455062">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7</w:t>
            </w:r>
            <w:r>
              <w:rPr>
                <w:rFonts w:cs="Times New Roman"/>
                <w:sz w:val="28"/>
                <w:szCs w:val="28"/>
              </w:rPr>
              <w:t>.04</w:t>
            </w:r>
          </w:p>
        </w:tc>
        <w:tc>
          <w:tcPr>
            <w:tcW w:w="1894" w:type="dxa"/>
            <w:tcBorders>
              <w:top w:val="single" w:color="auto" w:sz="4" w:space="0"/>
              <w:left w:val="single" w:color="000000" w:sz="4" w:space="0"/>
              <w:bottom w:val="single" w:color="auto" w:sz="4" w:space="0"/>
              <w:right w:val="single" w:color="000000" w:sz="4" w:space="0"/>
            </w:tcBorders>
            <w:vAlign w:val="center"/>
          </w:tcPr>
          <w:p w14:paraId="11E734D5">
            <w:pPr>
              <w:suppressAutoHyphens w:val="0"/>
              <w:spacing w:line="256" w:lineRule="auto"/>
            </w:pPr>
          </w:p>
        </w:tc>
      </w:tr>
      <w:tr w14:paraId="2574D798">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04D1367">
            <w:pPr>
              <w:spacing w:line="100" w:lineRule="atLeast"/>
              <w:rPr>
                <w:rFonts w:cs="Times New Roman"/>
                <w:sz w:val="28"/>
                <w:szCs w:val="28"/>
                <w:lang w:eastAsia="ar-SA" w:bidi="ar-SA"/>
              </w:rPr>
            </w:pPr>
            <w:r>
              <w:rPr>
                <w:rFonts w:cs="Times New Roman"/>
                <w:sz w:val="28"/>
                <w:szCs w:val="28"/>
                <w:lang w:eastAsia="ar-SA" w:bidi="ar-SA"/>
              </w:rPr>
              <w:t>302</w:t>
            </w:r>
          </w:p>
        </w:tc>
        <w:tc>
          <w:tcPr>
            <w:tcW w:w="4610" w:type="dxa"/>
            <w:tcBorders>
              <w:top w:val="single" w:color="000000" w:sz="4" w:space="0"/>
              <w:left w:val="single" w:color="000000" w:sz="4" w:space="0"/>
              <w:bottom w:val="single" w:color="000000" w:sz="4" w:space="0"/>
              <w:right w:val="nil"/>
            </w:tcBorders>
          </w:tcPr>
          <w:p w14:paraId="0296F657">
            <w:pPr>
              <w:spacing w:line="100" w:lineRule="atLeast"/>
              <w:rPr>
                <w:rFonts w:cs="Times New Roman"/>
                <w:sz w:val="28"/>
                <w:szCs w:val="28"/>
                <w:lang w:eastAsia="ar-SA" w:bidi="ar-SA"/>
              </w:rPr>
            </w:pPr>
            <w:r>
              <w:rPr>
                <w:rFonts w:cs="Times New Roman"/>
                <w:sz w:val="28"/>
                <w:szCs w:val="28"/>
                <w:lang w:eastAsia="ar-SA" w:bidi="ar-SA"/>
              </w:rPr>
              <w:t>Рыбка из гороха. Завершение работы.</w:t>
            </w:r>
          </w:p>
        </w:tc>
        <w:tc>
          <w:tcPr>
            <w:tcW w:w="1233" w:type="dxa"/>
            <w:tcBorders>
              <w:top w:val="single" w:color="000000" w:sz="4" w:space="0"/>
              <w:left w:val="single" w:color="000000" w:sz="4" w:space="0"/>
              <w:bottom w:val="single" w:color="000000" w:sz="4" w:space="0"/>
              <w:right w:val="nil"/>
            </w:tcBorders>
          </w:tcPr>
          <w:p w14:paraId="02AFD60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auto" w:sz="4" w:space="0"/>
              <w:right w:val="nil"/>
            </w:tcBorders>
          </w:tcPr>
          <w:p w14:paraId="409AE9A9">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7</w:t>
            </w:r>
            <w:r>
              <w:rPr>
                <w:rFonts w:cs="Times New Roman"/>
                <w:sz w:val="28"/>
                <w:szCs w:val="28"/>
              </w:rPr>
              <w:t>.04</w:t>
            </w:r>
          </w:p>
        </w:tc>
        <w:tc>
          <w:tcPr>
            <w:tcW w:w="1894" w:type="dxa"/>
            <w:tcBorders>
              <w:top w:val="single" w:color="000000" w:sz="4" w:space="0"/>
              <w:left w:val="single" w:color="000000" w:sz="4" w:space="0"/>
              <w:bottom w:val="single" w:color="auto" w:sz="4" w:space="0"/>
              <w:right w:val="single" w:color="000000" w:sz="4" w:space="0"/>
            </w:tcBorders>
          </w:tcPr>
          <w:p w14:paraId="784E637D">
            <w:pPr>
              <w:suppressLineNumbers/>
              <w:snapToGrid w:val="0"/>
              <w:spacing w:line="276" w:lineRule="auto"/>
              <w:jc w:val="both"/>
            </w:pPr>
          </w:p>
        </w:tc>
      </w:tr>
      <w:tr w14:paraId="2116E40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09D50D5">
            <w:pPr>
              <w:spacing w:line="100" w:lineRule="atLeast"/>
              <w:rPr>
                <w:rFonts w:cs="Times New Roman"/>
                <w:sz w:val="28"/>
                <w:szCs w:val="28"/>
                <w:lang w:eastAsia="ar-SA" w:bidi="ar-SA"/>
              </w:rPr>
            </w:pPr>
            <w:r>
              <w:rPr>
                <w:rFonts w:cs="Times New Roman"/>
                <w:sz w:val="28"/>
                <w:szCs w:val="28"/>
                <w:lang w:eastAsia="ar-SA" w:bidi="ar-SA"/>
              </w:rPr>
              <w:t>303</w:t>
            </w:r>
          </w:p>
        </w:tc>
        <w:tc>
          <w:tcPr>
            <w:tcW w:w="4610" w:type="dxa"/>
            <w:tcBorders>
              <w:top w:val="single" w:color="000000" w:sz="4" w:space="0"/>
              <w:left w:val="single" w:color="000000" w:sz="4" w:space="0"/>
              <w:bottom w:val="single" w:color="000000" w:sz="4" w:space="0"/>
              <w:right w:val="nil"/>
            </w:tcBorders>
          </w:tcPr>
          <w:p w14:paraId="6BBE61E4">
            <w:pPr>
              <w:spacing w:line="100" w:lineRule="atLeast"/>
              <w:rPr>
                <w:rFonts w:cs="Times New Roman"/>
                <w:sz w:val="28"/>
                <w:szCs w:val="28"/>
                <w:lang w:eastAsia="ar-SA" w:bidi="ar-SA"/>
              </w:rPr>
            </w:pPr>
            <w:r>
              <w:rPr>
                <w:rFonts w:cs="Times New Roman"/>
                <w:sz w:val="28"/>
                <w:szCs w:val="28"/>
                <w:lang w:eastAsia="ar-SA" w:bidi="ar-SA"/>
              </w:rPr>
              <w:t>Природный материал. «Черепашка» из скорлупы грецкого гороха. Этапы работы.</w:t>
            </w:r>
          </w:p>
        </w:tc>
        <w:tc>
          <w:tcPr>
            <w:tcW w:w="1233" w:type="dxa"/>
            <w:tcBorders>
              <w:top w:val="single" w:color="000000" w:sz="4" w:space="0"/>
              <w:left w:val="single" w:color="000000" w:sz="4" w:space="0"/>
              <w:bottom w:val="single" w:color="000000" w:sz="4" w:space="0"/>
              <w:right w:val="nil"/>
            </w:tcBorders>
          </w:tcPr>
          <w:p w14:paraId="446F8AF5">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D7BC074">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8</w:t>
            </w:r>
            <w:r>
              <w:rPr>
                <w:rFonts w:cs="Times New Roman"/>
                <w:sz w:val="28"/>
                <w:szCs w:val="28"/>
              </w:rPr>
              <w:t>.04</w:t>
            </w:r>
          </w:p>
        </w:tc>
        <w:tc>
          <w:tcPr>
            <w:tcW w:w="1894" w:type="dxa"/>
            <w:tcBorders>
              <w:top w:val="single" w:color="auto" w:sz="4" w:space="0"/>
              <w:left w:val="single" w:color="000000" w:sz="4" w:space="0"/>
              <w:bottom w:val="single" w:color="auto" w:sz="4" w:space="0"/>
              <w:right w:val="single" w:color="000000" w:sz="4" w:space="0"/>
            </w:tcBorders>
            <w:vAlign w:val="center"/>
          </w:tcPr>
          <w:p w14:paraId="7BC0F7EA">
            <w:pPr>
              <w:suppressAutoHyphens w:val="0"/>
              <w:spacing w:line="256" w:lineRule="auto"/>
            </w:pPr>
          </w:p>
        </w:tc>
      </w:tr>
      <w:tr w14:paraId="132DE786">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69A720B">
            <w:pPr>
              <w:spacing w:line="100" w:lineRule="atLeast"/>
              <w:rPr>
                <w:rFonts w:cs="Times New Roman"/>
                <w:sz w:val="28"/>
                <w:szCs w:val="28"/>
                <w:lang w:eastAsia="ar-SA" w:bidi="ar-SA"/>
              </w:rPr>
            </w:pPr>
            <w:r>
              <w:rPr>
                <w:rFonts w:cs="Times New Roman"/>
                <w:sz w:val="28"/>
                <w:szCs w:val="28"/>
                <w:lang w:eastAsia="ar-SA" w:bidi="ar-SA"/>
              </w:rPr>
              <w:t>304</w:t>
            </w:r>
          </w:p>
        </w:tc>
        <w:tc>
          <w:tcPr>
            <w:tcW w:w="4610" w:type="dxa"/>
            <w:tcBorders>
              <w:top w:val="single" w:color="000000" w:sz="4" w:space="0"/>
              <w:left w:val="single" w:color="000000" w:sz="4" w:space="0"/>
              <w:bottom w:val="single" w:color="000000" w:sz="4" w:space="0"/>
              <w:right w:val="nil"/>
            </w:tcBorders>
          </w:tcPr>
          <w:p w14:paraId="1562514E">
            <w:pPr>
              <w:spacing w:line="100" w:lineRule="atLeast"/>
              <w:rPr>
                <w:rFonts w:cs="Times New Roman"/>
                <w:sz w:val="28"/>
                <w:szCs w:val="28"/>
                <w:lang w:eastAsia="ar-SA" w:bidi="ar-SA"/>
              </w:rPr>
            </w:pPr>
            <w:r>
              <w:rPr>
                <w:rFonts w:cs="Times New Roman"/>
                <w:sz w:val="28"/>
                <w:szCs w:val="28"/>
                <w:lang w:eastAsia="ar-SA" w:bidi="ar-SA"/>
              </w:rPr>
              <w:t>Природный материал. «Черепашка». Изготовление.</w:t>
            </w:r>
          </w:p>
        </w:tc>
        <w:tc>
          <w:tcPr>
            <w:tcW w:w="1233" w:type="dxa"/>
            <w:tcBorders>
              <w:top w:val="single" w:color="000000" w:sz="4" w:space="0"/>
              <w:left w:val="single" w:color="000000" w:sz="4" w:space="0"/>
              <w:bottom w:val="single" w:color="000000" w:sz="4" w:space="0"/>
              <w:right w:val="nil"/>
            </w:tcBorders>
          </w:tcPr>
          <w:p w14:paraId="136C0634">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auto" w:sz="4" w:space="0"/>
              <w:right w:val="nil"/>
            </w:tcBorders>
          </w:tcPr>
          <w:p w14:paraId="0E1EF102">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8</w:t>
            </w:r>
            <w:r>
              <w:rPr>
                <w:rFonts w:cs="Times New Roman"/>
                <w:sz w:val="28"/>
                <w:szCs w:val="28"/>
              </w:rPr>
              <w:t>.04</w:t>
            </w:r>
          </w:p>
        </w:tc>
        <w:tc>
          <w:tcPr>
            <w:tcW w:w="1894" w:type="dxa"/>
            <w:tcBorders>
              <w:top w:val="single" w:color="auto" w:sz="4" w:space="0"/>
              <w:left w:val="single" w:color="000000" w:sz="4" w:space="0"/>
              <w:bottom w:val="single" w:color="auto" w:sz="4" w:space="0"/>
              <w:right w:val="single" w:color="000000" w:sz="4" w:space="0"/>
            </w:tcBorders>
            <w:vAlign w:val="center"/>
          </w:tcPr>
          <w:p w14:paraId="44428043">
            <w:pPr>
              <w:suppressAutoHyphens w:val="0"/>
              <w:spacing w:line="256" w:lineRule="auto"/>
            </w:pPr>
          </w:p>
        </w:tc>
      </w:tr>
      <w:tr w14:paraId="55600EB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4A00922">
            <w:pPr>
              <w:spacing w:line="100" w:lineRule="atLeast"/>
              <w:rPr>
                <w:rFonts w:cs="Times New Roman"/>
                <w:sz w:val="28"/>
                <w:szCs w:val="28"/>
                <w:lang w:eastAsia="ar-SA" w:bidi="ar-SA"/>
              </w:rPr>
            </w:pPr>
            <w:r>
              <w:rPr>
                <w:rFonts w:cs="Times New Roman"/>
                <w:sz w:val="28"/>
                <w:szCs w:val="28"/>
                <w:lang w:eastAsia="ar-SA" w:bidi="ar-SA"/>
              </w:rPr>
              <w:t>305</w:t>
            </w:r>
          </w:p>
        </w:tc>
        <w:tc>
          <w:tcPr>
            <w:tcW w:w="4610" w:type="dxa"/>
            <w:tcBorders>
              <w:top w:val="single" w:color="000000" w:sz="4" w:space="0"/>
              <w:left w:val="single" w:color="000000" w:sz="4" w:space="0"/>
              <w:bottom w:val="single" w:color="000000" w:sz="4" w:space="0"/>
              <w:right w:val="nil"/>
            </w:tcBorders>
          </w:tcPr>
          <w:p w14:paraId="42127B1D">
            <w:pPr>
              <w:spacing w:line="100" w:lineRule="atLeast"/>
              <w:rPr>
                <w:rFonts w:cs="Times New Roman"/>
                <w:sz w:val="28"/>
                <w:szCs w:val="28"/>
                <w:lang w:eastAsia="ar-SA" w:bidi="ar-SA"/>
              </w:rPr>
            </w:pPr>
            <w:r>
              <w:rPr>
                <w:rFonts w:cs="Times New Roman"/>
                <w:sz w:val="28"/>
                <w:szCs w:val="28"/>
                <w:lang w:eastAsia="ar-SA" w:bidi="ar-SA"/>
              </w:rPr>
              <w:t>Пришкольный участок. Благоустройство окружающей среды.</w:t>
            </w:r>
          </w:p>
        </w:tc>
        <w:tc>
          <w:tcPr>
            <w:tcW w:w="1233" w:type="dxa"/>
            <w:tcBorders>
              <w:top w:val="single" w:color="000000" w:sz="4" w:space="0"/>
              <w:left w:val="single" w:color="000000" w:sz="4" w:space="0"/>
              <w:bottom w:val="single" w:color="000000" w:sz="4" w:space="0"/>
              <w:right w:val="nil"/>
            </w:tcBorders>
          </w:tcPr>
          <w:p w14:paraId="29C3184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7067F30C">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9</w:t>
            </w:r>
            <w:r>
              <w:rPr>
                <w:rFonts w:cs="Times New Roman"/>
                <w:sz w:val="28"/>
                <w:szCs w:val="28"/>
              </w:rPr>
              <w:t>.04</w:t>
            </w:r>
          </w:p>
        </w:tc>
        <w:tc>
          <w:tcPr>
            <w:tcW w:w="1894" w:type="dxa"/>
            <w:tcBorders>
              <w:top w:val="single" w:color="000000" w:sz="4" w:space="0"/>
              <w:left w:val="single" w:color="000000" w:sz="4" w:space="0"/>
              <w:bottom w:val="single" w:color="auto" w:sz="4" w:space="0"/>
              <w:right w:val="single" w:color="000000" w:sz="4" w:space="0"/>
            </w:tcBorders>
          </w:tcPr>
          <w:p w14:paraId="244C04DF">
            <w:pPr>
              <w:suppressLineNumbers/>
              <w:snapToGrid w:val="0"/>
              <w:spacing w:line="276" w:lineRule="auto"/>
              <w:jc w:val="both"/>
            </w:pPr>
          </w:p>
        </w:tc>
      </w:tr>
      <w:tr w14:paraId="374ED2D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808F850">
            <w:pPr>
              <w:spacing w:line="100" w:lineRule="atLeast"/>
              <w:rPr>
                <w:rFonts w:cs="Times New Roman"/>
                <w:sz w:val="28"/>
                <w:szCs w:val="28"/>
                <w:lang w:eastAsia="ar-SA" w:bidi="ar-SA"/>
              </w:rPr>
            </w:pPr>
            <w:r>
              <w:rPr>
                <w:rFonts w:cs="Times New Roman"/>
                <w:sz w:val="28"/>
                <w:szCs w:val="28"/>
                <w:lang w:eastAsia="ar-SA" w:bidi="ar-SA"/>
              </w:rPr>
              <w:t>306</w:t>
            </w:r>
          </w:p>
        </w:tc>
        <w:tc>
          <w:tcPr>
            <w:tcW w:w="4610" w:type="dxa"/>
            <w:tcBorders>
              <w:top w:val="single" w:color="000000" w:sz="4" w:space="0"/>
              <w:left w:val="single" w:color="000000" w:sz="4" w:space="0"/>
              <w:bottom w:val="single" w:color="000000" w:sz="4" w:space="0"/>
              <w:right w:val="nil"/>
            </w:tcBorders>
          </w:tcPr>
          <w:p w14:paraId="5A931EFF">
            <w:pPr>
              <w:spacing w:line="100" w:lineRule="atLeast"/>
              <w:rPr>
                <w:rFonts w:cs="Times New Roman"/>
                <w:sz w:val="28"/>
                <w:szCs w:val="28"/>
                <w:lang w:eastAsia="ar-SA" w:bidi="ar-SA"/>
              </w:rPr>
            </w:pPr>
            <w:r>
              <w:rPr>
                <w:rFonts w:cs="Times New Roman"/>
                <w:sz w:val="28"/>
                <w:szCs w:val="28"/>
                <w:lang w:eastAsia="ar-SA" w:bidi="ar-SA"/>
              </w:rPr>
              <w:t>Дворник. Наблюдение за работой дворника.</w:t>
            </w:r>
          </w:p>
        </w:tc>
        <w:tc>
          <w:tcPr>
            <w:tcW w:w="1233" w:type="dxa"/>
            <w:tcBorders>
              <w:top w:val="single" w:color="000000" w:sz="4" w:space="0"/>
              <w:left w:val="single" w:color="000000" w:sz="4" w:space="0"/>
              <w:bottom w:val="single" w:color="000000" w:sz="4" w:space="0"/>
              <w:right w:val="nil"/>
            </w:tcBorders>
          </w:tcPr>
          <w:p w14:paraId="2CECCBBF">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9145ED8">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9</w:t>
            </w:r>
            <w:r>
              <w:rPr>
                <w:rFonts w:cs="Times New Roman"/>
                <w:sz w:val="28"/>
                <w:szCs w:val="28"/>
              </w:rPr>
              <w:t>.04</w:t>
            </w:r>
          </w:p>
        </w:tc>
        <w:tc>
          <w:tcPr>
            <w:tcW w:w="1894" w:type="dxa"/>
            <w:tcBorders>
              <w:top w:val="single" w:color="auto" w:sz="4" w:space="0"/>
              <w:left w:val="single" w:color="000000" w:sz="4" w:space="0"/>
              <w:bottom w:val="single" w:color="auto" w:sz="4" w:space="0"/>
              <w:right w:val="single" w:color="000000" w:sz="4" w:space="0"/>
            </w:tcBorders>
            <w:vAlign w:val="center"/>
          </w:tcPr>
          <w:p w14:paraId="2160E53E">
            <w:pPr>
              <w:suppressAutoHyphens w:val="0"/>
              <w:spacing w:line="256" w:lineRule="auto"/>
            </w:pPr>
          </w:p>
        </w:tc>
      </w:tr>
      <w:tr w14:paraId="26DEE85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AA860A3">
            <w:pPr>
              <w:spacing w:line="100" w:lineRule="atLeast"/>
              <w:rPr>
                <w:rFonts w:cs="Times New Roman"/>
                <w:sz w:val="28"/>
                <w:szCs w:val="28"/>
                <w:lang w:eastAsia="ar-SA" w:bidi="ar-SA"/>
              </w:rPr>
            </w:pPr>
            <w:r>
              <w:rPr>
                <w:rFonts w:cs="Times New Roman"/>
                <w:sz w:val="28"/>
                <w:szCs w:val="28"/>
                <w:lang w:eastAsia="ar-SA" w:bidi="ar-SA"/>
              </w:rPr>
              <w:t>307</w:t>
            </w:r>
          </w:p>
        </w:tc>
        <w:tc>
          <w:tcPr>
            <w:tcW w:w="4610" w:type="dxa"/>
            <w:tcBorders>
              <w:top w:val="single" w:color="000000" w:sz="4" w:space="0"/>
              <w:left w:val="single" w:color="000000" w:sz="4" w:space="0"/>
              <w:bottom w:val="single" w:color="000000" w:sz="4" w:space="0"/>
              <w:right w:val="nil"/>
            </w:tcBorders>
          </w:tcPr>
          <w:p w14:paraId="2C17743F">
            <w:pPr>
              <w:spacing w:line="100" w:lineRule="atLeast"/>
              <w:rPr>
                <w:rFonts w:cs="Times New Roman"/>
                <w:sz w:val="28"/>
                <w:szCs w:val="28"/>
                <w:lang w:eastAsia="ar-SA" w:bidi="ar-SA"/>
              </w:rPr>
            </w:pPr>
            <w:r>
              <w:rPr>
                <w:rFonts w:cs="Times New Roman"/>
                <w:sz w:val="28"/>
                <w:szCs w:val="28"/>
                <w:lang w:eastAsia="ar-SA" w:bidi="ar-SA"/>
              </w:rPr>
              <w:t>Инвентарь для уборки территории. Виды инвентаря.</w:t>
            </w:r>
          </w:p>
        </w:tc>
        <w:tc>
          <w:tcPr>
            <w:tcW w:w="1233" w:type="dxa"/>
            <w:tcBorders>
              <w:top w:val="single" w:color="000000" w:sz="4" w:space="0"/>
              <w:left w:val="single" w:color="000000" w:sz="4" w:space="0"/>
              <w:bottom w:val="single" w:color="000000" w:sz="4" w:space="0"/>
              <w:right w:val="nil"/>
            </w:tcBorders>
          </w:tcPr>
          <w:p w14:paraId="1E221E19">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2BEC316">
            <w:pPr>
              <w:suppressLineNumbers/>
              <w:snapToGrid w:val="0"/>
              <w:spacing w:line="276" w:lineRule="auto"/>
              <w:jc w:val="both"/>
              <w:rPr>
                <w:rFonts w:hint="default" w:cs="Times New Roman"/>
                <w:sz w:val="28"/>
                <w:szCs w:val="28"/>
                <w:lang w:val="ru-RU"/>
              </w:rPr>
            </w:pPr>
            <w:r>
              <w:rPr>
                <w:rFonts w:hint="default" w:cs="Times New Roman"/>
                <w:sz w:val="28"/>
                <w:szCs w:val="28"/>
                <w:lang w:val="ru-RU"/>
              </w:rPr>
              <w:t>30</w:t>
            </w:r>
            <w:r>
              <w:rPr>
                <w:rFonts w:cs="Times New Roman"/>
                <w:sz w:val="28"/>
                <w:szCs w:val="28"/>
              </w:rPr>
              <w:t>.0</w:t>
            </w:r>
            <w:r>
              <w:rPr>
                <w:rFonts w:hint="default" w:cs="Times New Roman"/>
                <w:sz w:val="28"/>
                <w:szCs w:val="28"/>
                <w:lang w:val="ru-RU"/>
              </w:rPr>
              <w:t>4</w:t>
            </w:r>
          </w:p>
        </w:tc>
        <w:tc>
          <w:tcPr>
            <w:tcW w:w="1894" w:type="dxa"/>
            <w:tcBorders>
              <w:top w:val="single" w:color="auto" w:sz="4" w:space="0"/>
              <w:left w:val="single" w:color="000000" w:sz="4" w:space="0"/>
              <w:bottom w:val="single" w:color="000000" w:sz="4" w:space="0"/>
              <w:right w:val="single" w:color="000000" w:sz="4" w:space="0"/>
            </w:tcBorders>
            <w:vAlign w:val="center"/>
          </w:tcPr>
          <w:p w14:paraId="6D7063AE">
            <w:pPr>
              <w:suppressAutoHyphens w:val="0"/>
              <w:spacing w:line="256" w:lineRule="auto"/>
            </w:pPr>
          </w:p>
        </w:tc>
      </w:tr>
      <w:tr w14:paraId="0CE9BAA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C5167D2">
            <w:pPr>
              <w:spacing w:line="100" w:lineRule="atLeast"/>
              <w:rPr>
                <w:rFonts w:cs="Times New Roman"/>
                <w:sz w:val="28"/>
                <w:szCs w:val="28"/>
                <w:lang w:eastAsia="ar-SA" w:bidi="ar-SA"/>
              </w:rPr>
            </w:pPr>
            <w:r>
              <w:rPr>
                <w:rFonts w:cs="Times New Roman"/>
                <w:sz w:val="28"/>
                <w:szCs w:val="28"/>
                <w:lang w:eastAsia="ar-SA" w:bidi="ar-SA"/>
              </w:rPr>
              <w:t>308</w:t>
            </w:r>
          </w:p>
        </w:tc>
        <w:tc>
          <w:tcPr>
            <w:tcW w:w="4610" w:type="dxa"/>
            <w:tcBorders>
              <w:top w:val="single" w:color="000000" w:sz="4" w:space="0"/>
              <w:left w:val="single" w:color="000000" w:sz="4" w:space="0"/>
              <w:bottom w:val="single" w:color="000000" w:sz="4" w:space="0"/>
              <w:right w:val="nil"/>
            </w:tcBorders>
          </w:tcPr>
          <w:p w14:paraId="0CCDD636">
            <w:pPr>
              <w:spacing w:line="100" w:lineRule="atLeast"/>
              <w:rPr>
                <w:rFonts w:cs="Times New Roman"/>
                <w:sz w:val="28"/>
                <w:szCs w:val="28"/>
                <w:lang w:eastAsia="ar-SA" w:bidi="ar-SA"/>
              </w:rPr>
            </w:pPr>
            <w:r>
              <w:rPr>
                <w:rFonts w:cs="Times New Roman"/>
                <w:sz w:val="28"/>
                <w:szCs w:val="28"/>
                <w:lang w:eastAsia="ar-SA" w:bidi="ar-SA"/>
              </w:rPr>
              <w:t>Инвентарь. Техника безопасности при работе с инвентарем.</w:t>
            </w:r>
          </w:p>
        </w:tc>
        <w:tc>
          <w:tcPr>
            <w:tcW w:w="1233" w:type="dxa"/>
            <w:tcBorders>
              <w:top w:val="single" w:color="000000" w:sz="4" w:space="0"/>
              <w:left w:val="single" w:color="000000" w:sz="4" w:space="0"/>
              <w:bottom w:val="single" w:color="000000" w:sz="4" w:space="0"/>
              <w:right w:val="nil"/>
            </w:tcBorders>
          </w:tcPr>
          <w:p w14:paraId="2E25C021">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FBBC3E8">
            <w:pPr>
              <w:suppressLineNumbers/>
              <w:snapToGrid w:val="0"/>
              <w:spacing w:line="276" w:lineRule="auto"/>
              <w:jc w:val="both"/>
              <w:rPr>
                <w:rFonts w:hint="default" w:cs="Times New Roman"/>
                <w:sz w:val="28"/>
                <w:szCs w:val="28"/>
                <w:lang w:val="ru-RU"/>
              </w:rPr>
            </w:pPr>
            <w:r>
              <w:rPr>
                <w:rFonts w:hint="default" w:cs="Times New Roman"/>
                <w:sz w:val="28"/>
                <w:szCs w:val="28"/>
                <w:lang w:val="ru-RU"/>
              </w:rPr>
              <w:t>30</w:t>
            </w:r>
            <w:r>
              <w:rPr>
                <w:rFonts w:cs="Times New Roman"/>
                <w:sz w:val="28"/>
                <w:szCs w:val="28"/>
              </w:rPr>
              <w:t>.0</w:t>
            </w:r>
            <w:r>
              <w:rPr>
                <w:rFonts w:hint="default" w:cs="Times New Roman"/>
                <w:sz w:val="28"/>
                <w:szCs w:val="28"/>
                <w:lang w:val="ru-RU"/>
              </w:rPr>
              <w:t>4</w:t>
            </w:r>
          </w:p>
        </w:tc>
        <w:tc>
          <w:tcPr>
            <w:tcW w:w="1894" w:type="dxa"/>
            <w:tcBorders>
              <w:top w:val="single" w:color="000000" w:sz="4" w:space="0"/>
              <w:left w:val="single" w:color="000000" w:sz="4" w:space="0"/>
              <w:bottom w:val="single" w:color="000000" w:sz="4" w:space="0"/>
              <w:right w:val="single" w:color="000000" w:sz="4" w:space="0"/>
            </w:tcBorders>
          </w:tcPr>
          <w:p w14:paraId="3F3C5D06">
            <w:pPr>
              <w:suppressLineNumbers/>
              <w:snapToGrid w:val="0"/>
              <w:spacing w:line="276" w:lineRule="auto"/>
              <w:jc w:val="both"/>
              <w:rPr>
                <w:rFonts w:cs="Times New Roman"/>
                <w:sz w:val="28"/>
                <w:szCs w:val="28"/>
              </w:rPr>
            </w:pPr>
          </w:p>
        </w:tc>
      </w:tr>
      <w:tr w14:paraId="180F71FE">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343FAE1">
            <w:pPr>
              <w:spacing w:line="100" w:lineRule="atLeast"/>
              <w:rPr>
                <w:rFonts w:cs="Times New Roman"/>
                <w:sz w:val="28"/>
                <w:szCs w:val="28"/>
                <w:lang w:eastAsia="ar-SA" w:bidi="ar-SA"/>
              </w:rPr>
            </w:pPr>
            <w:r>
              <w:rPr>
                <w:rFonts w:cs="Times New Roman"/>
                <w:sz w:val="28"/>
                <w:szCs w:val="28"/>
                <w:lang w:eastAsia="ar-SA" w:bidi="ar-SA"/>
              </w:rPr>
              <w:t>309</w:t>
            </w:r>
          </w:p>
        </w:tc>
        <w:tc>
          <w:tcPr>
            <w:tcW w:w="4610" w:type="dxa"/>
            <w:tcBorders>
              <w:top w:val="single" w:color="000000" w:sz="4" w:space="0"/>
              <w:left w:val="single" w:color="000000" w:sz="4" w:space="0"/>
              <w:bottom w:val="single" w:color="000000" w:sz="4" w:space="0"/>
              <w:right w:val="nil"/>
            </w:tcBorders>
          </w:tcPr>
          <w:p w14:paraId="3C97E5BF">
            <w:pPr>
              <w:spacing w:line="100" w:lineRule="atLeast"/>
              <w:rPr>
                <w:rFonts w:cs="Times New Roman"/>
                <w:sz w:val="28"/>
                <w:szCs w:val="28"/>
                <w:lang w:eastAsia="ar-SA" w:bidi="ar-SA"/>
              </w:rPr>
            </w:pPr>
            <w:r>
              <w:rPr>
                <w:rFonts w:cs="Times New Roman"/>
                <w:sz w:val="28"/>
                <w:szCs w:val="28"/>
                <w:lang w:eastAsia="ar-SA" w:bidi="ar-SA"/>
              </w:rPr>
              <w:t>Пришкольная территория. Уборка от крупных веток.</w:t>
            </w:r>
          </w:p>
        </w:tc>
        <w:tc>
          <w:tcPr>
            <w:tcW w:w="1233" w:type="dxa"/>
            <w:tcBorders>
              <w:top w:val="single" w:color="000000" w:sz="4" w:space="0"/>
              <w:left w:val="single" w:color="000000" w:sz="4" w:space="0"/>
              <w:bottom w:val="single" w:color="000000" w:sz="4" w:space="0"/>
              <w:right w:val="nil"/>
            </w:tcBorders>
          </w:tcPr>
          <w:p w14:paraId="271ECCE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7977356">
            <w:pPr>
              <w:suppressLineNumbers/>
              <w:snapToGrid w:val="0"/>
              <w:spacing w:line="276" w:lineRule="auto"/>
              <w:jc w:val="both"/>
              <w:rPr>
                <w:rFonts w:cs="Times New Roman"/>
                <w:sz w:val="28"/>
                <w:szCs w:val="28"/>
              </w:rPr>
            </w:pPr>
            <w:r>
              <w:rPr>
                <w:rFonts w:cs="Times New Roman"/>
                <w:sz w:val="28"/>
                <w:szCs w:val="28"/>
              </w:rPr>
              <w:t>0</w:t>
            </w:r>
            <w:r>
              <w:rPr>
                <w:rFonts w:hint="default" w:cs="Times New Roman"/>
                <w:sz w:val="28"/>
                <w:szCs w:val="28"/>
                <w:lang w:val="ru-RU"/>
              </w:rPr>
              <w:t>6</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0CA6D685">
            <w:pPr>
              <w:suppressLineNumbers/>
              <w:snapToGrid w:val="0"/>
              <w:spacing w:line="276" w:lineRule="auto"/>
              <w:jc w:val="both"/>
              <w:rPr>
                <w:rFonts w:cs="Times New Roman"/>
                <w:sz w:val="28"/>
                <w:szCs w:val="28"/>
              </w:rPr>
            </w:pPr>
          </w:p>
        </w:tc>
      </w:tr>
      <w:tr w14:paraId="06C03E74">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AFC53BF">
            <w:pPr>
              <w:spacing w:line="100" w:lineRule="atLeast"/>
              <w:rPr>
                <w:rFonts w:cs="Times New Roman"/>
                <w:sz w:val="28"/>
                <w:szCs w:val="28"/>
                <w:lang w:eastAsia="ar-SA" w:bidi="ar-SA"/>
              </w:rPr>
            </w:pPr>
            <w:r>
              <w:rPr>
                <w:rFonts w:cs="Times New Roman"/>
                <w:sz w:val="28"/>
                <w:szCs w:val="28"/>
                <w:lang w:eastAsia="ar-SA" w:bidi="ar-SA"/>
              </w:rPr>
              <w:t>310</w:t>
            </w:r>
          </w:p>
        </w:tc>
        <w:tc>
          <w:tcPr>
            <w:tcW w:w="4610" w:type="dxa"/>
            <w:tcBorders>
              <w:top w:val="single" w:color="000000" w:sz="4" w:space="0"/>
              <w:left w:val="single" w:color="000000" w:sz="4" w:space="0"/>
              <w:bottom w:val="single" w:color="000000" w:sz="4" w:space="0"/>
              <w:right w:val="nil"/>
            </w:tcBorders>
          </w:tcPr>
          <w:p w14:paraId="0C6437A0">
            <w:pPr>
              <w:spacing w:line="100" w:lineRule="atLeast"/>
              <w:rPr>
                <w:rFonts w:cs="Times New Roman"/>
                <w:sz w:val="28"/>
                <w:szCs w:val="28"/>
                <w:lang w:eastAsia="ar-SA" w:bidi="ar-SA"/>
              </w:rPr>
            </w:pPr>
            <w:r>
              <w:rPr>
                <w:rFonts w:cs="Times New Roman"/>
                <w:sz w:val="28"/>
                <w:szCs w:val="28"/>
                <w:lang w:eastAsia="ar-SA" w:bidi="ar-SA"/>
              </w:rPr>
              <w:t>Грабли. Техника безопасности при работе с граблями.</w:t>
            </w:r>
          </w:p>
        </w:tc>
        <w:tc>
          <w:tcPr>
            <w:tcW w:w="1233" w:type="dxa"/>
            <w:tcBorders>
              <w:top w:val="single" w:color="000000" w:sz="4" w:space="0"/>
              <w:left w:val="single" w:color="000000" w:sz="4" w:space="0"/>
              <w:bottom w:val="single" w:color="000000" w:sz="4" w:space="0"/>
              <w:right w:val="nil"/>
            </w:tcBorders>
          </w:tcPr>
          <w:p w14:paraId="6F5CF798">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F233572">
            <w:pPr>
              <w:suppressLineNumbers/>
              <w:snapToGrid w:val="0"/>
              <w:spacing w:line="276" w:lineRule="auto"/>
              <w:jc w:val="both"/>
              <w:rPr>
                <w:rFonts w:cs="Times New Roman"/>
                <w:sz w:val="28"/>
                <w:szCs w:val="28"/>
              </w:rPr>
            </w:pPr>
            <w:r>
              <w:rPr>
                <w:rFonts w:cs="Times New Roman"/>
                <w:sz w:val="28"/>
                <w:szCs w:val="28"/>
              </w:rPr>
              <w:t>0</w:t>
            </w:r>
            <w:r>
              <w:rPr>
                <w:rFonts w:hint="default" w:cs="Times New Roman"/>
                <w:sz w:val="28"/>
                <w:szCs w:val="28"/>
                <w:lang w:val="ru-RU"/>
              </w:rPr>
              <w:t>6</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14EAA83C">
            <w:pPr>
              <w:suppressLineNumbers/>
              <w:snapToGrid w:val="0"/>
              <w:spacing w:line="276" w:lineRule="auto"/>
              <w:jc w:val="both"/>
              <w:rPr>
                <w:rFonts w:cs="Times New Roman"/>
                <w:sz w:val="28"/>
                <w:szCs w:val="28"/>
              </w:rPr>
            </w:pPr>
          </w:p>
        </w:tc>
      </w:tr>
      <w:tr w14:paraId="7BBAB780">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946515D">
            <w:pPr>
              <w:spacing w:line="100" w:lineRule="atLeast"/>
              <w:rPr>
                <w:rFonts w:cs="Times New Roman"/>
                <w:sz w:val="28"/>
                <w:szCs w:val="28"/>
                <w:lang w:eastAsia="ar-SA" w:bidi="ar-SA"/>
              </w:rPr>
            </w:pPr>
            <w:r>
              <w:rPr>
                <w:rFonts w:cs="Times New Roman"/>
                <w:sz w:val="28"/>
                <w:szCs w:val="28"/>
                <w:lang w:eastAsia="ar-SA" w:bidi="ar-SA"/>
              </w:rPr>
              <w:t>311</w:t>
            </w:r>
          </w:p>
        </w:tc>
        <w:tc>
          <w:tcPr>
            <w:tcW w:w="4610" w:type="dxa"/>
            <w:tcBorders>
              <w:top w:val="single" w:color="000000" w:sz="4" w:space="0"/>
              <w:left w:val="single" w:color="000000" w:sz="4" w:space="0"/>
              <w:bottom w:val="single" w:color="000000" w:sz="4" w:space="0"/>
              <w:right w:val="nil"/>
            </w:tcBorders>
          </w:tcPr>
          <w:p w14:paraId="0CEBCA5E">
            <w:pPr>
              <w:spacing w:line="100" w:lineRule="atLeast"/>
              <w:rPr>
                <w:rFonts w:cs="Times New Roman"/>
                <w:sz w:val="28"/>
                <w:szCs w:val="28"/>
                <w:lang w:eastAsia="ar-SA" w:bidi="ar-SA"/>
              </w:rPr>
            </w:pPr>
            <w:r>
              <w:rPr>
                <w:rFonts w:cs="Times New Roman"/>
                <w:sz w:val="28"/>
                <w:szCs w:val="28"/>
                <w:lang w:eastAsia="ar-SA" w:bidi="ar-SA"/>
              </w:rPr>
              <w:t>Пришкольная территория. Уборка опавших листьев.</w:t>
            </w:r>
          </w:p>
        </w:tc>
        <w:tc>
          <w:tcPr>
            <w:tcW w:w="1233" w:type="dxa"/>
            <w:tcBorders>
              <w:top w:val="single" w:color="000000" w:sz="4" w:space="0"/>
              <w:left w:val="single" w:color="000000" w:sz="4" w:space="0"/>
              <w:bottom w:val="single" w:color="000000" w:sz="4" w:space="0"/>
              <w:right w:val="nil"/>
            </w:tcBorders>
          </w:tcPr>
          <w:p w14:paraId="3C621197">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3C51E66">
            <w:pPr>
              <w:suppressLineNumbers/>
              <w:snapToGrid w:val="0"/>
              <w:spacing w:line="276" w:lineRule="auto"/>
              <w:jc w:val="both"/>
              <w:rPr>
                <w:rFonts w:cs="Times New Roman"/>
                <w:sz w:val="28"/>
                <w:szCs w:val="28"/>
              </w:rPr>
            </w:pPr>
            <w:r>
              <w:rPr>
                <w:rFonts w:cs="Times New Roman"/>
                <w:sz w:val="28"/>
                <w:szCs w:val="28"/>
              </w:rPr>
              <w:t>0</w:t>
            </w:r>
            <w:r>
              <w:rPr>
                <w:rFonts w:hint="default" w:cs="Times New Roman"/>
                <w:sz w:val="28"/>
                <w:szCs w:val="28"/>
                <w:lang w:val="ru-RU"/>
              </w:rPr>
              <w:t>7</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1209E756">
            <w:pPr>
              <w:suppressLineNumbers/>
              <w:snapToGrid w:val="0"/>
              <w:spacing w:line="276" w:lineRule="auto"/>
              <w:jc w:val="both"/>
              <w:rPr>
                <w:rFonts w:cs="Times New Roman"/>
                <w:sz w:val="28"/>
                <w:szCs w:val="28"/>
              </w:rPr>
            </w:pPr>
          </w:p>
        </w:tc>
      </w:tr>
      <w:tr w14:paraId="226364D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568D402">
            <w:pPr>
              <w:spacing w:line="100" w:lineRule="atLeast"/>
              <w:rPr>
                <w:rFonts w:cs="Times New Roman"/>
                <w:sz w:val="28"/>
                <w:szCs w:val="28"/>
                <w:lang w:eastAsia="ar-SA" w:bidi="ar-SA"/>
              </w:rPr>
            </w:pPr>
            <w:r>
              <w:rPr>
                <w:rFonts w:cs="Times New Roman"/>
                <w:sz w:val="28"/>
                <w:szCs w:val="28"/>
                <w:lang w:eastAsia="ar-SA" w:bidi="ar-SA"/>
              </w:rPr>
              <w:t>312</w:t>
            </w:r>
          </w:p>
        </w:tc>
        <w:tc>
          <w:tcPr>
            <w:tcW w:w="4610" w:type="dxa"/>
            <w:tcBorders>
              <w:top w:val="single" w:color="000000" w:sz="4" w:space="0"/>
              <w:left w:val="single" w:color="000000" w:sz="4" w:space="0"/>
              <w:bottom w:val="single" w:color="000000" w:sz="4" w:space="0"/>
              <w:right w:val="nil"/>
            </w:tcBorders>
          </w:tcPr>
          <w:p w14:paraId="45244CC8">
            <w:pPr>
              <w:spacing w:line="100" w:lineRule="atLeast"/>
              <w:rPr>
                <w:rFonts w:cs="Times New Roman"/>
                <w:sz w:val="28"/>
                <w:szCs w:val="28"/>
                <w:lang w:eastAsia="ar-SA" w:bidi="ar-SA"/>
              </w:rPr>
            </w:pPr>
            <w:r>
              <w:rPr>
                <w:rFonts w:cs="Times New Roman"/>
                <w:sz w:val="28"/>
                <w:szCs w:val="28"/>
                <w:lang w:eastAsia="ar-SA" w:bidi="ar-SA"/>
              </w:rPr>
              <w:t>Пришкольная территория. Уборка опавших листьев в мешки.</w:t>
            </w:r>
          </w:p>
        </w:tc>
        <w:tc>
          <w:tcPr>
            <w:tcW w:w="1233" w:type="dxa"/>
            <w:tcBorders>
              <w:top w:val="single" w:color="000000" w:sz="4" w:space="0"/>
              <w:left w:val="single" w:color="000000" w:sz="4" w:space="0"/>
              <w:bottom w:val="single" w:color="000000" w:sz="4" w:space="0"/>
              <w:right w:val="nil"/>
            </w:tcBorders>
          </w:tcPr>
          <w:p w14:paraId="0603367F">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4C445E4">
            <w:pPr>
              <w:suppressLineNumbers/>
              <w:snapToGrid w:val="0"/>
              <w:spacing w:line="276" w:lineRule="auto"/>
              <w:jc w:val="both"/>
              <w:rPr>
                <w:rFonts w:cs="Times New Roman"/>
                <w:sz w:val="28"/>
                <w:szCs w:val="28"/>
              </w:rPr>
            </w:pPr>
            <w:r>
              <w:rPr>
                <w:rFonts w:cs="Times New Roman"/>
                <w:sz w:val="28"/>
                <w:szCs w:val="28"/>
              </w:rPr>
              <w:t>0</w:t>
            </w:r>
            <w:r>
              <w:rPr>
                <w:rFonts w:hint="default" w:cs="Times New Roman"/>
                <w:sz w:val="28"/>
                <w:szCs w:val="28"/>
                <w:lang w:val="ru-RU"/>
              </w:rPr>
              <w:t>7</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4F7483D9">
            <w:pPr>
              <w:suppressLineNumbers/>
              <w:snapToGrid w:val="0"/>
              <w:spacing w:line="276" w:lineRule="auto"/>
              <w:jc w:val="both"/>
              <w:rPr>
                <w:rFonts w:cs="Times New Roman"/>
                <w:sz w:val="28"/>
                <w:szCs w:val="28"/>
              </w:rPr>
            </w:pPr>
          </w:p>
        </w:tc>
      </w:tr>
      <w:tr w14:paraId="63EEA60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BE82398">
            <w:pPr>
              <w:spacing w:line="100" w:lineRule="atLeast"/>
              <w:rPr>
                <w:rFonts w:cs="Times New Roman"/>
                <w:sz w:val="28"/>
                <w:szCs w:val="28"/>
                <w:lang w:eastAsia="ar-SA" w:bidi="ar-SA"/>
              </w:rPr>
            </w:pPr>
            <w:r>
              <w:rPr>
                <w:rFonts w:cs="Times New Roman"/>
                <w:sz w:val="28"/>
                <w:szCs w:val="28"/>
                <w:lang w:eastAsia="ar-SA" w:bidi="ar-SA"/>
              </w:rPr>
              <w:t>313</w:t>
            </w:r>
          </w:p>
        </w:tc>
        <w:tc>
          <w:tcPr>
            <w:tcW w:w="4610" w:type="dxa"/>
            <w:tcBorders>
              <w:top w:val="single" w:color="000000" w:sz="4" w:space="0"/>
              <w:left w:val="single" w:color="000000" w:sz="4" w:space="0"/>
              <w:bottom w:val="single" w:color="000000" w:sz="4" w:space="0"/>
              <w:right w:val="nil"/>
            </w:tcBorders>
          </w:tcPr>
          <w:p w14:paraId="6D9EC22B">
            <w:pPr>
              <w:spacing w:line="100" w:lineRule="atLeast"/>
              <w:rPr>
                <w:rFonts w:cs="Times New Roman"/>
                <w:sz w:val="28"/>
                <w:szCs w:val="28"/>
                <w:lang w:eastAsia="ar-SA" w:bidi="ar-SA"/>
              </w:rPr>
            </w:pPr>
            <w:r>
              <w:rPr>
                <w:rFonts w:cs="Times New Roman"/>
                <w:sz w:val="28"/>
                <w:szCs w:val="28"/>
                <w:lang w:eastAsia="ar-SA" w:bidi="ar-SA"/>
              </w:rPr>
              <w:t>Инвентарь. Правила хранения инвентаря.</w:t>
            </w:r>
          </w:p>
        </w:tc>
        <w:tc>
          <w:tcPr>
            <w:tcW w:w="1233" w:type="dxa"/>
            <w:tcBorders>
              <w:top w:val="single" w:color="000000" w:sz="4" w:space="0"/>
              <w:left w:val="single" w:color="000000" w:sz="4" w:space="0"/>
              <w:bottom w:val="single" w:color="000000" w:sz="4" w:space="0"/>
              <w:right w:val="nil"/>
            </w:tcBorders>
          </w:tcPr>
          <w:p w14:paraId="124C6EBB">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DFD45C4">
            <w:pPr>
              <w:suppressLineNumbers/>
              <w:snapToGrid w:val="0"/>
              <w:spacing w:line="276" w:lineRule="auto"/>
              <w:jc w:val="both"/>
              <w:rPr>
                <w:rFonts w:cs="Times New Roman"/>
                <w:sz w:val="28"/>
                <w:szCs w:val="28"/>
              </w:rPr>
            </w:pPr>
            <w:r>
              <w:rPr>
                <w:rFonts w:cs="Times New Roman"/>
                <w:sz w:val="28"/>
                <w:szCs w:val="28"/>
              </w:rPr>
              <w:t>0</w:t>
            </w:r>
            <w:r>
              <w:rPr>
                <w:rFonts w:hint="default" w:cs="Times New Roman"/>
                <w:sz w:val="28"/>
                <w:szCs w:val="28"/>
                <w:lang w:val="ru-RU"/>
              </w:rPr>
              <w:t>8</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5698712E">
            <w:pPr>
              <w:suppressLineNumbers/>
              <w:snapToGrid w:val="0"/>
              <w:spacing w:line="276" w:lineRule="auto"/>
              <w:jc w:val="both"/>
              <w:rPr>
                <w:rFonts w:cs="Times New Roman"/>
                <w:sz w:val="28"/>
                <w:szCs w:val="28"/>
              </w:rPr>
            </w:pPr>
          </w:p>
        </w:tc>
      </w:tr>
      <w:tr w14:paraId="3F6062A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CA5FE07">
            <w:pPr>
              <w:spacing w:line="100" w:lineRule="atLeast"/>
              <w:rPr>
                <w:rFonts w:cs="Times New Roman"/>
                <w:sz w:val="28"/>
                <w:szCs w:val="28"/>
                <w:lang w:eastAsia="ar-SA" w:bidi="ar-SA"/>
              </w:rPr>
            </w:pPr>
            <w:r>
              <w:rPr>
                <w:rFonts w:cs="Times New Roman"/>
                <w:sz w:val="28"/>
                <w:szCs w:val="28"/>
                <w:lang w:eastAsia="ar-SA" w:bidi="ar-SA"/>
              </w:rPr>
              <w:t>314</w:t>
            </w:r>
          </w:p>
        </w:tc>
        <w:tc>
          <w:tcPr>
            <w:tcW w:w="4610" w:type="dxa"/>
            <w:tcBorders>
              <w:top w:val="single" w:color="000000" w:sz="4" w:space="0"/>
              <w:left w:val="single" w:color="000000" w:sz="4" w:space="0"/>
              <w:bottom w:val="single" w:color="000000" w:sz="4" w:space="0"/>
              <w:right w:val="nil"/>
            </w:tcBorders>
          </w:tcPr>
          <w:p w14:paraId="5AFFF314">
            <w:pPr>
              <w:spacing w:line="100" w:lineRule="atLeast"/>
              <w:rPr>
                <w:rFonts w:cs="Times New Roman"/>
                <w:sz w:val="28"/>
                <w:szCs w:val="28"/>
                <w:lang w:eastAsia="ar-SA" w:bidi="ar-SA"/>
              </w:rPr>
            </w:pPr>
            <w:r>
              <w:rPr>
                <w:rFonts w:cs="Times New Roman"/>
                <w:sz w:val="28"/>
                <w:szCs w:val="28"/>
                <w:lang w:eastAsia="ar-SA" w:bidi="ar-SA"/>
              </w:rPr>
              <w:t xml:space="preserve">Весенние цветы. Наблюдение за высаживанием рассады цветов. </w:t>
            </w:r>
          </w:p>
        </w:tc>
        <w:tc>
          <w:tcPr>
            <w:tcW w:w="1233" w:type="dxa"/>
            <w:tcBorders>
              <w:top w:val="single" w:color="000000" w:sz="4" w:space="0"/>
              <w:left w:val="single" w:color="000000" w:sz="4" w:space="0"/>
              <w:bottom w:val="single" w:color="000000" w:sz="4" w:space="0"/>
              <w:right w:val="nil"/>
            </w:tcBorders>
          </w:tcPr>
          <w:p w14:paraId="0575ABD6">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6BE32DA">
            <w:pPr>
              <w:suppressLineNumbers/>
              <w:snapToGrid w:val="0"/>
              <w:spacing w:line="276" w:lineRule="auto"/>
              <w:jc w:val="both"/>
              <w:rPr>
                <w:rFonts w:cs="Times New Roman"/>
                <w:sz w:val="28"/>
                <w:szCs w:val="28"/>
              </w:rPr>
            </w:pPr>
            <w:r>
              <w:rPr>
                <w:rFonts w:cs="Times New Roman"/>
                <w:sz w:val="28"/>
                <w:szCs w:val="28"/>
              </w:rPr>
              <w:t>0</w:t>
            </w:r>
            <w:r>
              <w:rPr>
                <w:rFonts w:hint="default" w:cs="Times New Roman"/>
                <w:sz w:val="28"/>
                <w:szCs w:val="28"/>
                <w:lang w:val="ru-RU"/>
              </w:rPr>
              <w:t>8</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0121661F">
            <w:pPr>
              <w:suppressLineNumbers/>
              <w:snapToGrid w:val="0"/>
              <w:spacing w:line="276" w:lineRule="auto"/>
              <w:jc w:val="both"/>
              <w:rPr>
                <w:rFonts w:cs="Times New Roman"/>
                <w:sz w:val="28"/>
                <w:szCs w:val="28"/>
              </w:rPr>
            </w:pPr>
          </w:p>
        </w:tc>
      </w:tr>
      <w:tr w14:paraId="574A990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6BC0E8D">
            <w:pPr>
              <w:spacing w:line="100" w:lineRule="atLeast"/>
              <w:rPr>
                <w:rFonts w:cs="Times New Roman"/>
                <w:sz w:val="28"/>
                <w:szCs w:val="28"/>
                <w:lang w:eastAsia="ar-SA" w:bidi="ar-SA"/>
              </w:rPr>
            </w:pPr>
            <w:r>
              <w:rPr>
                <w:rFonts w:cs="Times New Roman"/>
                <w:sz w:val="28"/>
                <w:szCs w:val="28"/>
                <w:lang w:eastAsia="ar-SA" w:bidi="ar-SA"/>
              </w:rPr>
              <w:t>315</w:t>
            </w:r>
          </w:p>
        </w:tc>
        <w:tc>
          <w:tcPr>
            <w:tcW w:w="4610" w:type="dxa"/>
            <w:tcBorders>
              <w:top w:val="single" w:color="000000" w:sz="4" w:space="0"/>
              <w:left w:val="single" w:color="000000" w:sz="4" w:space="0"/>
              <w:bottom w:val="single" w:color="000000" w:sz="4" w:space="0"/>
              <w:right w:val="nil"/>
            </w:tcBorders>
          </w:tcPr>
          <w:p w14:paraId="14BAB52E">
            <w:pPr>
              <w:spacing w:line="100" w:lineRule="atLeast"/>
              <w:rPr>
                <w:rFonts w:cs="Times New Roman"/>
                <w:sz w:val="28"/>
                <w:szCs w:val="28"/>
                <w:lang w:eastAsia="ar-SA" w:bidi="ar-SA"/>
              </w:rPr>
            </w:pPr>
            <w:r>
              <w:rPr>
                <w:rFonts w:cs="Times New Roman"/>
                <w:sz w:val="28"/>
                <w:szCs w:val="28"/>
                <w:lang w:eastAsia="ar-SA" w:bidi="ar-SA"/>
              </w:rPr>
              <w:t>Текстильные материалы.  Нитки. Свойства из ниток. Изделия из ниток.</w:t>
            </w:r>
          </w:p>
        </w:tc>
        <w:tc>
          <w:tcPr>
            <w:tcW w:w="1233" w:type="dxa"/>
            <w:tcBorders>
              <w:top w:val="single" w:color="000000" w:sz="4" w:space="0"/>
              <w:left w:val="single" w:color="000000" w:sz="4" w:space="0"/>
              <w:bottom w:val="single" w:color="000000" w:sz="4" w:space="0"/>
              <w:right w:val="nil"/>
            </w:tcBorders>
          </w:tcPr>
          <w:p w14:paraId="206049E1">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C0E506C">
            <w:pPr>
              <w:suppressLineNumbers/>
              <w:snapToGrid w:val="0"/>
              <w:spacing w:line="276" w:lineRule="auto"/>
              <w:jc w:val="both"/>
              <w:rPr>
                <w:rFonts w:cs="Times New Roman"/>
                <w:sz w:val="28"/>
                <w:szCs w:val="28"/>
              </w:rPr>
            </w:pPr>
            <w:r>
              <w:rPr>
                <w:rFonts w:hint="default" w:cs="Times New Roman"/>
                <w:sz w:val="28"/>
                <w:szCs w:val="28"/>
                <w:lang w:val="ru-RU"/>
              </w:rPr>
              <w:t>11</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37F43A03">
            <w:pPr>
              <w:suppressLineNumbers/>
              <w:snapToGrid w:val="0"/>
              <w:spacing w:line="276" w:lineRule="auto"/>
              <w:jc w:val="both"/>
              <w:rPr>
                <w:rFonts w:cs="Times New Roman"/>
                <w:sz w:val="28"/>
                <w:szCs w:val="28"/>
              </w:rPr>
            </w:pPr>
          </w:p>
        </w:tc>
      </w:tr>
      <w:tr w14:paraId="346D0D11">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EC3BCCC">
            <w:pPr>
              <w:spacing w:line="100" w:lineRule="atLeast"/>
              <w:rPr>
                <w:rFonts w:cs="Times New Roman"/>
                <w:sz w:val="28"/>
                <w:szCs w:val="28"/>
                <w:lang w:eastAsia="ar-SA" w:bidi="ar-SA"/>
              </w:rPr>
            </w:pPr>
            <w:r>
              <w:rPr>
                <w:rFonts w:cs="Times New Roman"/>
                <w:sz w:val="28"/>
                <w:szCs w:val="28"/>
                <w:lang w:eastAsia="ar-SA" w:bidi="ar-SA"/>
              </w:rPr>
              <w:t>316</w:t>
            </w:r>
          </w:p>
        </w:tc>
        <w:tc>
          <w:tcPr>
            <w:tcW w:w="4610" w:type="dxa"/>
            <w:tcBorders>
              <w:top w:val="single" w:color="000000" w:sz="4" w:space="0"/>
              <w:left w:val="single" w:color="000000" w:sz="4" w:space="0"/>
              <w:bottom w:val="single" w:color="000000" w:sz="4" w:space="0"/>
              <w:right w:val="nil"/>
            </w:tcBorders>
          </w:tcPr>
          <w:p w14:paraId="0742B36D">
            <w:pPr>
              <w:spacing w:line="100" w:lineRule="atLeast"/>
              <w:rPr>
                <w:rFonts w:cs="Times New Roman"/>
                <w:sz w:val="28"/>
                <w:szCs w:val="28"/>
                <w:lang w:eastAsia="ar-SA" w:bidi="ar-SA"/>
              </w:rPr>
            </w:pPr>
            <w:r>
              <w:rPr>
                <w:rFonts w:cs="Times New Roman"/>
                <w:sz w:val="28"/>
                <w:szCs w:val="28"/>
                <w:lang w:eastAsia="ar-SA" w:bidi="ar-SA"/>
              </w:rPr>
              <w:t>Нитки. Плетение косички из трех жгутов.</w:t>
            </w:r>
          </w:p>
        </w:tc>
        <w:tc>
          <w:tcPr>
            <w:tcW w:w="1233" w:type="dxa"/>
            <w:tcBorders>
              <w:top w:val="single" w:color="000000" w:sz="4" w:space="0"/>
              <w:left w:val="single" w:color="000000" w:sz="4" w:space="0"/>
              <w:bottom w:val="single" w:color="000000" w:sz="4" w:space="0"/>
              <w:right w:val="nil"/>
            </w:tcBorders>
          </w:tcPr>
          <w:p w14:paraId="648C8AAA">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128F93F8">
            <w:pPr>
              <w:suppressLineNumbers/>
              <w:snapToGrid w:val="0"/>
              <w:spacing w:line="276" w:lineRule="auto"/>
              <w:jc w:val="both"/>
              <w:rPr>
                <w:rFonts w:cs="Times New Roman"/>
                <w:sz w:val="28"/>
                <w:szCs w:val="28"/>
              </w:rPr>
            </w:pPr>
            <w:r>
              <w:rPr>
                <w:rFonts w:hint="default" w:cs="Times New Roman"/>
                <w:sz w:val="28"/>
                <w:szCs w:val="28"/>
                <w:lang w:val="ru-RU"/>
              </w:rPr>
              <w:t>11</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557C864D">
            <w:pPr>
              <w:suppressLineNumbers/>
              <w:snapToGrid w:val="0"/>
              <w:spacing w:line="276" w:lineRule="auto"/>
              <w:jc w:val="both"/>
              <w:rPr>
                <w:rFonts w:cs="Times New Roman"/>
                <w:sz w:val="28"/>
                <w:szCs w:val="28"/>
              </w:rPr>
            </w:pPr>
          </w:p>
        </w:tc>
      </w:tr>
      <w:tr w14:paraId="54F000A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515FC7AD">
            <w:pPr>
              <w:spacing w:line="100" w:lineRule="atLeast"/>
              <w:rPr>
                <w:rFonts w:cs="Times New Roman"/>
                <w:sz w:val="28"/>
                <w:szCs w:val="28"/>
                <w:lang w:eastAsia="ar-SA" w:bidi="ar-SA"/>
              </w:rPr>
            </w:pPr>
            <w:r>
              <w:rPr>
                <w:rFonts w:cs="Times New Roman"/>
                <w:sz w:val="28"/>
                <w:szCs w:val="28"/>
                <w:lang w:eastAsia="ar-SA" w:bidi="ar-SA"/>
              </w:rPr>
              <w:t>317</w:t>
            </w:r>
          </w:p>
        </w:tc>
        <w:tc>
          <w:tcPr>
            <w:tcW w:w="4610" w:type="dxa"/>
            <w:tcBorders>
              <w:top w:val="single" w:color="000000" w:sz="4" w:space="0"/>
              <w:left w:val="single" w:color="000000" w:sz="4" w:space="0"/>
              <w:bottom w:val="single" w:color="000000" w:sz="4" w:space="0"/>
              <w:right w:val="nil"/>
            </w:tcBorders>
          </w:tcPr>
          <w:p w14:paraId="6045DC1A">
            <w:pPr>
              <w:spacing w:line="100" w:lineRule="atLeast"/>
              <w:rPr>
                <w:rFonts w:cs="Times New Roman"/>
                <w:sz w:val="28"/>
                <w:szCs w:val="28"/>
                <w:lang w:eastAsia="ar-SA" w:bidi="ar-SA"/>
              </w:rPr>
            </w:pPr>
            <w:r>
              <w:rPr>
                <w:rFonts w:cs="Times New Roman"/>
                <w:sz w:val="28"/>
                <w:szCs w:val="28"/>
                <w:lang w:eastAsia="ar-SA" w:bidi="ar-SA"/>
              </w:rPr>
              <w:t>Игла. Правила обращения с иглой. Завязывание узелка на нитке.</w:t>
            </w:r>
          </w:p>
        </w:tc>
        <w:tc>
          <w:tcPr>
            <w:tcW w:w="1233" w:type="dxa"/>
            <w:tcBorders>
              <w:top w:val="single" w:color="000000" w:sz="4" w:space="0"/>
              <w:left w:val="single" w:color="000000" w:sz="4" w:space="0"/>
              <w:bottom w:val="single" w:color="000000" w:sz="4" w:space="0"/>
              <w:right w:val="nil"/>
            </w:tcBorders>
          </w:tcPr>
          <w:p w14:paraId="4F7C81BC">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6627C093">
            <w:pPr>
              <w:suppressLineNumbers/>
              <w:snapToGrid w:val="0"/>
              <w:spacing w:line="276" w:lineRule="auto"/>
              <w:jc w:val="both"/>
              <w:rPr>
                <w:rFonts w:hint="default" w:cs="Times New Roman"/>
                <w:sz w:val="28"/>
                <w:szCs w:val="28"/>
                <w:lang w:val="ru-RU"/>
              </w:rPr>
            </w:pPr>
            <w:r>
              <w:rPr>
                <w:rFonts w:hint="default" w:cs="Times New Roman"/>
                <w:sz w:val="28"/>
                <w:szCs w:val="28"/>
                <w:lang w:val="ru-RU"/>
              </w:rPr>
              <w:t>12.05</w:t>
            </w:r>
          </w:p>
        </w:tc>
        <w:tc>
          <w:tcPr>
            <w:tcW w:w="1894" w:type="dxa"/>
            <w:tcBorders>
              <w:top w:val="single" w:color="000000" w:sz="4" w:space="0"/>
              <w:left w:val="single" w:color="000000" w:sz="4" w:space="0"/>
              <w:bottom w:val="single" w:color="000000" w:sz="4" w:space="0"/>
              <w:right w:val="single" w:color="000000" w:sz="4" w:space="0"/>
            </w:tcBorders>
          </w:tcPr>
          <w:p w14:paraId="4F5FADC5">
            <w:pPr>
              <w:suppressLineNumbers/>
              <w:snapToGrid w:val="0"/>
              <w:spacing w:line="276" w:lineRule="auto"/>
              <w:jc w:val="both"/>
              <w:rPr>
                <w:rFonts w:cs="Times New Roman"/>
                <w:sz w:val="28"/>
                <w:szCs w:val="28"/>
              </w:rPr>
            </w:pPr>
          </w:p>
        </w:tc>
      </w:tr>
      <w:tr w14:paraId="7FA8C3BB">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CDF6BC4">
            <w:pPr>
              <w:spacing w:line="100" w:lineRule="atLeast"/>
              <w:rPr>
                <w:rFonts w:cs="Times New Roman"/>
                <w:sz w:val="28"/>
                <w:szCs w:val="28"/>
                <w:lang w:eastAsia="ar-SA" w:bidi="ar-SA"/>
              </w:rPr>
            </w:pPr>
            <w:r>
              <w:rPr>
                <w:rFonts w:cs="Times New Roman"/>
                <w:sz w:val="28"/>
                <w:szCs w:val="28"/>
                <w:lang w:eastAsia="ar-SA" w:bidi="ar-SA"/>
              </w:rPr>
              <w:t>318</w:t>
            </w:r>
          </w:p>
        </w:tc>
        <w:tc>
          <w:tcPr>
            <w:tcW w:w="4610" w:type="dxa"/>
            <w:tcBorders>
              <w:top w:val="single" w:color="000000" w:sz="4" w:space="0"/>
              <w:left w:val="single" w:color="000000" w:sz="4" w:space="0"/>
              <w:bottom w:val="single" w:color="000000" w:sz="4" w:space="0"/>
              <w:right w:val="nil"/>
            </w:tcBorders>
          </w:tcPr>
          <w:p w14:paraId="1DF4430D">
            <w:pPr>
              <w:spacing w:line="100" w:lineRule="atLeast"/>
              <w:rPr>
                <w:rFonts w:cs="Times New Roman"/>
                <w:sz w:val="28"/>
                <w:szCs w:val="28"/>
                <w:lang w:eastAsia="ar-SA" w:bidi="ar-SA"/>
              </w:rPr>
            </w:pPr>
            <w:r>
              <w:rPr>
                <w:rFonts w:cs="Times New Roman"/>
                <w:sz w:val="28"/>
                <w:szCs w:val="28"/>
                <w:lang w:eastAsia="ar-SA" w:bidi="ar-SA"/>
              </w:rPr>
              <w:t>Стежок. Виды ручных стежков и строчек. Строчка прямыми стежками.</w:t>
            </w:r>
          </w:p>
        </w:tc>
        <w:tc>
          <w:tcPr>
            <w:tcW w:w="1233" w:type="dxa"/>
            <w:tcBorders>
              <w:top w:val="single" w:color="000000" w:sz="4" w:space="0"/>
              <w:left w:val="single" w:color="000000" w:sz="4" w:space="0"/>
              <w:bottom w:val="single" w:color="000000" w:sz="4" w:space="0"/>
              <w:right w:val="nil"/>
            </w:tcBorders>
          </w:tcPr>
          <w:p w14:paraId="2A8740E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2C651832">
            <w:pPr>
              <w:suppressLineNumbers/>
              <w:snapToGrid w:val="0"/>
              <w:spacing w:line="276" w:lineRule="auto"/>
              <w:jc w:val="both"/>
              <w:rPr>
                <w:rFonts w:hint="default" w:cs="Times New Roman"/>
                <w:sz w:val="28"/>
                <w:szCs w:val="28"/>
                <w:lang w:val="ru-RU"/>
              </w:rPr>
            </w:pPr>
            <w:r>
              <w:rPr>
                <w:rFonts w:hint="default" w:cs="Times New Roman"/>
                <w:sz w:val="28"/>
                <w:szCs w:val="28"/>
                <w:lang w:val="ru-RU"/>
              </w:rPr>
              <w:t>12.05</w:t>
            </w:r>
          </w:p>
        </w:tc>
        <w:tc>
          <w:tcPr>
            <w:tcW w:w="1894" w:type="dxa"/>
            <w:tcBorders>
              <w:top w:val="single" w:color="000000" w:sz="4" w:space="0"/>
              <w:left w:val="single" w:color="000000" w:sz="4" w:space="0"/>
              <w:bottom w:val="single" w:color="000000" w:sz="4" w:space="0"/>
              <w:right w:val="single" w:color="000000" w:sz="4" w:space="0"/>
            </w:tcBorders>
          </w:tcPr>
          <w:p w14:paraId="54692695">
            <w:pPr>
              <w:suppressLineNumbers/>
              <w:snapToGrid w:val="0"/>
              <w:spacing w:line="276" w:lineRule="auto"/>
              <w:jc w:val="both"/>
              <w:rPr>
                <w:rFonts w:cs="Times New Roman"/>
                <w:sz w:val="28"/>
                <w:szCs w:val="28"/>
              </w:rPr>
            </w:pPr>
          </w:p>
        </w:tc>
      </w:tr>
      <w:tr w14:paraId="59AD670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744B50CC">
            <w:pPr>
              <w:spacing w:line="100" w:lineRule="atLeast"/>
              <w:rPr>
                <w:rFonts w:cs="Times New Roman"/>
                <w:sz w:val="28"/>
                <w:szCs w:val="28"/>
                <w:lang w:eastAsia="ar-SA" w:bidi="ar-SA"/>
              </w:rPr>
            </w:pPr>
            <w:r>
              <w:rPr>
                <w:rFonts w:cs="Times New Roman"/>
                <w:sz w:val="28"/>
                <w:szCs w:val="28"/>
                <w:lang w:eastAsia="ar-SA" w:bidi="ar-SA"/>
              </w:rPr>
              <w:t>319</w:t>
            </w:r>
          </w:p>
        </w:tc>
        <w:tc>
          <w:tcPr>
            <w:tcW w:w="4610" w:type="dxa"/>
            <w:tcBorders>
              <w:top w:val="single" w:color="000000" w:sz="4" w:space="0"/>
              <w:left w:val="single" w:color="000000" w:sz="4" w:space="0"/>
              <w:bottom w:val="single" w:color="000000" w:sz="4" w:space="0"/>
              <w:right w:val="nil"/>
            </w:tcBorders>
          </w:tcPr>
          <w:p w14:paraId="32610B32">
            <w:pPr>
              <w:spacing w:line="100" w:lineRule="atLeast"/>
              <w:rPr>
                <w:rFonts w:cs="Times New Roman"/>
                <w:sz w:val="28"/>
                <w:szCs w:val="28"/>
                <w:lang w:eastAsia="ar-SA" w:bidi="ar-SA"/>
              </w:rPr>
            </w:pPr>
            <w:r>
              <w:rPr>
                <w:rFonts w:cs="Times New Roman"/>
                <w:sz w:val="28"/>
                <w:szCs w:val="28"/>
                <w:lang w:eastAsia="ar-SA" w:bidi="ar-SA"/>
              </w:rPr>
              <w:t>Стежок. Строчка прямыми стежками. Практическая работа.</w:t>
            </w:r>
          </w:p>
        </w:tc>
        <w:tc>
          <w:tcPr>
            <w:tcW w:w="1233" w:type="dxa"/>
            <w:tcBorders>
              <w:top w:val="single" w:color="000000" w:sz="4" w:space="0"/>
              <w:left w:val="single" w:color="000000" w:sz="4" w:space="0"/>
              <w:bottom w:val="single" w:color="000000" w:sz="4" w:space="0"/>
              <w:right w:val="nil"/>
            </w:tcBorders>
          </w:tcPr>
          <w:p w14:paraId="3891CEEE">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shd w:val="clear" w:color="auto" w:fill="auto"/>
            <w:vAlign w:val="top"/>
          </w:tcPr>
          <w:p w14:paraId="4424C1D7">
            <w:pPr>
              <w:suppressLineNumbers/>
              <w:snapToGrid w:val="0"/>
              <w:spacing w:line="276" w:lineRule="auto"/>
              <w:jc w:val="both"/>
              <w:rPr>
                <w:rFonts w:ascii="Times New Roman" w:hAnsi="Times New Roman" w:eastAsia="SimSun" w:cs="Times New Roman"/>
                <w:kern w:val="2"/>
                <w:sz w:val="28"/>
                <w:szCs w:val="28"/>
                <w:lang w:val="ru-RU" w:eastAsia="hi-IN" w:bidi="hi-IN"/>
              </w:rPr>
            </w:pPr>
            <w:r>
              <w:rPr>
                <w:rFonts w:cs="Times New Roman"/>
                <w:sz w:val="28"/>
                <w:szCs w:val="28"/>
              </w:rPr>
              <w:t>13.05</w:t>
            </w:r>
          </w:p>
        </w:tc>
        <w:tc>
          <w:tcPr>
            <w:tcW w:w="1894" w:type="dxa"/>
            <w:tcBorders>
              <w:top w:val="single" w:color="000000" w:sz="4" w:space="0"/>
              <w:left w:val="single" w:color="000000" w:sz="4" w:space="0"/>
              <w:bottom w:val="single" w:color="000000" w:sz="4" w:space="0"/>
              <w:right w:val="single" w:color="000000" w:sz="4" w:space="0"/>
            </w:tcBorders>
          </w:tcPr>
          <w:p w14:paraId="3293CE61">
            <w:pPr>
              <w:suppressLineNumbers/>
              <w:snapToGrid w:val="0"/>
              <w:spacing w:line="276" w:lineRule="auto"/>
              <w:jc w:val="both"/>
              <w:rPr>
                <w:rFonts w:cs="Times New Roman"/>
                <w:sz w:val="28"/>
                <w:szCs w:val="28"/>
              </w:rPr>
            </w:pPr>
          </w:p>
        </w:tc>
      </w:tr>
      <w:tr w14:paraId="04F9BAB2">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3D7BF9B">
            <w:pPr>
              <w:spacing w:line="100" w:lineRule="atLeast"/>
              <w:rPr>
                <w:rFonts w:cs="Times New Roman"/>
                <w:sz w:val="28"/>
                <w:szCs w:val="28"/>
                <w:lang w:eastAsia="ar-SA" w:bidi="ar-SA"/>
              </w:rPr>
            </w:pPr>
            <w:r>
              <w:rPr>
                <w:rFonts w:cs="Times New Roman"/>
                <w:sz w:val="28"/>
                <w:szCs w:val="28"/>
                <w:lang w:eastAsia="ar-SA" w:bidi="ar-SA"/>
              </w:rPr>
              <w:t>320</w:t>
            </w:r>
          </w:p>
        </w:tc>
        <w:tc>
          <w:tcPr>
            <w:tcW w:w="4610" w:type="dxa"/>
            <w:tcBorders>
              <w:top w:val="single" w:color="000000" w:sz="4" w:space="0"/>
              <w:left w:val="single" w:color="000000" w:sz="4" w:space="0"/>
              <w:bottom w:val="single" w:color="000000" w:sz="4" w:space="0"/>
              <w:right w:val="nil"/>
            </w:tcBorders>
          </w:tcPr>
          <w:p w14:paraId="0218C281">
            <w:pPr>
              <w:spacing w:line="100" w:lineRule="atLeast"/>
              <w:rPr>
                <w:rFonts w:cs="Times New Roman"/>
                <w:sz w:val="28"/>
                <w:szCs w:val="28"/>
                <w:lang w:eastAsia="ar-SA" w:bidi="ar-SA"/>
              </w:rPr>
            </w:pPr>
            <w:r>
              <w:rPr>
                <w:rFonts w:cs="Times New Roman"/>
                <w:sz w:val="28"/>
                <w:szCs w:val="28"/>
                <w:lang w:eastAsia="ar-SA" w:bidi="ar-SA"/>
              </w:rPr>
              <w:t>Стежок. Виды ручных стежков и строчек. Строчка косыми стежками.</w:t>
            </w:r>
          </w:p>
        </w:tc>
        <w:tc>
          <w:tcPr>
            <w:tcW w:w="1233" w:type="dxa"/>
            <w:tcBorders>
              <w:top w:val="single" w:color="000000" w:sz="4" w:space="0"/>
              <w:left w:val="single" w:color="000000" w:sz="4" w:space="0"/>
              <w:bottom w:val="single" w:color="000000" w:sz="4" w:space="0"/>
              <w:right w:val="nil"/>
            </w:tcBorders>
          </w:tcPr>
          <w:p w14:paraId="18026FF9">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shd w:val="clear" w:color="auto" w:fill="auto"/>
            <w:vAlign w:val="top"/>
          </w:tcPr>
          <w:p w14:paraId="095CF29E">
            <w:pPr>
              <w:suppressLineNumbers/>
              <w:snapToGrid w:val="0"/>
              <w:spacing w:line="276" w:lineRule="auto"/>
              <w:jc w:val="both"/>
              <w:rPr>
                <w:rFonts w:ascii="Times New Roman" w:hAnsi="Times New Roman" w:eastAsia="SimSun" w:cs="Times New Roman"/>
                <w:kern w:val="2"/>
                <w:sz w:val="28"/>
                <w:szCs w:val="28"/>
                <w:lang w:val="ru-RU" w:eastAsia="hi-IN" w:bidi="hi-IN"/>
              </w:rPr>
            </w:pPr>
            <w:r>
              <w:rPr>
                <w:rFonts w:cs="Times New Roman"/>
                <w:sz w:val="28"/>
                <w:szCs w:val="28"/>
              </w:rPr>
              <w:t>13.05</w:t>
            </w:r>
          </w:p>
        </w:tc>
        <w:tc>
          <w:tcPr>
            <w:tcW w:w="1894" w:type="dxa"/>
            <w:tcBorders>
              <w:top w:val="single" w:color="000000" w:sz="4" w:space="0"/>
              <w:left w:val="single" w:color="000000" w:sz="4" w:space="0"/>
              <w:bottom w:val="single" w:color="000000" w:sz="4" w:space="0"/>
              <w:right w:val="single" w:color="000000" w:sz="4" w:space="0"/>
            </w:tcBorders>
          </w:tcPr>
          <w:p w14:paraId="2B3C7A49">
            <w:pPr>
              <w:suppressLineNumbers/>
              <w:snapToGrid w:val="0"/>
              <w:spacing w:line="276" w:lineRule="auto"/>
              <w:jc w:val="both"/>
              <w:rPr>
                <w:rFonts w:cs="Times New Roman"/>
                <w:sz w:val="28"/>
                <w:szCs w:val="28"/>
              </w:rPr>
            </w:pPr>
          </w:p>
        </w:tc>
      </w:tr>
      <w:tr w14:paraId="1E6CBBA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C1A227D">
            <w:pPr>
              <w:spacing w:line="100" w:lineRule="atLeast"/>
              <w:rPr>
                <w:rFonts w:cs="Times New Roman"/>
                <w:sz w:val="28"/>
                <w:szCs w:val="28"/>
                <w:lang w:eastAsia="ar-SA" w:bidi="ar-SA"/>
              </w:rPr>
            </w:pPr>
            <w:r>
              <w:rPr>
                <w:rFonts w:cs="Times New Roman"/>
                <w:sz w:val="28"/>
                <w:szCs w:val="28"/>
                <w:lang w:eastAsia="ar-SA" w:bidi="ar-SA"/>
              </w:rPr>
              <w:t>321</w:t>
            </w:r>
          </w:p>
        </w:tc>
        <w:tc>
          <w:tcPr>
            <w:tcW w:w="4610" w:type="dxa"/>
            <w:tcBorders>
              <w:top w:val="single" w:color="000000" w:sz="4" w:space="0"/>
              <w:left w:val="single" w:color="000000" w:sz="4" w:space="0"/>
              <w:bottom w:val="single" w:color="000000" w:sz="4" w:space="0"/>
              <w:right w:val="nil"/>
            </w:tcBorders>
          </w:tcPr>
          <w:p w14:paraId="55B3CE9A">
            <w:pPr>
              <w:spacing w:line="100" w:lineRule="atLeast"/>
              <w:rPr>
                <w:rFonts w:cs="Times New Roman"/>
                <w:sz w:val="28"/>
                <w:szCs w:val="28"/>
                <w:lang w:eastAsia="ar-SA" w:bidi="ar-SA"/>
              </w:rPr>
            </w:pPr>
            <w:r>
              <w:rPr>
                <w:rFonts w:cs="Times New Roman"/>
                <w:sz w:val="28"/>
                <w:szCs w:val="28"/>
                <w:lang w:eastAsia="ar-SA" w:bidi="ar-SA"/>
              </w:rPr>
              <w:t>Стежок. Строчка косыми стежками. Технология выполнения.</w:t>
            </w:r>
          </w:p>
        </w:tc>
        <w:tc>
          <w:tcPr>
            <w:tcW w:w="1233" w:type="dxa"/>
            <w:tcBorders>
              <w:top w:val="single" w:color="000000" w:sz="4" w:space="0"/>
              <w:left w:val="single" w:color="000000" w:sz="4" w:space="0"/>
              <w:bottom w:val="single" w:color="000000" w:sz="4" w:space="0"/>
              <w:right w:val="nil"/>
            </w:tcBorders>
          </w:tcPr>
          <w:p w14:paraId="45A3E87A">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shd w:val="clear" w:color="auto" w:fill="auto"/>
            <w:vAlign w:val="top"/>
          </w:tcPr>
          <w:p w14:paraId="05DE8531">
            <w:pPr>
              <w:suppressLineNumbers/>
              <w:snapToGrid w:val="0"/>
              <w:spacing w:line="276" w:lineRule="auto"/>
              <w:jc w:val="both"/>
              <w:rPr>
                <w:rFonts w:ascii="Times New Roman" w:hAnsi="Times New Roman" w:eastAsia="SimSun" w:cs="Times New Roman"/>
                <w:kern w:val="2"/>
                <w:sz w:val="28"/>
                <w:szCs w:val="28"/>
                <w:lang w:val="ru-RU" w:eastAsia="hi-IN" w:bidi="hi-IN"/>
              </w:rPr>
            </w:pPr>
            <w:r>
              <w:rPr>
                <w:rFonts w:cs="Times New Roman"/>
                <w:sz w:val="28"/>
                <w:szCs w:val="28"/>
              </w:rPr>
              <w:t>14.05</w:t>
            </w:r>
          </w:p>
        </w:tc>
        <w:tc>
          <w:tcPr>
            <w:tcW w:w="1894" w:type="dxa"/>
            <w:tcBorders>
              <w:top w:val="single" w:color="000000" w:sz="4" w:space="0"/>
              <w:left w:val="single" w:color="000000" w:sz="4" w:space="0"/>
              <w:bottom w:val="single" w:color="000000" w:sz="4" w:space="0"/>
              <w:right w:val="single" w:color="000000" w:sz="4" w:space="0"/>
            </w:tcBorders>
          </w:tcPr>
          <w:p w14:paraId="3FF7174D">
            <w:pPr>
              <w:suppressLineNumbers/>
              <w:snapToGrid w:val="0"/>
              <w:spacing w:line="276" w:lineRule="auto"/>
              <w:jc w:val="both"/>
              <w:rPr>
                <w:rFonts w:cs="Times New Roman"/>
                <w:sz w:val="28"/>
                <w:szCs w:val="28"/>
              </w:rPr>
            </w:pPr>
          </w:p>
        </w:tc>
      </w:tr>
      <w:tr w14:paraId="5E85F43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BFC8283">
            <w:pPr>
              <w:spacing w:line="100" w:lineRule="atLeast"/>
              <w:rPr>
                <w:rFonts w:cs="Times New Roman"/>
                <w:sz w:val="28"/>
                <w:szCs w:val="28"/>
                <w:lang w:eastAsia="ar-SA" w:bidi="ar-SA"/>
              </w:rPr>
            </w:pPr>
            <w:r>
              <w:rPr>
                <w:rFonts w:cs="Times New Roman"/>
                <w:sz w:val="28"/>
                <w:szCs w:val="28"/>
                <w:lang w:eastAsia="ar-SA" w:bidi="ar-SA"/>
              </w:rPr>
              <w:t>322</w:t>
            </w:r>
          </w:p>
        </w:tc>
        <w:tc>
          <w:tcPr>
            <w:tcW w:w="4610" w:type="dxa"/>
            <w:tcBorders>
              <w:top w:val="single" w:color="000000" w:sz="4" w:space="0"/>
              <w:left w:val="single" w:color="000000" w:sz="4" w:space="0"/>
              <w:bottom w:val="single" w:color="000000" w:sz="4" w:space="0"/>
              <w:right w:val="nil"/>
            </w:tcBorders>
          </w:tcPr>
          <w:p w14:paraId="22EEF3CF">
            <w:pPr>
              <w:spacing w:line="100" w:lineRule="atLeast"/>
              <w:rPr>
                <w:rFonts w:cs="Times New Roman"/>
                <w:sz w:val="28"/>
                <w:szCs w:val="28"/>
                <w:lang w:eastAsia="ar-SA" w:bidi="ar-SA"/>
              </w:rPr>
            </w:pPr>
            <w:r>
              <w:rPr>
                <w:rFonts w:cs="Times New Roman"/>
                <w:sz w:val="28"/>
                <w:szCs w:val="28"/>
                <w:lang w:eastAsia="ar-SA" w:bidi="ar-SA"/>
              </w:rPr>
              <w:t>Стежки. Строчка косыми стежками. Практическая работа.</w:t>
            </w:r>
          </w:p>
        </w:tc>
        <w:tc>
          <w:tcPr>
            <w:tcW w:w="1233" w:type="dxa"/>
            <w:tcBorders>
              <w:top w:val="single" w:color="000000" w:sz="4" w:space="0"/>
              <w:left w:val="single" w:color="000000" w:sz="4" w:space="0"/>
              <w:bottom w:val="single" w:color="000000" w:sz="4" w:space="0"/>
              <w:right w:val="nil"/>
            </w:tcBorders>
          </w:tcPr>
          <w:p w14:paraId="5FF7C9F9">
            <w:pPr>
              <w:spacing w:line="100" w:lineRule="atLeast"/>
              <w:jc w:val="center"/>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shd w:val="clear" w:color="auto" w:fill="auto"/>
            <w:vAlign w:val="top"/>
          </w:tcPr>
          <w:p w14:paraId="29CD0BF5">
            <w:pPr>
              <w:suppressLineNumbers/>
              <w:snapToGrid w:val="0"/>
              <w:spacing w:line="276" w:lineRule="auto"/>
              <w:jc w:val="both"/>
              <w:rPr>
                <w:rFonts w:ascii="Times New Roman" w:hAnsi="Times New Roman" w:eastAsia="SimSun" w:cs="Times New Roman"/>
                <w:kern w:val="2"/>
                <w:sz w:val="28"/>
                <w:szCs w:val="28"/>
                <w:lang w:val="ru-RU" w:eastAsia="hi-IN" w:bidi="hi-IN"/>
              </w:rPr>
            </w:pPr>
            <w:r>
              <w:rPr>
                <w:rFonts w:cs="Times New Roman"/>
                <w:sz w:val="28"/>
                <w:szCs w:val="28"/>
              </w:rPr>
              <w:t>14.05</w:t>
            </w:r>
          </w:p>
        </w:tc>
        <w:tc>
          <w:tcPr>
            <w:tcW w:w="1894" w:type="dxa"/>
            <w:tcBorders>
              <w:top w:val="single" w:color="000000" w:sz="4" w:space="0"/>
              <w:left w:val="single" w:color="000000" w:sz="4" w:space="0"/>
              <w:bottom w:val="single" w:color="000000" w:sz="4" w:space="0"/>
              <w:right w:val="single" w:color="000000" w:sz="4" w:space="0"/>
            </w:tcBorders>
          </w:tcPr>
          <w:p w14:paraId="0F3CBD47">
            <w:pPr>
              <w:suppressLineNumbers/>
              <w:snapToGrid w:val="0"/>
              <w:spacing w:line="276" w:lineRule="auto"/>
              <w:jc w:val="both"/>
              <w:rPr>
                <w:rFonts w:cs="Times New Roman"/>
                <w:sz w:val="28"/>
                <w:szCs w:val="28"/>
              </w:rPr>
            </w:pPr>
          </w:p>
        </w:tc>
      </w:tr>
      <w:tr w14:paraId="2EBE251A">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C6F5CA1">
            <w:pPr>
              <w:spacing w:line="100" w:lineRule="atLeast"/>
              <w:rPr>
                <w:rFonts w:eastAsia="Times New Roman" w:cs="Times New Roman"/>
                <w:color w:val="000000"/>
                <w:sz w:val="28"/>
                <w:szCs w:val="28"/>
                <w:lang w:eastAsia="ar-SA" w:bidi="ar-SA"/>
              </w:rPr>
            </w:pPr>
            <w:r>
              <w:rPr>
                <w:rFonts w:cs="Times New Roman"/>
                <w:sz w:val="28"/>
                <w:szCs w:val="28"/>
                <w:lang w:eastAsia="ar-SA" w:bidi="ar-SA"/>
              </w:rPr>
              <w:t>323</w:t>
            </w:r>
          </w:p>
        </w:tc>
        <w:tc>
          <w:tcPr>
            <w:tcW w:w="4610" w:type="dxa"/>
            <w:tcBorders>
              <w:top w:val="single" w:color="000000" w:sz="4" w:space="0"/>
              <w:left w:val="single" w:color="000000" w:sz="4" w:space="0"/>
              <w:bottom w:val="single" w:color="000000" w:sz="4" w:space="0"/>
              <w:right w:val="nil"/>
            </w:tcBorders>
          </w:tcPr>
          <w:p w14:paraId="3816C359">
            <w:pPr>
              <w:suppressAutoHyphens w:val="0"/>
              <w:spacing w:line="254" w:lineRule="auto"/>
              <w:rPr>
                <w:rFonts w:cs="Times New Roman"/>
                <w:sz w:val="28"/>
                <w:szCs w:val="28"/>
                <w:lang w:eastAsia="ar-SA" w:bidi="ar-SA"/>
              </w:rPr>
            </w:pPr>
            <w:r>
              <w:rPr>
                <w:rFonts w:eastAsia="Times New Roman" w:cs="Times New Roman"/>
                <w:color w:val="000000"/>
                <w:sz w:val="28"/>
                <w:szCs w:val="28"/>
                <w:lang w:eastAsia="ar-SA" w:bidi="ar-SA"/>
              </w:rPr>
              <w:t>Правила подготовки рабочего места и материала. Свойства и цвета пластилина. Подготовка пластилина к работе.</w:t>
            </w:r>
          </w:p>
        </w:tc>
        <w:tc>
          <w:tcPr>
            <w:tcW w:w="1233" w:type="dxa"/>
            <w:tcBorders>
              <w:top w:val="single" w:color="000000" w:sz="4" w:space="0"/>
              <w:left w:val="single" w:color="000000" w:sz="4" w:space="0"/>
              <w:bottom w:val="single" w:color="000000" w:sz="4" w:space="0"/>
              <w:right w:val="nil"/>
            </w:tcBorders>
          </w:tcPr>
          <w:p w14:paraId="1293C451">
            <w:pPr>
              <w:spacing w:after="200" w:line="276" w:lineRule="auto"/>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4814582F">
            <w:pPr>
              <w:suppressLineNumbers/>
              <w:snapToGrid w:val="0"/>
              <w:spacing w:line="276" w:lineRule="auto"/>
              <w:jc w:val="both"/>
              <w:rPr>
                <w:rFonts w:cs="Times New Roman"/>
                <w:sz w:val="28"/>
                <w:szCs w:val="28"/>
              </w:rPr>
            </w:pPr>
            <w:r>
              <w:rPr>
                <w:rFonts w:cs="Times New Roman"/>
                <w:sz w:val="28"/>
                <w:szCs w:val="28"/>
              </w:rPr>
              <w:t>1</w:t>
            </w:r>
            <w:r>
              <w:rPr>
                <w:rFonts w:hint="default" w:cs="Times New Roman"/>
                <w:sz w:val="28"/>
                <w:szCs w:val="28"/>
                <w:lang w:val="ru-RU"/>
              </w:rPr>
              <w:t>5</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62B6784A">
            <w:pPr>
              <w:suppressLineNumbers/>
              <w:snapToGrid w:val="0"/>
              <w:spacing w:line="276" w:lineRule="auto"/>
              <w:jc w:val="both"/>
              <w:rPr>
                <w:rFonts w:cs="Times New Roman"/>
                <w:sz w:val="28"/>
                <w:szCs w:val="28"/>
              </w:rPr>
            </w:pPr>
          </w:p>
        </w:tc>
      </w:tr>
      <w:tr w14:paraId="29F749AD">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072D039">
            <w:pPr>
              <w:spacing w:line="100" w:lineRule="atLeast"/>
              <w:rPr>
                <w:rFonts w:cs="Times New Roman"/>
                <w:sz w:val="28"/>
                <w:szCs w:val="28"/>
                <w:lang w:eastAsia="ar-SA" w:bidi="ar-SA"/>
              </w:rPr>
            </w:pPr>
            <w:r>
              <w:rPr>
                <w:rFonts w:cs="Times New Roman"/>
                <w:sz w:val="28"/>
                <w:szCs w:val="28"/>
                <w:lang w:eastAsia="ar-SA" w:bidi="ar-SA"/>
              </w:rPr>
              <w:t>324</w:t>
            </w:r>
          </w:p>
        </w:tc>
        <w:tc>
          <w:tcPr>
            <w:tcW w:w="4610" w:type="dxa"/>
            <w:tcBorders>
              <w:top w:val="single" w:color="000000" w:sz="4" w:space="0"/>
              <w:left w:val="single" w:color="000000" w:sz="4" w:space="0"/>
              <w:bottom w:val="single" w:color="000000" w:sz="4" w:space="0"/>
              <w:right w:val="nil"/>
            </w:tcBorders>
          </w:tcPr>
          <w:p w14:paraId="3345094B">
            <w:pPr>
              <w:spacing w:line="254" w:lineRule="auto"/>
              <w:rPr>
                <w:rFonts w:cs="Times New Roman"/>
                <w:sz w:val="28"/>
                <w:szCs w:val="28"/>
                <w:lang w:eastAsia="ar-SA" w:bidi="ar-SA"/>
              </w:rPr>
            </w:pPr>
            <w:r>
              <w:rPr>
                <w:rFonts w:cs="Times New Roman"/>
                <w:sz w:val="28"/>
                <w:szCs w:val="28"/>
                <w:lang w:eastAsia="ar-SA" w:bidi="ar-SA"/>
              </w:rPr>
              <w:t>Лепка геометрических тел по заданным размерам.</w:t>
            </w:r>
          </w:p>
          <w:p w14:paraId="5BB0BE84">
            <w:pPr>
              <w:spacing w:line="254" w:lineRule="auto"/>
              <w:rPr>
                <w:rFonts w:cs="Times New Roman"/>
                <w:sz w:val="28"/>
                <w:szCs w:val="28"/>
                <w:lang w:eastAsia="ar-SA" w:bidi="ar-SA"/>
              </w:rPr>
            </w:pPr>
            <w:r>
              <w:rPr>
                <w:rFonts w:cs="Times New Roman"/>
                <w:sz w:val="28"/>
                <w:szCs w:val="28"/>
                <w:lang w:eastAsia="ar-SA" w:bidi="ar-SA"/>
              </w:rPr>
              <w:t>(куба, шара, конуса, цилиндра)</w:t>
            </w:r>
          </w:p>
        </w:tc>
        <w:tc>
          <w:tcPr>
            <w:tcW w:w="1233" w:type="dxa"/>
            <w:tcBorders>
              <w:top w:val="single" w:color="000000" w:sz="4" w:space="0"/>
              <w:left w:val="single" w:color="000000" w:sz="4" w:space="0"/>
              <w:bottom w:val="single" w:color="000000" w:sz="4" w:space="0"/>
              <w:right w:val="nil"/>
            </w:tcBorders>
          </w:tcPr>
          <w:p w14:paraId="2257FD9D">
            <w:pPr>
              <w:spacing w:after="200" w:line="276" w:lineRule="auto"/>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05020883">
            <w:pPr>
              <w:suppressLineNumbers/>
              <w:snapToGrid w:val="0"/>
              <w:spacing w:line="276" w:lineRule="auto"/>
              <w:jc w:val="both"/>
              <w:rPr>
                <w:rFonts w:cs="Times New Roman"/>
                <w:sz w:val="28"/>
                <w:szCs w:val="28"/>
              </w:rPr>
            </w:pPr>
            <w:r>
              <w:rPr>
                <w:rFonts w:cs="Times New Roman"/>
                <w:sz w:val="28"/>
                <w:szCs w:val="28"/>
              </w:rPr>
              <w:t>1</w:t>
            </w:r>
            <w:r>
              <w:rPr>
                <w:rFonts w:hint="default" w:cs="Times New Roman"/>
                <w:sz w:val="28"/>
                <w:szCs w:val="28"/>
                <w:lang w:val="ru-RU"/>
              </w:rPr>
              <w:t>5</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431741A9">
            <w:pPr>
              <w:suppressLineNumbers/>
              <w:snapToGrid w:val="0"/>
              <w:spacing w:line="276" w:lineRule="auto"/>
              <w:jc w:val="both"/>
              <w:rPr>
                <w:rFonts w:cs="Times New Roman"/>
                <w:sz w:val="28"/>
                <w:szCs w:val="28"/>
              </w:rPr>
            </w:pPr>
          </w:p>
        </w:tc>
      </w:tr>
      <w:tr w14:paraId="5052E1B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29BB852">
            <w:pPr>
              <w:spacing w:line="100" w:lineRule="atLeast"/>
              <w:rPr>
                <w:rFonts w:eastAsia="Times New Roman" w:cs="Times New Roman"/>
                <w:color w:val="000000"/>
                <w:sz w:val="28"/>
                <w:szCs w:val="28"/>
                <w:lang w:eastAsia="ar-SA" w:bidi="ar-SA"/>
              </w:rPr>
            </w:pPr>
            <w:r>
              <w:rPr>
                <w:rFonts w:cs="Times New Roman"/>
                <w:sz w:val="28"/>
                <w:szCs w:val="28"/>
                <w:lang w:eastAsia="ar-SA" w:bidi="ar-SA"/>
              </w:rPr>
              <w:t>325</w:t>
            </w:r>
          </w:p>
        </w:tc>
        <w:tc>
          <w:tcPr>
            <w:tcW w:w="4610" w:type="dxa"/>
            <w:tcBorders>
              <w:top w:val="single" w:color="000000" w:sz="4" w:space="0"/>
              <w:left w:val="single" w:color="000000" w:sz="4" w:space="0"/>
              <w:bottom w:val="single" w:color="000000" w:sz="4" w:space="0"/>
              <w:right w:val="nil"/>
            </w:tcBorders>
          </w:tcPr>
          <w:p w14:paraId="1BECFCDE">
            <w:pPr>
              <w:suppressAutoHyphens w:val="0"/>
              <w:spacing w:line="254" w:lineRule="auto"/>
              <w:rPr>
                <w:rFonts w:cs="Times New Roman"/>
                <w:sz w:val="28"/>
                <w:szCs w:val="28"/>
                <w:lang w:eastAsia="ar-SA" w:bidi="ar-SA"/>
              </w:rPr>
            </w:pPr>
            <w:r>
              <w:rPr>
                <w:rFonts w:eastAsia="Times New Roman" w:cs="Times New Roman"/>
                <w:color w:val="000000"/>
                <w:sz w:val="28"/>
                <w:szCs w:val="28"/>
                <w:lang w:eastAsia="ar-SA" w:bidi="ar-SA"/>
              </w:rPr>
              <w:t>Лепка из пластилина моделей посуды (кувшина, чашки, тарелки).</w:t>
            </w:r>
          </w:p>
        </w:tc>
        <w:tc>
          <w:tcPr>
            <w:tcW w:w="1233" w:type="dxa"/>
            <w:tcBorders>
              <w:top w:val="single" w:color="000000" w:sz="4" w:space="0"/>
              <w:left w:val="single" w:color="000000" w:sz="4" w:space="0"/>
              <w:bottom w:val="single" w:color="000000" w:sz="4" w:space="0"/>
              <w:right w:val="nil"/>
            </w:tcBorders>
          </w:tcPr>
          <w:p w14:paraId="639D7440">
            <w:pPr>
              <w:spacing w:after="200" w:line="276" w:lineRule="auto"/>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3F64E07D">
            <w:pPr>
              <w:suppressLineNumbers/>
              <w:snapToGrid w:val="0"/>
              <w:spacing w:line="276" w:lineRule="auto"/>
              <w:jc w:val="both"/>
              <w:rPr>
                <w:rFonts w:cs="Times New Roman"/>
                <w:sz w:val="28"/>
                <w:szCs w:val="28"/>
              </w:rPr>
            </w:pPr>
            <w:r>
              <w:rPr>
                <w:rFonts w:cs="Times New Roman"/>
                <w:sz w:val="28"/>
                <w:szCs w:val="28"/>
              </w:rPr>
              <w:t>1</w:t>
            </w:r>
            <w:r>
              <w:rPr>
                <w:rFonts w:hint="default" w:cs="Times New Roman"/>
                <w:sz w:val="28"/>
                <w:szCs w:val="28"/>
                <w:lang w:val="ru-RU"/>
              </w:rPr>
              <w:t>8</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5FF514C3">
            <w:pPr>
              <w:suppressLineNumbers/>
              <w:snapToGrid w:val="0"/>
              <w:spacing w:line="276" w:lineRule="auto"/>
              <w:jc w:val="both"/>
              <w:rPr>
                <w:rFonts w:cs="Times New Roman"/>
                <w:sz w:val="28"/>
                <w:szCs w:val="28"/>
              </w:rPr>
            </w:pPr>
          </w:p>
        </w:tc>
      </w:tr>
      <w:tr w14:paraId="6F19056F">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0517F09">
            <w:pPr>
              <w:spacing w:line="100" w:lineRule="atLeast"/>
              <w:rPr>
                <w:rFonts w:eastAsia="Times New Roman" w:cs="Times New Roman"/>
                <w:color w:val="000000"/>
                <w:sz w:val="28"/>
                <w:szCs w:val="28"/>
                <w:lang w:eastAsia="ar-SA" w:bidi="ar-SA"/>
              </w:rPr>
            </w:pPr>
            <w:r>
              <w:rPr>
                <w:rFonts w:cs="Times New Roman"/>
                <w:sz w:val="28"/>
                <w:szCs w:val="28"/>
                <w:lang w:eastAsia="ar-SA" w:bidi="ar-SA"/>
              </w:rPr>
              <w:t>326</w:t>
            </w:r>
          </w:p>
        </w:tc>
        <w:tc>
          <w:tcPr>
            <w:tcW w:w="4610" w:type="dxa"/>
            <w:tcBorders>
              <w:top w:val="single" w:color="000000" w:sz="4" w:space="0"/>
              <w:left w:val="single" w:color="000000" w:sz="4" w:space="0"/>
              <w:bottom w:val="single" w:color="000000" w:sz="4" w:space="0"/>
              <w:right w:val="nil"/>
            </w:tcBorders>
          </w:tcPr>
          <w:p w14:paraId="0078701D">
            <w:pPr>
              <w:suppressAutoHyphens w:val="0"/>
              <w:spacing w:line="254" w:lineRule="auto"/>
              <w:rPr>
                <w:rFonts w:cs="Times New Roman"/>
                <w:sz w:val="28"/>
                <w:szCs w:val="28"/>
                <w:lang w:eastAsia="ar-SA" w:bidi="ar-SA"/>
              </w:rPr>
            </w:pPr>
            <w:r>
              <w:rPr>
                <w:rFonts w:eastAsia="Times New Roman" w:cs="Times New Roman"/>
                <w:color w:val="000000"/>
                <w:sz w:val="28"/>
                <w:szCs w:val="28"/>
                <w:lang w:eastAsia="ar-SA" w:bidi="ar-SA"/>
              </w:rPr>
              <w:t>Подбор цвета пластилина и лепка овощей и фруктов.</w:t>
            </w:r>
          </w:p>
        </w:tc>
        <w:tc>
          <w:tcPr>
            <w:tcW w:w="1233" w:type="dxa"/>
            <w:tcBorders>
              <w:top w:val="single" w:color="000000" w:sz="4" w:space="0"/>
              <w:left w:val="single" w:color="000000" w:sz="4" w:space="0"/>
              <w:bottom w:val="single" w:color="000000" w:sz="4" w:space="0"/>
              <w:right w:val="nil"/>
            </w:tcBorders>
          </w:tcPr>
          <w:p w14:paraId="7698D5E9">
            <w:pPr>
              <w:spacing w:after="200" w:line="276" w:lineRule="auto"/>
              <w:rPr>
                <w:rFonts w:cs="Times New Roman"/>
                <w:sz w:val="28"/>
                <w:szCs w:val="28"/>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DDEB43A">
            <w:pPr>
              <w:suppressLineNumbers/>
              <w:snapToGrid w:val="0"/>
              <w:spacing w:line="276" w:lineRule="auto"/>
              <w:jc w:val="both"/>
              <w:rPr>
                <w:rFonts w:cs="Times New Roman"/>
                <w:sz w:val="28"/>
                <w:szCs w:val="28"/>
              </w:rPr>
            </w:pPr>
            <w:r>
              <w:rPr>
                <w:rFonts w:hint="default" w:cs="Times New Roman"/>
                <w:sz w:val="28"/>
                <w:szCs w:val="28"/>
                <w:lang w:val="ru-RU"/>
              </w:rPr>
              <w:t>18</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46E44E2A">
            <w:pPr>
              <w:suppressLineNumbers/>
              <w:snapToGrid w:val="0"/>
              <w:spacing w:line="276" w:lineRule="auto"/>
              <w:jc w:val="both"/>
              <w:rPr>
                <w:rFonts w:cs="Times New Roman"/>
                <w:sz w:val="28"/>
                <w:szCs w:val="28"/>
              </w:rPr>
            </w:pPr>
          </w:p>
        </w:tc>
      </w:tr>
      <w:tr w14:paraId="254258E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308BF43">
            <w:pPr>
              <w:spacing w:line="100" w:lineRule="atLeast"/>
              <w:rPr>
                <w:rFonts w:eastAsia="Times New Roman" w:cs="Times New Roman"/>
                <w:color w:val="000000"/>
                <w:sz w:val="28"/>
                <w:szCs w:val="28"/>
                <w:lang w:eastAsia="ar-SA" w:bidi="ar-SA"/>
              </w:rPr>
            </w:pPr>
            <w:r>
              <w:rPr>
                <w:rFonts w:cs="Times New Roman"/>
                <w:sz w:val="28"/>
                <w:szCs w:val="28"/>
                <w:lang w:eastAsia="ar-SA" w:bidi="ar-SA"/>
              </w:rPr>
              <w:t>327</w:t>
            </w:r>
          </w:p>
          <w:p w14:paraId="74900318">
            <w:pPr>
              <w:rPr>
                <w:rFonts w:eastAsia="Times New Roman" w:cs="Times New Roman"/>
                <w:sz w:val="28"/>
                <w:szCs w:val="28"/>
                <w:lang w:eastAsia="ar-SA" w:bidi="ar-SA"/>
              </w:rPr>
            </w:pPr>
          </w:p>
          <w:p w14:paraId="08E735A2">
            <w:pPr>
              <w:rPr>
                <w:rFonts w:eastAsia="Times New Roman" w:cs="Times New Roman"/>
                <w:sz w:val="28"/>
                <w:szCs w:val="28"/>
                <w:lang w:eastAsia="ar-SA" w:bidi="ar-SA"/>
              </w:rPr>
            </w:pPr>
            <w:r>
              <w:rPr>
                <w:rFonts w:eastAsia="Times New Roman" w:cs="Times New Roman"/>
                <w:sz w:val="28"/>
                <w:szCs w:val="28"/>
                <w:lang w:eastAsia="ar-SA" w:bidi="ar-SA"/>
              </w:rPr>
              <w:t>328</w:t>
            </w:r>
          </w:p>
        </w:tc>
        <w:tc>
          <w:tcPr>
            <w:tcW w:w="4610" w:type="dxa"/>
            <w:tcBorders>
              <w:top w:val="single" w:color="000000" w:sz="4" w:space="0"/>
              <w:left w:val="single" w:color="000000" w:sz="4" w:space="0"/>
              <w:bottom w:val="single" w:color="000000" w:sz="4" w:space="0"/>
              <w:right w:val="nil"/>
            </w:tcBorders>
          </w:tcPr>
          <w:p w14:paraId="78DEAED1">
            <w:pPr>
              <w:suppressAutoHyphens w:val="0"/>
              <w:spacing w:line="254" w:lineRule="auto"/>
              <w:rPr>
                <w:rFonts w:eastAsia="Times New Roman" w:cs="Times New Roman"/>
                <w:color w:val="000000"/>
                <w:sz w:val="28"/>
                <w:szCs w:val="28"/>
                <w:lang w:eastAsia="ar-SA" w:bidi="ar-SA"/>
              </w:rPr>
            </w:pPr>
            <w:r>
              <w:rPr>
                <w:rFonts w:eastAsia="Times New Roman" w:cs="Times New Roman"/>
                <w:color w:val="000000"/>
                <w:sz w:val="28"/>
                <w:szCs w:val="28"/>
                <w:lang w:eastAsia="ar-SA" w:bidi="ar-SA"/>
              </w:rPr>
              <w:t>Подбор цвета пластилина и лепка животных.</w:t>
            </w:r>
          </w:p>
          <w:p w14:paraId="5623444A">
            <w:pPr>
              <w:suppressAutoHyphens w:val="0"/>
              <w:spacing w:line="254" w:lineRule="auto"/>
              <w:rPr>
                <w:rFonts w:cs="Times New Roman"/>
                <w:sz w:val="28"/>
                <w:szCs w:val="28"/>
                <w:lang w:eastAsia="ar-SA" w:bidi="ar-SA"/>
              </w:rPr>
            </w:pPr>
            <w:r>
              <w:rPr>
                <w:rFonts w:eastAsia="Times New Roman" w:cs="Times New Roman"/>
                <w:color w:val="000000"/>
                <w:sz w:val="28"/>
                <w:szCs w:val="28"/>
                <w:lang w:eastAsia="ar-SA" w:bidi="ar-SA"/>
              </w:rPr>
              <w:t>Лепка по образцу игрушек.</w:t>
            </w:r>
          </w:p>
        </w:tc>
        <w:tc>
          <w:tcPr>
            <w:tcW w:w="1233" w:type="dxa"/>
            <w:tcBorders>
              <w:top w:val="single" w:color="000000" w:sz="4" w:space="0"/>
              <w:left w:val="single" w:color="000000" w:sz="4" w:space="0"/>
              <w:bottom w:val="single" w:color="000000" w:sz="4" w:space="0"/>
              <w:right w:val="nil"/>
            </w:tcBorders>
          </w:tcPr>
          <w:p w14:paraId="020725E4">
            <w:pPr>
              <w:spacing w:after="200" w:line="276" w:lineRule="auto"/>
              <w:rPr>
                <w:rFonts w:cs="Times New Roman"/>
                <w:sz w:val="28"/>
                <w:szCs w:val="28"/>
                <w:lang w:eastAsia="ar-SA" w:bidi="ar-SA"/>
              </w:rPr>
            </w:pPr>
            <w:r>
              <w:rPr>
                <w:rFonts w:cs="Times New Roman"/>
                <w:sz w:val="28"/>
                <w:szCs w:val="28"/>
                <w:lang w:eastAsia="ar-SA" w:bidi="ar-SA"/>
              </w:rPr>
              <w:t>1 ч</w:t>
            </w:r>
          </w:p>
          <w:p w14:paraId="1B534415">
            <w:pPr>
              <w:spacing w:after="200" w:line="276" w:lineRule="auto"/>
              <w:rPr>
                <w:rFonts w:cs="Times New Roman"/>
                <w:sz w:val="28"/>
                <w:szCs w:val="28"/>
              </w:rPr>
            </w:pPr>
            <w:r>
              <w:rPr>
                <w:rFonts w:cs="Times New Roman"/>
                <w:sz w:val="28"/>
                <w:szCs w:val="28"/>
                <w:lang w:eastAsia="ar-SA" w:bidi="ar-SA"/>
              </w:rPr>
              <w:t>1ч</w:t>
            </w:r>
          </w:p>
        </w:tc>
        <w:tc>
          <w:tcPr>
            <w:tcW w:w="1200" w:type="dxa"/>
            <w:tcBorders>
              <w:top w:val="single" w:color="000000" w:sz="4" w:space="0"/>
              <w:left w:val="single" w:color="000000" w:sz="4" w:space="0"/>
              <w:bottom w:val="single" w:color="000000" w:sz="4" w:space="0"/>
              <w:right w:val="nil"/>
            </w:tcBorders>
          </w:tcPr>
          <w:p w14:paraId="12FD08F3">
            <w:pPr>
              <w:suppressLineNumbers/>
              <w:snapToGrid w:val="0"/>
              <w:spacing w:line="276" w:lineRule="auto"/>
              <w:jc w:val="both"/>
              <w:rPr>
                <w:rFonts w:cs="Times New Roman"/>
                <w:sz w:val="28"/>
                <w:szCs w:val="28"/>
              </w:rPr>
            </w:pPr>
            <w:r>
              <w:rPr>
                <w:rFonts w:hint="default" w:cs="Times New Roman"/>
                <w:sz w:val="28"/>
                <w:szCs w:val="28"/>
                <w:lang w:val="ru-RU"/>
              </w:rPr>
              <w:t>19</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635682E9">
            <w:pPr>
              <w:suppressLineNumbers/>
              <w:snapToGrid w:val="0"/>
              <w:spacing w:line="276" w:lineRule="auto"/>
              <w:jc w:val="both"/>
              <w:rPr>
                <w:rFonts w:cs="Times New Roman"/>
                <w:sz w:val="28"/>
                <w:szCs w:val="28"/>
              </w:rPr>
            </w:pPr>
          </w:p>
        </w:tc>
      </w:tr>
      <w:tr w14:paraId="57C921A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46E81AA">
            <w:pPr>
              <w:spacing w:line="100" w:lineRule="atLeast"/>
              <w:rPr>
                <w:rFonts w:eastAsia="Times New Roman" w:cs="Times New Roman"/>
                <w:color w:val="000000"/>
                <w:sz w:val="28"/>
                <w:szCs w:val="28"/>
                <w:lang w:eastAsia="ar-SA" w:bidi="ar-SA"/>
              </w:rPr>
            </w:pPr>
            <w:r>
              <w:rPr>
                <w:rFonts w:cs="Times New Roman"/>
                <w:sz w:val="28"/>
                <w:szCs w:val="28"/>
                <w:lang w:eastAsia="ar-SA" w:bidi="ar-SA"/>
              </w:rPr>
              <w:t>328</w:t>
            </w:r>
          </w:p>
        </w:tc>
        <w:tc>
          <w:tcPr>
            <w:tcW w:w="4610" w:type="dxa"/>
            <w:tcBorders>
              <w:top w:val="single" w:color="000000" w:sz="4" w:space="0"/>
              <w:left w:val="single" w:color="000000" w:sz="4" w:space="0"/>
              <w:bottom w:val="single" w:color="000000" w:sz="4" w:space="0"/>
              <w:right w:val="nil"/>
            </w:tcBorders>
          </w:tcPr>
          <w:p w14:paraId="4E2FA3F0">
            <w:pPr>
              <w:suppressAutoHyphens w:val="0"/>
              <w:spacing w:line="254" w:lineRule="auto"/>
              <w:rPr>
                <w:rFonts w:cs="Times New Roman"/>
                <w:sz w:val="28"/>
                <w:szCs w:val="28"/>
                <w:lang w:eastAsia="ar-SA" w:bidi="ar-SA"/>
              </w:rPr>
            </w:pPr>
            <w:r>
              <w:rPr>
                <w:rFonts w:cs="Times New Roman"/>
                <w:sz w:val="28"/>
                <w:szCs w:val="28"/>
                <w:lang w:eastAsia="ar-SA" w:bidi="ar-SA"/>
              </w:rPr>
              <w:t>Работа с древесиной. Изделия из древесины</w:t>
            </w:r>
          </w:p>
        </w:tc>
        <w:tc>
          <w:tcPr>
            <w:tcW w:w="1233" w:type="dxa"/>
            <w:tcBorders>
              <w:top w:val="single" w:color="000000" w:sz="4" w:space="0"/>
              <w:left w:val="single" w:color="000000" w:sz="4" w:space="0"/>
              <w:bottom w:val="single" w:color="000000" w:sz="4" w:space="0"/>
              <w:right w:val="nil"/>
            </w:tcBorders>
          </w:tcPr>
          <w:p w14:paraId="5C39878B">
            <w:pPr>
              <w:spacing w:after="200" w:line="276" w:lineRule="auto"/>
              <w:rPr>
                <w:rFonts w:cs="Times New Roman"/>
                <w:sz w:val="28"/>
                <w:szCs w:val="28"/>
                <w:lang w:eastAsia="ar-SA" w:bidi="ar-SA"/>
              </w:rPr>
            </w:pPr>
            <w:r>
              <w:rPr>
                <w:rFonts w:cs="Times New Roman"/>
                <w:sz w:val="28"/>
                <w:szCs w:val="28"/>
                <w:lang w:eastAsia="ar-SA" w:bidi="ar-SA"/>
              </w:rPr>
              <w:t>1 ч</w:t>
            </w:r>
          </w:p>
        </w:tc>
        <w:tc>
          <w:tcPr>
            <w:tcW w:w="1200" w:type="dxa"/>
            <w:tcBorders>
              <w:top w:val="single" w:color="000000" w:sz="4" w:space="0"/>
              <w:left w:val="single" w:color="000000" w:sz="4" w:space="0"/>
              <w:bottom w:val="single" w:color="000000" w:sz="4" w:space="0"/>
              <w:right w:val="nil"/>
            </w:tcBorders>
          </w:tcPr>
          <w:p w14:paraId="5F3B5EB2">
            <w:pPr>
              <w:suppressLineNumbers/>
              <w:snapToGrid w:val="0"/>
              <w:spacing w:line="276" w:lineRule="auto"/>
              <w:jc w:val="both"/>
              <w:rPr>
                <w:rFonts w:cs="Times New Roman"/>
                <w:sz w:val="28"/>
                <w:szCs w:val="28"/>
              </w:rPr>
            </w:pPr>
            <w:r>
              <w:rPr>
                <w:rFonts w:hint="default" w:cs="Times New Roman"/>
                <w:sz w:val="28"/>
                <w:szCs w:val="28"/>
                <w:lang w:val="ru-RU"/>
              </w:rPr>
              <w:t>19</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60C85684">
            <w:pPr>
              <w:suppressLineNumbers/>
              <w:snapToGrid w:val="0"/>
              <w:spacing w:line="276" w:lineRule="auto"/>
              <w:jc w:val="both"/>
              <w:rPr>
                <w:rFonts w:cs="Times New Roman"/>
                <w:sz w:val="28"/>
                <w:szCs w:val="28"/>
              </w:rPr>
            </w:pPr>
          </w:p>
        </w:tc>
      </w:tr>
      <w:tr w14:paraId="2BE69AF5">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100BAA43">
            <w:pPr>
              <w:spacing w:line="100" w:lineRule="atLeast"/>
              <w:rPr>
                <w:rFonts w:cs="Times New Roman"/>
                <w:sz w:val="28"/>
                <w:szCs w:val="28"/>
                <w:lang w:eastAsia="ar-SA" w:bidi="ar-SA"/>
              </w:rPr>
            </w:pPr>
            <w:r>
              <w:rPr>
                <w:rFonts w:cs="Times New Roman"/>
                <w:sz w:val="28"/>
                <w:szCs w:val="28"/>
                <w:lang w:eastAsia="ar-SA" w:bidi="ar-SA"/>
              </w:rPr>
              <w:t>329</w:t>
            </w:r>
          </w:p>
          <w:p w14:paraId="7630F38C">
            <w:pPr>
              <w:rPr>
                <w:rFonts w:cs="Times New Roman"/>
                <w:sz w:val="28"/>
                <w:szCs w:val="28"/>
                <w:lang w:eastAsia="ar-SA" w:bidi="ar-SA"/>
              </w:rPr>
            </w:pPr>
          </w:p>
          <w:p w14:paraId="7CC38861">
            <w:pPr>
              <w:rPr>
                <w:rFonts w:cs="Times New Roman"/>
                <w:sz w:val="28"/>
                <w:szCs w:val="28"/>
                <w:lang w:eastAsia="ar-SA" w:bidi="ar-SA"/>
              </w:rPr>
            </w:pPr>
            <w:r>
              <w:rPr>
                <w:rFonts w:cs="Times New Roman"/>
                <w:sz w:val="28"/>
                <w:szCs w:val="28"/>
                <w:lang w:eastAsia="ar-SA" w:bidi="ar-SA"/>
              </w:rPr>
              <w:t>330</w:t>
            </w:r>
          </w:p>
        </w:tc>
        <w:tc>
          <w:tcPr>
            <w:tcW w:w="4610" w:type="dxa"/>
            <w:tcBorders>
              <w:top w:val="single" w:color="000000" w:sz="4" w:space="0"/>
              <w:left w:val="single" w:color="000000" w:sz="4" w:space="0"/>
              <w:bottom w:val="single" w:color="000000" w:sz="4" w:space="0"/>
              <w:right w:val="nil"/>
            </w:tcBorders>
          </w:tcPr>
          <w:p w14:paraId="6FF18D95">
            <w:pPr>
              <w:spacing w:line="100" w:lineRule="atLeast"/>
              <w:rPr>
                <w:rFonts w:cs="Times New Roman"/>
                <w:sz w:val="28"/>
                <w:szCs w:val="28"/>
                <w:lang w:eastAsia="ar-SA" w:bidi="ar-SA"/>
              </w:rPr>
            </w:pPr>
            <w:r>
              <w:rPr>
                <w:rFonts w:cs="Times New Roman"/>
                <w:sz w:val="28"/>
                <w:szCs w:val="28"/>
                <w:lang w:eastAsia="ar-SA" w:bidi="ar-SA"/>
              </w:rPr>
              <w:t>Работа с древесиной. Дерево и древесина.</w:t>
            </w:r>
          </w:p>
          <w:p w14:paraId="0F3FE2B9">
            <w:pPr>
              <w:spacing w:line="100" w:lineRule="atLeast"/>
              <w:rPr>
                <w:rFonts w:cs="Times New Roman"/>
                <w:sz w:val="28"/>
                <w:szCs w:val="28"/>
                <w:lang w:eastAsia="ar-SA" w:bidi="ar-SA"/>
              </w:rPr>
            </w:pPr>
            <w:r>
              <w:rPr>
                <w:rFonts w:cs="Times New Roman"/>
                <w:sz w:val="28"/>
                <w:szCs w:val="28"/>
                <w:lang w:eastAsia="ar-SA" w:bidi="ar-SA"/>
              </w:rPr>
              <w:t>Работа с древесиной. Способы обработки древесины ручными инструментами и приспособлениями.</w:t>
            </w:r>
          </w:p>
        </w:tc>
        <w:tc>
          <w:tcPr>
            <w:tcW w:w="1233" w:type="dxa"/>
            <w:tcBorders>
              <w:top w:val="single" w:color="000000" w:sz="4" w:space="0"/>
              <w:left w:val="single" w:color="000000" w:sz="4" w:space="0"/>
              <w:bottom w:val="single" w:color="000000" w:sz="4" w:space="0"/>
              <w:right w:val="nil"/>
            </w:tcBorders>
          </w:tcPr>
          <w:p w14:paraId="39FAD456">
            <w:pPr>
              <w:snapToGrid w:val="0"/>
              <w:spacing w:line="100" w:lineRule="atLeast"/>
              <w:rPr>
                <w:rFonts w:cs="Times New Roman"/>
                <w:sz w:val="28"/>
                <w:szCs w:val="28"/>
                <w:lang w:eastAsia="ar-SA" w:bidi="ar-SA"/>
              </w:rPr>
            </w:pPr>
            <w:r>
              <w:rPr>
                <w:rFonts w:cs="Times New Roman"/>
                <w:sz w:val="28"/>
                <w:szCs w:val="28"/>
                <w:lang w:eastAsia="ar-SA" w:bidi="ar-SA"/>
              </w:rPr>
              <w:t>1 ч</w:t>
            </w:r>
          </w:p>
          <w:p w14:paraId="46396631">
            <w:pPr>
              <w:snapToGrid w:val="0"/>
              <w:spacing w:line="100" w:lineRule="atLeast"/>
              <w:jc w:val="center"/>
              <w:rPr>
                <w:rFonts w:cs="Times New Roman"/>
                <w:sz w:val="28"/>
                <w:szCs w:val="28"/>
                <w:lang w:eastAsia="ar-SA" w:bidi="ar-SA"/>
              </w:rPr>
            </w:pPr>
          </w:p>
          <w:p w14:paraId="371740AA">
            <w:pPr>
              <w:snapToGrid w:val="0"/>
              <w:spacing w:line="100" w:lineRule="atLeast"/>
              <w:rPr>
                <w:rFonts w:cs="Times New Roman"/>
                <w:sz w:val="28"/>
                <w:szCs w:val="28"/>
              </w:rPr>
            </w:pPr>
            <w:r>
              <w:rPr>
                <w:rFonts w:cs="Times New Roman"/>
                <w:sz w:val="28"/>
                <w:szCs w:val="28"/>
                <w:lang w:eastAsia="ar-SA" w:bidi="ar-SA"/>
              </w:rPr>
              <w:t>1ч</w:t>
            </w:r>
          </w:p>
        </w:tc>
        <w:tc>
          <w:tcPr>
            <w:tcW w:w="1200" w:type="dxa"/>
            <w:tcBorders>
              <w:top w:val="single" w:color="000000" w:sz="4" w:space="0"/>
              <w:left w:val="single" w:color="000000" w:sz="4" w:space="0"/>
              <w:bottom w:val="single" w:color="000000" w:sz="4" w:space="0"/>
              <w:right w:val="nil"/>
            </w:tcBorders>
          </w:tcPr>
          <w:p w14:paraId="1DAC1197">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0</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49EC86AA">
            <w:pPr>
              <w:suppressLineNumbers/>
              <w:snapToGrid w:val="0"/>
              <w:spacing w:line="276" w:lineRule="auto"/>
              <w:jc w:val="both"/>
              <w:rPr>
                <w:rFonts w:cs="Times New Roman"/>
                <w:sz w:val="28"/>
                <w:szCs w:val="28"/>
              </w:rPr>
            </w:pPr>
          </w:p>
        </w:tc>
      </w:tr>
      <w:tr w14:paraId="13B60B29">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087EC379">
            <w:pPr>
              <w:spacing w:line="100" w:lineRule="atLeast"/>
              <w:rPr>
                <w:rFonts w:cs="Times New Roman"/>
                <w:sz w:val="28"/>
                <w:szCs w:val="28"/>
                <w:lang w:eastAsia="ar-SA" w:bidi="ar-SA"/>
              </w:rPr>
            </w:pPr>
            <w:r>
              <w:rPr>
                <w:rFonts w:cs="Times New Roman"/>
                <w:sz w:val="28"/>
                <w:szCs w:val="28"/>
                <w:lang w:eastAsia="ar-SA" w:bidi="ar-SA"/>
              </w:rPr>
              <w:t>331</w:t>
            </w:r>
          </w:p>
          <w:p w14:paraId="174B9F42">
            <w:pPr>
              <w:spacing w:line="100" w:lineRule="atLeast"/>
              <w:rPr>
                <w:rFonts w:cs="Times New Roman"/>
                <w:sz w:val="28"/>
                <w:szCs w:val="28"/>
                <w:lang w:eastAsia="ar-SA" w:bidi="ar-SA"/>
              </w:rPr>
            </w:pPr>
          </w:p>
          <w:p w14:paraId="1220C4FB">
            <w:pPr>
              <w:spacing w:line="100" w:lineRule="atLeast"/>
              <w:rPr>
                <w:rFonts w:cs="Times New Roman"/>
                <w:sz w:val="28"/>
                <w:szCs w:val="28"/>
                <w:lang w:eastAsia="ar-SA" w:bidi="ar-SA"/>
              </w:rPr>
            </w:pPr>
          </w:p>
          <w:p w14:paraId="6EBFA776">
            <w:pPr>
              <w:spacing w:line="100" w:lineRule="atLeast"/>
              <w:rPr>
                <w:rFonts w:cs="Times New Roman"/>
                <w:sz w:val="28"/>
                <w:szCs w:val="28"/>
                <w:lang w:eastAsia="ar-SA" w:bidi="ar-SA"/>
              </w:rPr>
            </w:pPr>
            <w:r>
              <w:rPr>
                <w:rFonts w:cs="Times New Roman"/>
                <w:sz w:val="28"/>
                <w:szCs w:val="28"/>
                <w:lang w:eastAsia="ar-SA" w:bidi="ar-SA"/>
              </w:rPr>
              <w:t>332</w:t>
            </w:r>
          </w:p>
        </w:tc>
        <w:tc>
          <w:tcPr>
            <w:tcW w:w="4610" w:type="dxa"/>
            <w:tcBorders>
              <w:top w:val="single" w:color="000000" w:sz="4" w:space="0"/>
              <w:left w:val="single" w:color="000000" w:sz="4" w:space="0"/>
              <w:bottom w:val="single" w:color="000000" w:sz="4" w:space="0"/>
              <w:right w:val="nil"/>
            </w:tcBorders>
          </w:tcPr>
          <w:p w14:paraId="72511211">
            <w:pPr>
              <w:spacing w:line="100" w:lineRule="atLeast"/>
              <w:rPr>
                <w:rFonts w:cs="Times New Roman"/>
                <w:sz w:val="28"/>
                <w:szCs w:val="28"/>
                <w:lang w:eastAsia="ar-SA" w:bidi="ar-SA"/>
              </w:rPr>
            </w:pPr>
            <w:r>
              <w:rPr>
                <w:rFonts w:cs="Times New Roman"/>
                <w:sz w:val="28"/>
                <w:szCs w:val="28"/>
                <w:lang w:eastAsia="ar-SA" w:bidi="ar-SA"/>
              </w:rPr>
              <w:t>Работа с древесиной. Зачистка и шлифовка. Практическая работа.</w:t>
            </w:r>
          </w:p>
          <w:p w14:paraId="23F6B19A">
            <w:pPr>
              <w:spacing w:line="100" w:lineRule="atLeast"/>
              <w:rPr>
                <w:rFonts w:cs="Times New Roman"/>
                <w:sz w:val="28"/>
                <w:szCs w:val="28"/>
                <w:lang w:eastAsia="ar-SA" w:bidi="ar-SA"/>
              </w:rPr>
            </w:pPr>
          </w:p>
          <w:p w14:paraId="5B8E75ED">
            <w:pPr>
              <w:spacing w:line="100" w:lineRule="atLeast"/>
              <w:rPr>
                <w:rFonts w:cs="Times New Roman"/>
                <w:sz w:val="28"/>
                <w:szCs w:val="28"/>
                <w:lang w:eastAsia="ar-SA" w:bidi="ar-SA"/>
              </w:rPr>
            </w:pPr>
            <w:r>
              <w:rPr>
                <w:rFonts w:cs="Times New Roman"/>
                <w:sz w:val="28"/>
                <w:szCs w:val="28"/>
                <w:lang w:eastAsia="ar-SA" w:bidi="ar-SA"/>
              </w:rPr>
              <w:t>Работа с древесиной. Изготовление колышка для растений.</w:t>
            </w:r>
          </w:p>
        </w:tc>
        <w:tc>
          <w:tcPr>
            <w:tcW w:w="1233" w:type="dxa"/>
            <w:tcBorders>
              <w:top w:val="single" w:color="000000" w:sz="4" w:space="0"/>
              <w:left w:val="single" w:color="000000" w:sz="4" w:space="0"/>
              <w:bottom w:val="single" w:color="000000" w:sz="4" w:space="0"/>
              <w:right w:val="nil"/>
            </w:tcBorders>
          </w:tcPr>
          <w:p w14:paraId="050F33FA">
            <w:pPr>
              <w:snapToGrid w:val="0"/>
              <w:spacing w:line="100" w:lineRule="atLeast"/>
              <w:rPr>
                <w:rFonts w:cs="Times New Roman"/>
                <w:sz w:val="28"/>
                <w:szCs w:val="28"/>
              </w:rPr>
            </w:pPr>
            <w:r>
              <w:rPr>
                <w:rFonts w:cs="Times New Roman"/>
                <w:sz w:val="28"/>
                <w:szCs w:val="28"/>
                <w:lang w:eastAsia="ar-SA" w:bidi="ar-SA"/>
              </w:rPr>
              <w:t>1 ч</w:t>
            </w:r>
          </w:p>
          <w:p w14:paraId="428F44FE">
            <w:pPr>
              <w:rPr>
                <w:rFonts w:cs="Times New Roman"/>
                <w:sz w:val="28"/>
                <w:szCs w:val="28"/>
              </w:rPr>
            </w:pPr>
          </w:p>
          <w:p w14:paraId="7E8F7A63">
            <w:pPr>
              <w:rPr>
                <w:rFonts w:cs="Times New Roman"/>
                <w:sz w:val="28"/>
                <w:szCs w:val="28"/>
              </w:rPr>
            </w:pPr>
          </w:p>
          <w:p w14:paraId="2C073CD6">
            <w:pPr>
              <w:jc w:val="center"/>
              <w:rPr>
                <w:rFonts w:cs="Times New Roman"/>
                <w:sz w:val="28"/>
                <w:szCs w:val="28"/>
              </w:rPr>
            </w:pPr>
            <w:r>
              <w:rPr>
                <w:rFonts w:cs="Times New Roman"/>
                <w:sz w:val="28"/>
                <w:szCs w:val="28"/>
              </w:rPr>
              <w:t>1ч</w:t>
            </w:r>
          </w:p>
        </w:tc>
        <w:tc>
          <w:tcPr>
            <w:tcW w:w="1200" w:type="dxa"/>
            <w:tcBorders>
              <w:top w:val="single" w:color="000000" w:sz="4" w:space="0"/>
              <w:left w:val="single" w:color="000000" w:sz="4" w:space="0"/>
              <w:bottom w:val="single" w:color="000000" w:sz="4" w:space="0"/>
              <w:right w:val="nil"/>
            </w:tcBorders>
          </w:tcPr>
          <w:p w14:paraId="269BE118">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0</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21C214BE">
            <w:pPr>
              <w:suppressLineNumbers/>
              <w:snapToGrid w:val="0"/>
              <w:spacing w:line="276" w:lineRule="auto"/>
              <w:jc w:val="both"/>
              <w:rPr>
                <w:rFonts w:cs="Times New Roman"/>
                <w:sz w:val="28"/>
                <w:szCs w:val="28"/>
              </w:rPr>
            </w:pPr>
          </w:p>
        </w:tc>
      </w:tr>
      <w:tr w14:paraId="7C088DA9">
        <w:tblPrEx>
          <w:tblCellMar>
            <w:top w:w="0" w:type="dxa"/>
            <w:left w:w="108" w:type="dxa"/>
            <w:bottom w:w="0" w:type="dxa"/>
            <w:right w:w="108" w:type="dxa"/>
          </w:tblCellMar>
        </w:tblPrEx>
        <w:trPr>
          <w:trHeight w:val="870" w:hRule="atLeast"/>
        </w:trPr>
        <w:tc>
          <w:tcPr>
            <w:tcW w:w="798" w:type="dxa"/>
            <w:tcBorders>
              <w:top w:val="single" w:color="000000" w:sz="4" w:space="0"/>
              <w:left w:val="single" w:color="000000" w:sz="4" w:space="0"/>
              <w:bottom w:val="single" w:color="auto" w:sz="4" w:space="0"/>
              <w:right w:val="nil"/>
            </w:tcBorders>
          </w:tcPr>
          <w:p w14:paraId="2AF19258">
            <w:pPr>
              <w:spacing w:line="100" w:lineRule="atLeast"/>
              <w:rPr>
                <w:rFonts w:cs="Times New Roman"/>
                <w:sz w:val="28"/>
                <w:szCs w:val="28"/>
                <w:lang w:eastAsia="ar-SA" w:bidi="ar-SA"/>
              </w:rPr>
            </w:pPr>
            <w:r>
              <w:rPr>
                <w:rFonts w:cs="Times New Roman"/>
                <w:sz w:val="28"/>
                <w:szCs w:val="28"/>
                <w:lang w:eastAsia="ar-SA" w:bidi="ar-SA"/>
              </w:rPr>
              <w:t>333</w:t>
            </w:r>
          </w:p>
          <w:p w14:paraId="7125E527">
            <w:pPr>
              <w:spacing w:line="100" w:lineRule="atLeast"/>
              <w:rPr>
                <w:rFonts w:cs="Times New Roman"/>
                <w:sz w:val="28"/>
                <w:szCs w:val="28"/>
                <w:lang w:eastAsia="ar-SA" w:bidi="ar-SA"/>
              </w:rPr>
            </w:pPr>
          </w:p>
          <w:p w14:paraId="0914637A">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auto" w:sz="4" w:space="0"/>
              <w:right w:val="nil"/>
            </w:tcBorders>
          </w:tcPr>
          <w:p w14:paraId="25577D58">
            <w:pPr>
              <w:spacing w:line="100" w:lineRule="atLeast"/>
              <w:rPr>
                <w:rFonts w:cs="Times New Roman"/>
                <w:sz w:val="28"/>
                <w:szCs w:val="28"/>
                <w:lang w:eastAsia="ar-SA" w:bidi="ar-SA"/>
              </w:rPr>
            </w:pPr>
            <w:r>
              <w:rPr>
                <w:rFonts w:cs="Times New Roman"/>
                <w:sz w:val="28"/>
                <w:szCs w:val="28"/>
                <w:lang w:eastAsia="ar-SA" w:bidi="ar-SA"/>
              </w:rPr>
              <w:t>Опорное колышко для растения. Технология изготовления опорного колышка.</w:t>
            </w:r>
          </w:p>
        </w:tc>
        <w:tc>
          <w:tcPr>
            <w:tcW w:w="1233" w:type="dxa"/>
            <w:tcBorders>
              <w:top w:val="single" w:color="000000" w:sz="4" w:space="0"/>
              <w:left w:val="single" w:color="000000" w:sz="4" w:space="0"/>
              <w:bottom w:val="single" w:color="auto" w:sz="4" w:space="0"/>
              <w:right w:val="nil"/>
            </w:tcBorders>
          </w:tcPr>
          <w:p w14:paraId="1D80C679">
            <w:pPr>
              <w:snapToGrid w:val="0"/>
              <w:spacing w:line="100" w:lineRule="atLeast"/>
              <w:jc w:val="center"/>
              <w:rPr>
                <w:rFonts w:cs="Times New Roman"/>
                <w:sz w:val="28"/>
                <w:szCs w:val="28"/>
                <w:lang w:eastAsia="ar-SA" w:bidi="ar-SA"/>
              </w:rPr>
            </w:pPr>
            <w:r>
              <w:rPr>
                <w:rFonts w:cs="Times New Roman"/>
                <w:sz w:val="28"/>
                <w:szCs w:val="28"/>
                <w:lang w:eastAsia="ar-SA" w:bidi="ar-SA"/>
              </w:rPr>
              <w:t>1 ч</w:t>
            </w:r>
          </w:p>
          <w:p w14:paraId="58BE3570">
            <w:pPr>
              <w:snapToGrid w:val="0"/>
              <w:spacing w:line="100" w:lineRule="atLeast"/>
              <w:jc w:val="center"/>
              <w:rPr>
                <w:rFonts w:cs="Times New Roman"/>
                <w:sz w:val="28"/>
                <w:szCs w:val="28"/>
                <w:lang w:eastAsia="ar-SA" w:bidi="ar-SA"/>
              </w:rPr>
            </w:pPr>
          </w:p>
          <w:p w14:paraId="1A3584FF">
            <w:pPr>
              <w:snapToGrid w:val="0"/>
              <w:spacing w:line="100" w:lineRule="atLeast"/>
              <w:jc w:val="center"/>
              <w:rPr>
                <w:rFonts w:cs="Times New Roman"/>
                <w:sz w:val="28"/>
                <w:szCs w:val="28"/>
              </w:rPr>
            </w:pPr>
          </w:p>
        </w:tc>
        <w:tc>
          <w:tcPr>
            <w:tcW w:w="1200" w:type="dxa"/>
            <w:tcBorders>
              <w:top w:val="single" w:color="000000" w:sz="4" w:space="0"/>
              <w:left w:val="single" w:color="000000" w:sz="4" w:space="0"/>
              <w:bottom w:val="single" w:color="auto" w:sz="4" w:space="0"/>
              <w:right w:val="nil"/>
            </w:tcBorders>
          </w:tcPr>
          <w:p w14:paraId="3E472808">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1</w:t>
            </w:r>
            <w:r>
              <w:rPr>
                <w:rFonts w:cs="Times New Roman"/>
                <w:sz w:val="28"/>
                <w:szCs w:val="28"/>
              </w:rPr>
              <w:t>.05</w:t>
            </w:r>
          </w:p>
        </w:tc>
        <w:tc>
          <w:tcPr>
            <w:tcW w:w="1894" w:type="dxa"/>
            <w:tcBorders>
              <w:top w:val="single" w:color="000000" w:sz="4" w:space="0"/>
              <w:left w:val="single" w:color="000000" w:sz="4" w:space="0"/>
              <w:bottom w:val="single" w:color="auto" w:sz="4" w:space="0"/>
              <w:right w:val="single" w:color="000000" w:sz="4" w:space="0"/>
            </w:tcBorders>
          </w:tcPr>
          <w:p w14:paraId="0EF0C20B">
            <w:pPr>
              <w:suppressLineNumbers/>
              <w:snapToGrid w:val="0"/>
              <w:spacing w:line="276" w:lineRule="auto"/>
              <w:jc w:val="both"/>
              <w:rPr>
                <w:rFonts w:cs="Times New Roman"/>
                <w:sz w:val="28"/>
                <w:szCs w:val="28"/>
              </w:rPr>
            </w:pPr>
          </w:p>
        </w:tc>
      </w:tr>
      <w:tr w14:paraId="042395A5">
        <w:tblPrEx>
          <w:tblCellMar>
            <w:top w:w="0" w:type="dxa"/>
            <w:left w:w="108" w:type="dxa"/>
            <w:bottom w:w="0" w:type="dxa"/>
            <w:right w:w="108" w:type="dxa"/>
          </w:tblCellMar>
        </w:tblPrEx>
        <w:trPr>
          <w:trHeight w:val="1065" w:hRule="atLeast"/>
        </w:trPr>
        <w:tc>
          <w:tcPr>
            <w:tcW w:w="798" w:type="dxa"/>
            <w:tcBorders>
              <w:top w:val="single" w:color="auto" w:sz="4" w:space="0"/>
              <w:left w:val="single" w:color="000000" w:sz="4" w:space="0"/>
              <w:bottom w:val="single" w:color="000000" w:sz="4" w:space="0"/>
              <w:right w:val="nil"/>
            </w:tcBorders>
          </w:tcPr>
          <w:p w14:paraId="3A060B6F">
            <w:pPr>
              <w:spacing w:line="100" w:lineRule="atLeast"/>
              <w:rPr>
                <w:rFonts w:cs="Times New Roman"/>
                <w:sz w:val="28"/>
                <w:szCs w:val="28"/>
                <w:lang w:eastAsia="ar-SA" w:bidi="ar-SA"/>
              </w:rPr>
            </w:pPr>
            <w:r>
              <w:rPr>
                <w:rFonts w:cs="Times New Roman"/>
                <w:sz w:val="28"/>
                <w:szCs w:val="28"/>
                <w:lang w:eastAsia="ar-SA" w:bidi="ar-SA"/>
              </w:rPr>
              <w:t>334</w:t>
            </w:r>
          </w:p>
        </w:tc>
        <w:tc>
          <w:tcPr>
            <w:tcW w:w="4610" w:type="dxa"/>
            <w:tcBorders>
              <w:top w:val="single" w:color="auto" w:sz="4" w:space="0"/>
              <w:left w:val="single" w:color="000000" w:sz="4" w:space="0"/>
              <w:bottom w:val="single" w:color="000000" w:sz="4" w:space="0"/>
              <w:right w:val="nil"/>
            </w:tcBorders>
          </w:tcPr>
          <w:p w14:paraId="7EA5031E">
            <w:pPr>
              <w:spacing w:line="100" w:lineRule="atLeast"/>
              <w:rPr>
                <w:rFonts w:cs="Times New Roman"/>
                <w:sz w:val="28"/>
                <w:szCs w:val="28"/>
                <w:lang w:eastAsia="ar-SA" w:bidi="ar-SA"/>
              </w:rPr>
            </w:pPr>
            <w:r>
              <w:rPr>
                <w:rFonts w:cs="Times New Roman"/>
                <w:sz w:val="28"/>
                <w:szCs w:val="28"/>
                <w:lang w:eastAsia="ar-SA" w:bidi="ar-SA"/>
              </w:rPr>
              <w:t>Опорное колышко для растения. Подготовка материалов и инструментов.</w:t>
            </w:r>
          </w:p>
        </w:tc>
        <w:tc>
          <w:tcPr>
            <w:tcW w:w="1233" w:type="dxa"/>
            <w:tcBorders>
              <w:top w:val="single" w:color="auto" w:sz="4" w:space="0"/>
              <w:left w:val="single" w:color="000000" w:sz="4" w:space="0"/>
              <w:bottom w:val="single" w:color="000000" w:sz="4" w:space="0"/>
              <w:right w:val="nil"/>
            </w:tcBorders>
          </w:tcPr>
          <w:p w14:paraId="3670CA92">
            <w:pPr>
              <w:snapToGrid w:val="0"/>
              <w:spacing w:line="100" w:lineRule="atLeast"/>
              <w:jc w:val="center"/>
              <w:rPr>
                <w:rFonts w:cs="Times New Roman"/>
                <w:sz w:val="28"/>
                <w:szCs w:val="28"/>
                <w:lang w:eastAsia="ar-SA" w:bidi="ar-SA"/>
              </w:rPr>
            </w:pPr>
            <w:r>
              <w:rPr>
                <w:rFonts w:cs="Times New Roman"/>
                <w:sz w:val="28"/>
                <w:szCs w:val="28"/>
                <w:lang w:eastAsia="ar-SA" w:bidi="ar-SA"/>
              </w:rPr>
              <w:t>1ч</w:t>
            </w:r>
          </w:p>
        </w:tc>
        <w:tc>
          <w:tcPr>
            <w:tcW w:w="1200" w:type="dxa"/>
            <w:tcBorders>
              <w:top w:val="single" w:color="auto" w:sz="4" w:space="0"/>
              <w:left w:val="single" w:color="000000" w:sz="4" w:space="0"/>
              <w:bottom w:val="single" w:color="000000" w:sz="4" w:space="0"/>
              <w:right w:val="nil"/>
            </w:tcBorders>
          </w:tcPr>
          <w:p w14:paraId="445B4881">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1</w:t>
            </w:r>
            <w:r>
              <w:rPr>
                <w:rFonts w:cs="Times New Roman"/>
                <w:sz w:val="28"/>
                <w:szCs w:val="28"/>
              </w:rPr>
              <w:t>.05</w:t>
            </w:r>
          </w:p>
        </w:tc>
        <w:tc>
          <w:tcPr>
            <w:tcW w:w="1894" w:type="dxa"/>
            <w:tcBorders>
              <w:top w:val="single" w:color="auto" w:sz="4" w:space="0"/>
              <w:left w:val="single" w:color="000000" w:sz="4" w:space="0"/>
              <w:bottom w:val="single" w:color="000000" w:sz="4" w:space="0"/>
              <w:right w:val="single" w:color="000000" w:sz="4" w:space="0"/>
            </w:tcBorders>
          </w:tcPr>
          <w:p w14:paraId="7CB802DB">
            <w:pPr>
              <w:suppressLineNumbers/>
              <w:snapToGrid w:val="0"/>
              <w:spacing w:line="276" w:lineRule="auto"/>
              <w:jc w:val="both"/>
              <w:rPr>
                <w:rFonts w:cs="Times New Roman"/>
                <w:sz w:val="28"/>
                <w:szCs w:val="28"/>
              </w:rPr>
            </w:pPr>
          </w:p>
        </w:tc>
      </w:tr>
      <w:tr w14:paraId="40E41A6E">
        <w:tblPrEx>
          <w:tblCellMar>
            <w:top w:w="0" w:type="dxa"/>
            <w:left w:w="108" w:type="dxa"/>
            <w:bottom w:w="0" w:type="dxa"/>
            <w:right w:w="108" w:type="dxa"/>
          </w:tblCellMar>
        </w:tblPrEx>
        <w:trPr>
          <w:trHeight w:val="585" w:hRule="atLeast"/>
        </w:trPr>
        <w:tc>
          <w:tcPr>
            <w:tcW w:w="798" w:type="dxa"/>
            <w:tcBorders>
              <w:top w:val="single" w:color="000000" w:sz="4" w:space="0"/>
              <w:left w:val="single" w:color="000000" w:sz="4" w:space="0"/>
              <w:bottom w:val="single" w:color="auto" w:sz="4" w:space="0"/>
              <w:right w:val="nil"/>
            </w:tcBorders>
          </w:tcPr>
          <w:p w14:paraId="3BA5D15A">
            <w:pPr>
              <w:spacing w:line="100" w:lineRule="atLeast"/>
              <w:rPr>
                <w:rFonts w:cs="Times New Roman"/>
                <w:sz w:val="28"/>
                <w:szCs w:val="28"/>
                <w:lang w:eastAsia="ar-SA" w:bidi="ar-SA"/>
              </w:rPr>
            </w:pPr>
            <w:r>
              <w:rPr>
                <w:rFonts w:cs="Times New Roman"/>
                <w:sz w:val="28"/>
                <w:szCs w:val="28"/>
                <w:lang w:eastAsia="ar-SA" w:bidi="ar-SA"/>
              </w:rPr>
              <w:t>335</w:t>
            </w:r>
          </w:p>
          <w:p w14:paraId="35C70089">
            <w:pPr>
              <w:spacing w:line="100" w:lineRule="atLeast"/>
              <w:rPr>
                <w:rFonts w:cs="Times New Roman"/>
                <w:sz w:val="28"/>
                <w:szCs w:val="28"/>
                <w:lang w:eastAsia="ar-SA" w:bidi="ar-SA"/>
              </w:rPr>
            </w:pPr>
          </w:p>
        </w:tc>
        <w:tc>
          <w:tcPr>
            <w:tcW w:w="4610" w:type="dxa"/>
            <w:tcBorders>
              <w:top w:val="single" w:color="000000" w:sz="4" w:space="0"/>
              <w:left w:val="single" w:color="000000" w:sz="4" w:space="0"/>
              <w:bottom w:val="single" w:color="auto" w:sz="4" w:space="0"/>
              <w:right w:val="nil"/>
            </w:tcBorders>
          </w:tcPr>
          <w:p w14:paraId="69F0EDF6">
            <w:pPr>
              <w:spacing w:line="100" w:lineRule="atLeast"/>
              <w:rPr>
                <w:rFonts w:cs="Times New Roman"/>
                <w:sz w:val="28"/>
                <w:szCs w:val="28"/>
                <w:lang w:eastAsia="ar-SA" w:bidi="ar-SA"/>
              </w:rPr>
            </w:pPr>
            <w:r>
              <w:rPr>
                <w:rFonts w:cs="Times New Roman"/>
                <w:sz w:val="28"/>
                <w:szCs w:val="28"/>
                <w:lang w:eastAsia="ar-SA" w:bidi="ar-SA"/>
              </w:rPr>
              <w:t>Опорное колышко для растения.</w:t>
            </w:r>
          </w:p>
          <w:p w14:paraId="5EAA8EDB">
            <w:pPr>
              <w:spacing w:line="100" w:lineRule="atLeast"/>
              <w:rPr>
                <w:rFonts w:cs="Times New Roman"/>
                <w:sz w:val="28"/>
                <w:szCs w:val="28"/>
                <w:lang w:eastAsia="ar-SA" w:bidi="ar-SA"/>
              </w:rPr>
            </w:pPr>
          </w:p>
        </w:tc>
        <w:tc>
          <w:tcPr>
            <w:tcW w:w="1233" w:type="dxa"/>
            <w:tcBorders>
              <w:top w:val="single" w:color="000000" w:sz="4" w:space="0"/>
              <w:left w:val="single" w:color="000000" w:sz="4" w:space="0"/>
              <w:bottom w:val="single" w:color="auto" w:sz="4" w:space="0"/>
              <w:right w:val="nil"/>
            </w:tcBorders>
          </w:tcPr>
          <w:p w14:paraId="3059897B">
            <w:pPr>
              <w:snapToGrid w:val="0"/>
              <w:spacing w:line="100" w:lineRule="atLeast"/>
              <w:jc w:val="center"/>
              <w:rPr>
                <w:rFonts w:cs="Times New Roman"/>
                <w:sz w:val="28"/>
                <w:szCs w:val="28"/>
                <w:lang w:eastAsia="ar-SA" w:bidi="ar-SA"/>
              </w:rPr>
            </w:pPr>
            <w:r>
              <w:rPr>
                <w:rFonts w:cs="Times New Roman"/>
                <w:sz w:val="28"/>
                <w:szCs w:val="28"/>
                <w:lang w:eastAsia="ar-SA" w:bidi="ar-SA"/>
              </w:rPr>
              <w:t>1 ч</w:t>
            </w:r>
          </w:p>
          <w:p w14:paraId="369E2C4F">
            <w:pPr>
              <w:snapToGrid w:val="0"/>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auto" w:sz="4" w:space="0"/>
              <w:right w:val="nil"/>
            </w:tcBorders>
          </w:tcPr>
          <w:p w14:paraId="40A37D24">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2</w:t>
            </w:r>
            <w:r>
              <w:rPr>
                <w:rFonts w:cs="Times New Roman"/>
                <w:sz w:val="28"/>
                <w:szCs w:val="28"/>
              </w:rPr>
              <w:t>.05</w:t>
            </w:r>
          </w:p>
        </w:tc>
        <w:tc>
          <w:tcPr>
            <w:tcW w:w="1894" w:type="dxa"/>
            <w:tcBorders>
              <w:top w:val="single" w:color="000000" w:sz="4" w:space="0"/>
              <w:left w:val="single" w:color="000000" w:sz="4" w:space="0"/>
              <w:bottom w:val="single" w:color="auto" w:sz="4" w:space="0"/>
              <w:right w:val="single" w:color="000000" w:sz="4" w:space="0"/>
            </w:tcBorders>
          </w:tcPr>
          <w:p w14:paraId="43E2F1C0">
            <w:pPr>
              <w:suppressLineNumbers/>
              <w:snapToGrid w:val="0"/>
              <w:spacing w:line="276" w:lineRule="auto"/>
              <w:jc w:val="both"/>
              <w:rPr>
                <w:rFonts w:cs="Times New Roman"/>
                <w:sz w:val="28"/>
                <w:szCs w:val="28"/>
              </w:rPr>
            </w:pPr>
          </w:p>
        </w:tc>
      </w:tr>
      <w:tr w14:paraId="0362C22D">
        <w:tblPrEx>
          <w:tblCellMar>
            <w:top w:w="0" w:type="dxa"/>
            <w:left w:w="108" w:type="dxa"/>
            <w:bottom w:w="0" w:type="dxa"/>
            <w:right w:w="108" w:type="dxa"/>
          </w:tblCellMar>
        </w:tblPrEx>
        <w:trPr>
          <w:trHeight w:val="690" w:hRule="atLeast"/>
        </w:trPr>
        <w:tc>
          <w:tcPr>
            <w:tcW w:w="798" w:type="dxa"/>
            <w:tcBorders>
              <w:top w:val="single" w:color="auto" w:sz="4" w:space="0"/>
              <w:left w:val="single" w:color="000000" w:sz="4" w:space="0"/>
              <w:bottom w:val="single" w:color="000000" w:sz="4" w:space="0"/>
              <w:right w:val="nil"/>
            </w:tcBorders>
          </w:tcPr>
          <w:p w14:paraId="5874D2FF">
            <w:pPr>
              <w:spacing w:line="100" w:lineRule="atLeast"/>
              <w:rPr>
                <w:rFonts w:cs="Times New Roman"/>
                <w:sz w:val="28"/>
                <w:szCs w:val="28"/>
                <w:lang w:eastAsia="ar-SA" w:bidi="ar-SA"/>
              </w:rPr>
            </w:pPr>
            <w:r>
              <w:rPr>
                <w:rFonts w:cs="Times New Roman"/>
                <w:sz w:val="28"/>
                <w:szCs w:val="28"/>
                <w:lang w:eastAsia="ar-SA" w:bidi="ar-SA"/>
              </w:rPr>
              <w:t>336</w:t>
            </w:r>
          </w:p>
        </w:tc>
        <w:tc>
          <w:tcPr>
            <w:tcW w:w="4610" w:type="dxa"/>
            <w:tcBorders>
              <w:top w:val="single" w:color="auto" w:sz="4" w:space="0"/>
              <w:left w:val="single" w:color="000000" w:sz="4" w:space="0"/>
              <w:bottom w:val="single" w:color="000000" w:sz="4" w:space="0"/>
              <w:right w:val="nil"/>
            </w:tcBorders>
          </w:tcPr>
          <w:p w14:paraId="5554E9DA">
            <w:pPr>
              <w:spacing w:line="100" w:lineRule="atLeast"/>
              <w:rPr>
                <w:rFonts w:cs="Times New Roman"/>
                <w:sz w:val="28"/>
                <w:szCs w:val="28"/>
                <w:lang w:eastAsia="ar-SA" w:bidi="ar-SA"/>
              </w:rPr>
            </w:pPr>
            <w:r>
              <w:rPr>
                <w:rFonts w:cs="Times New Roman"/>
                <w:sz w:val="28"/>
                <w:szCs w:val="28"/>
                <w:lang w:eastAsia="ar-SA" w:bidi="ar-SA"/>
              </w:rPr>
              <w:t>Зачистка напильником деревянного бруска.</w:t>
            </w:r>
          </w:p>
        </w:tc>
        <w:tc>
          <w:tcPr>
            <w:tcW w:w="1233" w:type="dxa"/>
            <w:tcBorders>
              <w:top w:val="single" w:color="auto" w:sz="4" w:space="0"/>
              <w:left w:val="single" w:color="000000" w:sz="4" w:space="0"/>
              <w:bottom w:val="single" w:color="000000" w:sz="4" w:space="0"/>
              <w:right w:val="nil"/>
            </w:tcBorders>
          </w:tcPr>
          <w:p w14:paraId="58069F04">
            <w:pPr>
              <w:snapToGrid w:val="0"/>
              <w:spacing w:line="100" w:lineRule="atLeast"/>
              <w:jc w:val="center"/>
              <w:rPr>
                <w:rFonts w:cs="Times New Roman"/>
                <w:sz w:val="28"/>
                <w:szCs w:val="28"/>
                <w:lang w:eastAsia="ar-SA" w:bidi="ar-SA"/>
              </w:rPr>
            </w:pPr>
            <w:r>
              <w:rPr>
                <w:rFonts w:cs="Times New Roman"/>
                <w:sz w:val="28"/>
                <w:szCs w:val="28"/>
                <w:lang w:eastAsia="ar-SA" w:bidi="ar-SA"/>
              </w:rPr>
              <w:t>1 ч</w:t>
            </w:r>
          </w:p>
          <w:p w14:paraId="4D7E30B8">
            <w:pPr>
              <w:snapToGrid w:val="0"/>
              <w:spacing w:line="100" w:lineRule="atLeast"/>
              <w:jc w:val="center"/>
              <w:rPr>
                <w:rFonts w:cs="Times New Roman"/>
                <w:sz w:val="28"/>
                <w:szCs w:val="28"/>
                <w:lang w:eastAsia="ar-SA" w:bidi="ar-SA"/>
              </w:rPr>
            </w:pPr>
          </w:p>
        </w:tc>
        <w:tc>
          <w:tcPr>
            <w:tcW w:w="1200" w:type="dxa"/>
            <w:tcBorders>
              <w:top w:val="single" w:color="auto" w:sz="4" w:space="0"/>
              <w:left w:val="single" w:color="000000" w:sz="4" w:space="0"/>
              <w:bottom w:val="single" w:color="000000" w:sz="4" w:space="0"/>
              <w:right w:val="nil"/>
            </w:tcBorders>
          </w:tcPr>
          <w:p w14:paraId="3B75ED4B">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2</w:t>
            </w:r>
            <w:r>
              <w:rPr>
                <w:rFonts w:cs="Times New Roman"/>
                <w:sz w:val="28"/>
                <w:szCs w:val="28"/>
              </w:rPr>
              <w:t>.05</w:t>
            </w:r>
          </w:p>
        </w:tc>
        <w:tc>
          <w:tcPr>
            <w:tcW w:w="1894" w:type="dxa"/>
            <w:tcBorders>
              <w:top w:val="single" w:color="auto" w:sz="4" w:space="0"/>
              <w:left w:val="single" w:color="000000" w:sz="4" w:space="0"/>
              <w:bottom w:val="single" w:color="000000" w:sz="4" w:space="0"/>
              <w:right w:val="single" w:color="000000" w:sz="4" w:space="0"/>
            </w:tcBorders>
          </w:tcPr>
          <w:p w14:paraId="2CEDCA0F">
            <w:pPr>
              <w:suppressLineNumbers/>
              <w:snapToGrid w:val="0"/>
              <w:spacing w:line="276" w:lineRule="auto"/>
              <w:jc w:val="both"/>
              <w:rPr>
                <w:rFonts w:cs="Times New Roman"/>
                <w:sz w:val="28"/>
                <w:szCs w:val="28"/>
              </w:rPr>
            </w:pPr>
          </w:p>
        </w:tc>
      </w:tr>
      <w:tr w14:paraId="1A1B9F3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699DA7CF">
            <w:pPr>
              <w:spacing w:line="100" w:lineRule="atLeast"/>
              <w:rPr>
                <w:rFonts w:cs="Times New Roman"/>
                <w:sz w:val="28"/>
                <w:szCs w:val="28"/>
                <w:lang w:eastAsia="ar-SA" w:bidi="ar-SA"/>
              </w:rPr>
            </w:pPr>
            <w:r>
              <w:rPr>
                <w:rFonts w:cs="Times New Roman"/>
                <w:sz w:val="28"/>
                <w:szCs w:val="28"/>
                <w:lang w:eastAsia="ar-SA" w:bidi="ar-SA"/>
              </w:rPr>
              <w:t>337</w:t>
            </w:r>
          </w:p>
        </w:tc>
        <w:tc>
          <w:tcPr>
            <w:tcW w:w="4610" w:type="dxa"/>
            <w:tcBorders>
              <w:top w:val="single" w:color="000000" w:sz="4" w:space="0"/>
              <w:left w:val="single" w:color="000000" w:sz="4" w:space="0"/>
              <w:bottom w:val="single" w:color="000000" w:sz="4" w:space="0"/>
              <w:right w:val="nil"/>
            </w:tcBorders>
          </w:tcPr>
          <w:p w14:paraId="410E5A71">
            <w:pPr>
              <w:spacing w:line="100" w:lineRule="atLeast"/>
              <w:rPr>
                <w:rFonts w:cs="Times New Roman"/>
                <w:sz w:val="28"/>
                <w:szCs w:val="28"/>
                <w:lang w:eastAsia="ar-SA" w:bidi="ar-SA"/>
              </w:rPr>
            </w:pPr>
            <w:r>
              <w:rPr>
                <w:rFonts w:cs="Times New Roman"/>
                <w:sz w:val="28"/>
                <w:szCs w:val="28"/>
                <w:lang w:eastAsia="ar-SA" w:bidi="ar-SA"/>
              </w:rPr>
              <w:t>Опорное колышко для растения. Шлифовка наждачной бумагой  деревянного бруска.</w:t>
            </w:r>
          </w:p>
        </w:tc>
        <w:tc>
          <w:tcPr>
            <w:tcW w:w="1233" w:type="dxa"/>
            <w:tcBorders>
              <w:top w:val="single" w:color="000000" w:sz="4" w:space="0"/>
              <w:left w:val="single" w:color="000000" w:sz="4" w:space="0"/>
              <w:bottom w:val="single" w:color="000000" w:sz="4" w:space="0"/>
              <w:right w:val="nil"/>
            </w:tcBorders>
          </w:tcPr>
          <w:p w14:paraId="7D90A57F">
            <w:pPr>
              <w:snapToGrid w:val="0"/>
              <w:spacing w:line="100" w:lineRule="atLeast"/>
              <w:jc w:val="center"/>
              <w:rPr>
                <w:rFonts w:cs="Times New Roman"/>
                <w:sz w:val="28"/>
                <w:szCs w:val="28"/>
                <w:lang w:eastAsia="ar-SA" w:bidi="ar-SA"/>
              </w:rPr>
            </w:pPr>
            <w:r>
              <w:rPr>
                <w:rFonts w:cs="Times New Roman"/>
                <w:sz w:val="28"/>
                <w:szCs w:val="28"/>
                <w:lang w:eastAsia="ar-SA" w:bidi="ar-SA"/>
              </w:rPr>
              <w:t>1ч</w:t>
            </w:r>
          </w:p>
          <w:p w14:paraId="428E8765">
            <w:pPr>
              <w:snapToGrid w:val="0"/>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2229DC27">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5</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19F6DA04">
            <w:pPr>
              <w:suppressLineNumbers/>
              <w:snapToGrid w:val="0"/>
              <w:spacing w:line="276" w:lineRule="auto"/>
              <w:jc w:val="both"/>
              <w:rPr>
                <w:rFonts w:cs="Times New Roman"/>
                <w:sz w:val="28"/>
                <w:szCs w:val="28"/>
              </w:rPr>
            </w:pPr>
          </w:p>
        </w:tc>
      </w:tr>
      <w:tr w14:paraId="77CC60E3">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336AD1C6">
            <w:pPr>
              <w:spacing w:line="100" w:lineRule="atLeast"/>
              <w:rPr>
                <w:rFonts w:cs="Times New Roman"/>
                <w:sz w:val="28"/>
                <w:szCs w:val="28"/>
                <w:lang w:eastAsia="ar-SA" w:bidi="ar-SA"/>
              </w:rPr>
            </w:pPr>
            <w:r>
              <w:rPr>
                <w:rFonts w:cs="Times New Roman"/>
                <w:sz w:val="28"/>
                <w:szCs w:val="28"/>
                <w:lang w:eastAsia="ar-SA" w:bidi="ar-SA"/>
              </w:rPr>
              <w:t>338</w:t>
            </w:r>
          </w:p>
        </w:tc>
        <w:tc>
          <w:tcPr>
            <w:tcW w:w="4610" w:type="dxa"/>
            <w:tcBorders>
              <w:top w:val="single" w:color="000000" w:sz="4" w:space="0"/>
              <w:left w:val="single" w:color="000000" w:sz="4" w:space="0"/>
              <w:bottom w:val="single" w:color="000000" w:sz="4" w:space="0"/>
              <w:right w:val="nil"/>
            </w:tcBorders>
          </w:tcPr>
          <w:p w14:paraId="5261CFF0">
            <w:pPr>
              <w:spacing w:line="100" w:lineRule="atLeast"/>
              <w:rPr>
                <w:rFonts w:cs="Times New Roman"/>
                <w:sz w:val="28"/>
                <w:szCs w:val="28"/>
                <w:lang w:eastAsia="ar-SA" w:bidi="ar-SA"/>
              </w:rPr>
            </w:pPr>
            <w:r>
              <w:rPr>
                <w:rFonts w:cs="Times New Roman"/>
                <w:sz w:val="28"/>
                <w:szCs w:val="28"/>
                <w:lang w:eastAsia="ar-SA" w:bidi="ar-SA"/>
              </w:rPr>
              <w:t>Пришкольная территория. Способы поливки растений.</w:t>
            </w:r>
          </w:p>
        </w:tc>
        <w:tc>
          <w:tcPr>
            <w:tcW w:w="1233" w:type="dxa"/>
            <w:tcBorders>
              <w:top w:val="single" w:color="000000" w:sz="4" w:space="0"/>
              <w:left w:val="single" w:color="000000" w:sz="4" w:space="0"/>
              <w:bottom w:val="single" w:color="000000" w:sz="4" w:space="0"/>
              <w:right w:val="nil"/>
            </w:tcBorders>
          </w:tcPr>
          <w:p w14:paraId="4C414DFF">
            <w:pPr>
              <w:snapToGrid w:val="0"/>
              <w:spacing w:line="100" w:lineRule="atLeast"/>
              <w:jc w:val="center"/>
              <w:rPr>
                <w:rFonts w:cs="Times New Roman"/>
                <w:sz w:val="28"/>
                <w:szCs w:val="28"/>
                <w:lang w:eastAsia="ar-SA" w:bidi="ar-SA"/>
              </w:rPr>
            </w:pPr>
            <w:r>
              <w:rPr>
                <w:rFonts w:cs="Times New Roman"/>
                <w:sz w:val="28"/>
                <w:szCs w:val="28"/>
                <w:lang w:eastAsia="ar-SA" w:bidi="ar-SA"/>
              </w:rPr>
              <w:t>1ч</w:t>
            </w:r>
          </w:p>
          <w:p w14:paraId="21CFDC33">
            <w:pPr>
              <w:snapToGrid w:val="0"/>
              <w:spacing w:line="100" w:lineRule="atLeast"/>
              <w:jc w:val="center"/>
              <w:rPr>
                <w:rFonts w:cs="Times New Roman"/>
                <w:sz w:val="28"/>
                <w:szCs w:val="28"/>
                <w:lang w:eastAsia="ar-SA" w:bidi="ar-SA"/>
              </w:rPr>
            </w:pPr>
            <w:r>
              <w:rPr>
                <w:rFonts w:cs="Times New Roman"/>
                <w:sz w:val="28"/>
                <w:szCs w:val="28"/>
                <w:lang w:eastAsia="ar-SA" w:bidi="ar-SA"/>
              </w:rPr>
              <w:t>1ч</w:t>
            </w:r>
          </w:p>
        </w:tc>
        <w:tc>
          <w:tcPr>
            <w:tcW w:w="1200" w:type="dxa"/>
            <w:tcBorders>
              <w:top w:val="single" w:color="000000" w:sz="4" w:space="0"/>
              <w:left w:val="single" w:color="000000" w:sz="4" w:space="0"/>
              <w:bottom w:val="single" w:color="000000" w:sz="4" w:space="0"/>
              <w:right w:val="nil"/>
            </w:tcBorders>
          </w:tcPr>
          <w:p w14:paraId="5CB4BA71">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5</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4AFB3D3F">
            <w:pPr>
              <w:suppressLineNumbers/>
              <w:snapToGrid w:val="0"/>
              <w:spacing w:line="276" w:lineRule="auto"/>
              <w:jc w:val="both"/>
              <w:rPr>
                <w:rFonts w:cs="Times New Roman"/>
                <w:sz w:val="28"/>
                <w:szCs w:val="28"/>
              </w:rPr>
            </w:pPr>
          </w:p>
        </w:tc>
      </w:tr>
      <w:tr w14:paraId="64531B87">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41B305D0">
            <w:pPr>
              <w:spacing w:line="100" w:lineRule="atLeast"/>
              <w:rPr>
                <w:rFonts w:cs="Times New Roman"/>
                <w:sz w:val="28"/>
                <w:szCs w:val="28"/>
                <w:lang w:eastAsia="ar-SA" w:bidi="ar-SA"/>
              </w:rPr>
            </w:pPr>
            <w:r>
              <w:rPr>
                <w:rFonts w:cs="Times New Roman"/>
                <w:sz w:val="28"/>
                <w:szCs w:val="28"/>
                <w:lang w:eastAsia="ar-SA" w:bidi="ar-SA"/>
              </w:rPr>
              <w:t>339</w:t>
            </w:r>
          </w:p>
        </w:tc>
        <w:tc>
          <w:tcPr>
            <w:tcW w:w="4610" w:type="dxa"/>
            <w:tcBorders>
              <w:top w:val="single" w:color="000000" w:sz="4" w:space="0"/>
              <w:left w:val="single" w:color="000000" w:sz="4" w:space="0"/>
              <w:bottom w:val="single" w:color="000000" w:sz="4" w:space="0"/>
              <w:right w:val="nil"/>
            </w:tcBorders>
          </w:tcPr>
          <w:p w14:paraId="7CDDFD84">
            <w:pPr>
              <w:spacing w:line="100" w:lineRule="atLeast"/>
              <w:rPr>
                <w:rFonts w:cs="Times New Roman"/>
                <w:sz w:val="28"/>
                <w:szCs w:val="28"/>
                <w:lang w:eastAsia="ar-SA" w:bidi="ar-SA"/>
              </w:rPr>
            </w:pPr>
            <w:r>
              <w:rPr>
                <w:rFonts w:cs="Times New Roman"/>
                <w:sz w:val="28"/>
                <w:szCs w:val="28"/>
                <w:lang w:eastAsia="ar-SA" w:bidi="ar-SA"/>
              </w:rPr>
              <w:t>Пришкольная территория. Поливка растений. Практическая работа.</w:t>
            </w:r>
          </w:p>
        </w:tc>
        <w:tc>
          <w:tcPr>
            <w:tcW w:w="1233" w:type="dxa"/>
            <w:tcBorders>
              <w:top w:val="single" w:color="000000" w:sz="4" w:space="0"/>
              <w:left w:val="single" w:color="000000" w:sz="4" w:space="0"/>
              <w:bottom w:val="single" w:color="000000" w:sz="4" w:space="0"/>
              <w:right w:val="nil"/>
            </w:tcBorders>
          </w:tcPr>
          <w:p w14:paraId="72404FFF">
            <w:pPr>
              <w:snapToGrid w:val="0"/>
              <w:spacing w:line="100" w:lineRule="atLeast"/>
              <w:jc w:val="center"/>
              <w:rPr>
                <w:rFonts w:cs="Times New Roman"/>
                <w:sz w:val="28"/>
                <w:szCs w:val="28"/>
                <w:lang w:eastAsia="ar-SA" w:bidi="ar-SA"/>
              </w:rPr>
            </w:pPr>
            <w:r>
              <w:rPr>
                <w:rFonts w:cs="Times New Roman"/>
                <w:sz w:val="28"/>
                <w:szCs w:val="28"/>
                <w:lang w:eastAsia="ar-SA" w:bidi="ar-SA"/>
              </w:rPr>
              <w:t>1ч</w:t>
            </w:r>
          </w:p>
          <w:p w14:paraId="4FE49B4F">
            <w:pPr>
              <w:snapToGrid w:val="0"/>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2D91C5EB">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6</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15F61ADC">
            <w:pPr>
              <w:suppressLineNumbers/>
              <w:snapToGrid w:val="0"/>
              <w:spacing w:line="276" w:lineRule="auto"/>
              <w:jc w:val="both"/>
              <w:rPr>
                <w:rFonts w:cs="Times New Roman"/>
                <w:sz w:val="28"/>
                <w:szCs w:val="28"/>
              </w:rPr>
            </w:pPr>
          </w:p>
        </w:tc>
      </w:tr>
      <w:tr w14:paraId="5917B20C">
        <w:tblPrEx>
          <w:tblCellMar>
            <w:top w:w="0" w:type="dxa"/>
            <w:left w:w="108" w:type="dxa"/>
            <w:bottom w:w="0" w:type="dxa"/>
            <w:right w:w="108" w:type="dxa"/>
          </w:tblCellMar>
        </w:tblPrEx>
        <w:tc>
          <w:tcPr>
            <w:tcW w:w="798" w:type="dxa"/>
            <w:tcBorders>
              <w:top w:val="single" w:color="000000" w:sz="4" w:space="0"/>
              <w:left w:val="single" w:color="000000" w:sz="4" w:space="0"/>
              <w:bottom w:val="single" w:color="000000" w:sz="4" w:space="0"/>
              <w:right w:val="nil"/>
            </w:tcBorders>
          </w:tcPr>
          <w:p w14:paraId="24B03200">
            <w:pPr>
              <w:spacing w:line="100" w:lineRule="atLeast"/>
              <w:rPr>
                <w:rFonts w:cs="Times New Roman"/>
                <w:sz w:val="28"/>
                <w:szCs w:val="28"/>
                <w:lang w:eastAsia="ar-SA" w:bidi="ar-SA"/>
              </w:rPr>
            </w:pPr>
            <w:r>
              <w:rPr>
                <w:rFonts w:cs="Times New Roman"/>
                <w:sz w:val="28"/>
                <w:szCs w:val="28"/>
                <w:lang w:eastAsia="ar-SA" w:bidi="ar-SA"/>
              </w:rPr>
              <w:t>340</w:t>
            </w:r>
          </w:p>
        </w:tc>
        <w:tc>
          <w:tcPr>
            <w:tcW w:w="4610" w:type="dxa"/>
            <w:tcBorders>
              <w:top w:val="single" w:color="000000" w:sz="4" w:space="0"/>
              <w:left w:val="single" w:color="000000" w:sz="4" w:space="0"/>
              <w:bottom w:val="single" w:color="000000" w:sz="4" w:space="0"/>
              <w:right w:val="nil"/>
            </w:tcBorders>
          </w:tcPr>
          <w:p w14:paraId="7EBE7078">
            <w:pPr>
              <w:spacing w:line="100" w:lineRule="atLeast"/>
              <w:rPr>
                <w:rFonts w:cs="Times New Roman"/>
                <w:sz w:val="28"/>
                <w:szCs w:val="28"/>
                <w:lang w:eastAsia="ar-SA" w:bidi="ar-SA"/>
              </w:rPr>
            </w:pPr>
            <w:r>
              <w:rPr>
                <w:rFonts w:cs="Times New Roman"/>
                <w:sz w:val="28"/>
                <w:szCs w:val="28"/>
                <w:lang w:eastAsia="ar-SA" w:bidi="ar-SA"/>
              </w:rPr>
              <w:t>Садовый инвентарь. Хранение и уход.</w:t>
            </w:r>
          </w:p>
        </w:tc>
        <w:tc>
          <w:tcPr>
            <w:tcW w:w="1233" w:type="dxa"/>
            <w:tcBorders>
              <w:top w:val="single" w:color="000000" w:sz="4" w:space="0"/>
              <w:left w:val="single" w:color="000000" w:sz="4" w:space="0"/>
              <w:bottom w:val="single" w:color="000000" w:sz="4" w:space="0"/>
              <w:right w:val="nil"/>
            </w:tcBorders>
          </w:tcPr>
          <w:p w14:paraId="1269E2D7">
            <w:pPr>
              <w:snapToGrid w:val="0"/>
              <w:spacing w:line="100" w:lineRule="atLeast"/>
              <w:jc w:val="center"/>
              <w:rPr>
                <w:rFonts w:cs="Times New Roman"/>
                <w:sz w:val="28"/>
                <w:szCs w:val="28"/>
                <w:lang w:eastAsia="ar-SA" w:bidi="ar-SA"/>
              </w:rPr>
            </w:pPr>
            <w:r>
              <w:rPr>
                <w:rFonts w:cs="Times New Roman"/>
                <w:sz w:val="28"/>
                <w:szCs w:val="28"/>
                <w:lang w:eastAsia="ar-SA" w:bidi="ar-SA"/>
              </w:rPr>
              <w:t>1ч</w:t>
            </w:r>
          </w:p>
          <w:p w14:paraId="76AEB0AF">
            <w:pPr>
              <w:snapToGrid w:val="0"/>
              <w:spacing w:line="100" w:lineRule="atLeast"/>
              <w:jc w:val="center"/>
              <w:rPr>
                <w:rFonts w:cs="Times New Roman"/>
                <w:sz w:val="28"/>
                <w:szCs w:val="28"/>
                <w:lang w:eastAsia="ar-SA" w:bidi="ar-SA"/>
              </w:rPr>
            </w:pPr>
          </w:p>
        </w:tc>
        <w:tc>
          <w:tcPr>
            <w:tcW w:w="1200" w:type="dxa"/>
            <w:tcBorders>
              <w:top w:val="single" w:color="000000" w:sz="4" w:space="0"/>
              <w:left w:val="single" w:color="000000" w:sz="4" w:space="0"/>
              <w:bottom w:val="single" w:color="000000" w:sz="4" w:space="0"/>
              <w:right w:val="nil"/>
            </w:tcBorders>
          </w:tcPr>
          <w:p w14:paraId="1FFE7F76">
            <w:pPr>
              <w:suppressLineNumbers/>
              <w:snapToGrid w:val="0"/>
              <w:spacing w:line="276" w:lineRule="auto"/>
              <w:jc w:val="both"/>
              <w:rPr>
                <w:rFonts w:cs="Times New Roman"/>
                <w:sz w:val="28"/>
                <w:szCs w:val="28"/>
              </w:rPr>
            </w:pPr>
            <w:r>
              <w:rPr>
                <w:rFonts w:cs="Times New Roman"/>
                <w:sz w:val="28"/>
                <w:szCs w:val="28"/>
              </w:rPr>
              <w:t>2</w:t>
            </w:r>
            <w:r>
              <w:rPr>
                <w:rFonts w:hint="default" w:cs="Times New Roman"/>
                <w:sz w:val="28"/>
                <w:szCs w:val="28"/>
                <w:lang w:val="ru-RU"/>
              </w:rPr>
              <w:t>6</w:t>
            </w:r>
            <w:r>
              <w:rPr>
                <w:rFonts w:cs="Times New Roman"/>
                <w:sz w:val="28"/>
                <w:szCs w:val="28"/>
              </w:rPr>
              <w:t>.05</w:t>
            </w:r>
          </w:p>
        </w:tc>
        <w:tc>
          <w:tcPr>
            <w:tcW w:w="1894" w:type="dxa"/>
            <w:tcBorders>
              <w:top w:val="single" w:color="000000" w:sz="4" w:space="0"/>
              <w:left w:val="single" w:color="000000" w:sz="4" w:space="0"/>
              <w:bottom w:val="single" w:color="000000" w:sz="4" w:space="0"/>
              <w:right w:val="single" w:color="000000" w:sz="4" w:space="0"/>
            </w:tcBorders>
          </w:tcPr>
          <w:p w14:paraId="1077F8E3">
            <w:pPr>
              <w:suppressLineNumbers/>
              <w:snapToGrid w:val="0"/>
              <w:spacing w:line="276" w:lineRule="auto"/>
              <w:jc w:val="both"/>
              <w:rPr>
                <w:rFonts w:cs="Times New Roman"/>
                <w:sz w:val="28"/>
                <w:szCs w:val="28"/>
              </w:rPr>
            </w:pPr>
          </w:p>
        </w:tc>
      </w:tr>
    </w:tbl>
    <w:p w14:paraId="25A7D177"/>
    <w:sectPr>
      <w:pgSz w:w="11906" w:h="16838"/>
      <w:pgMar w:top="709" w:right="850" w:bottom="28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angal">
    <w:panose1 w:val="02040503050203030202"/>
    <w:charset w:val="00"/>
    <w:family w:val="roman"/>
    <w:pitch w:val="default"/>
    <w:sig w:usb0="00008003"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CC"/>
    <w:family w:val="swiss"/>
    <w:pitch w:val="default"/>
    <w:sig w:usb0="E10022FF" w:usb1="C000E47F" w:usb2="00000029" w:usb3="00000000" w:csb0="200001DF" w:csb1="20000000"/>
  </w:font>
  <w:font w:name="Microsoft YaHei">
    <w:panose1 w:val="020B0503020204020204"/>
    <w:charset w:val="86"/>
    <w:family w:val="swiss"/>
    <w:pitch w:val="default"/>
    <w:sig w:usb0="80000287" w:usb1="280F3C52" w:usb2="00000016" w:usb3="00000000" w:csb0="0004001F" w:csb1="00000000"/>
  </w:font>
  <w:font w:name="Symbol">
    <w:panose1 w:val="05050102010706020507"/>
    <w:charset w:val="02"/>
    <w:family w:val="roman"/>
    <w:pitch w:val="default"/>
    <w:sig w:usb0="00000000" w:usb1="00000000" w:usb2="00000000" w:usb3="00000000" w:csb0="80000000" w:csb1="00000000"/>
  </w:font>
  <w:font w:name="NewtonCSanPin">
    <w:altName w:val="Times New Roman"/>
    <w:panose1 w:val="00000000000000000000"/>
    <w:charset w:val="CC"/>
    <w:family w:val="auto"/>
    <w:pitch w:val="default"/>
    <w:sig w:usb0="00000000"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lvlText w:val=""/>
      <w:lvlJc w:val="left"/>
      <w:pPr>
        <w:tabs>
          <w:tab w:val="left" w:pos="0"/>
        </w:tabs>
        <w:ind w:left="720" w:hanging="360"/>
      </w:pPr>
      <w:rPr>
        <w:rFonts w:ascii="Symbol" w:hAnsi="Symbol" w:cs="Symbol"/>
        <w:sz w:val="28"/>
        <w:szCs w:val="28"/>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8"/>
        <w:szCs w:val="28"/>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8"/>
        <w:szCs w:val="28"/>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1">
    <w:nsid w:val="00000002"/>
    <w:multiLevelType w:val="multilevel"/>
    <w:tmpl w:val="00000002"/>
    <w:lvl w:ilvl="0" w:tentative="0">
      <w:start w:val="1"/>
      <w:numFmt w:val="bullet"/>
      <w:lvlText w:val=""/>
      <w:lvlJc w:val="left"/>
      <w:pPr>
        <w:tabs>
          <w:tab w:val="left" w:pos="0"/>
        </w:tabs>
        <w:ind w:left="720" w:hanging="360"/>
      </w:pPr>
      <w:rPr>
        <w:rFonts w:ascii="Symbol" w:hAnsi="Symbol" w:cs="Symbol"/>
        <w:sz w:val="28"/>
        <w:szCs w:val="28"/>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8"/>
        <w:szCs w:val="28"/>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8"/>
        <w:szCs w:val="28"/>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2">
    <w:nsid w:val="00000003"/>
    <w:multiLevelType w:val="multilevel"/>
    <w:tmpl w:val="00000003"/>
    <w:lvl w:ilvl="0" w:tentative="0">
      <w:start w:val="1"/>
      <w:numFmt w:val="bullet"/>
      <w:lvlText w:val=""/>
      <w:lvlJc w:val="left"/>
      <w:pPr>
        <w:tabs>
          <w:tab w:val="left" w:pos="0"/>
        </w:tabs>
        <w:ind w:left="720" w:hanging="360"/>
      </w:pPr>
      <w:rPr>
        <w:rFonts w:ascii="Symbol" w:hAnsi="Symbol" w:cs="Symbol"/>
        <w:sz w:val="28"/>
        <w:szCs w:val="28"/>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8"/>
        <w:szCs w:val="28"/>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8"/>
        <w:szCs w:val="28"/>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3">
    <w:nsid w:val="00000004"/>
    <w:multiLevelType w:val="multilevel"/>
    <w:tmpl w:val="00000004"/>
    <w:lvl w:ilvl="0" w:tentative="0">
      <w:start w:val="1"/>
      <w:numFmt w:val="bullet"/>
      <w:lvlText w:val=""/>
      <w:lvlJc w:val="left"/>
      <w:pPr>
        <w:tabs>
          <w:tab w:val="left" w:pos="0"/>
        </w:tabs>
        <w:ind w:left="720" w:hanging="360"/>
      </w:pPr>
      <w:rPr>
        <w:rFonts w:ascii="Symbol" w:hAnsi="Symbol" w:cs="Symbol"/>
        <w:b/>
        <w:sz w:val="28"/>
        <w:szCs w:val="28"/>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b/>
        <w:sz w:val="28"/>
        <w:szCs w:val="28"/>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b/>
        <w:sz w:val="28"/>
        <w:szCs w:val="28"/>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4">
    <w:nsid w:val="00000005"/>
    <w:multiLevelType w:val="multilevel"/>
    <w:tmpl w:val="00000005"/>
    <w:lvl w:ilvl="0" w:tentative="0">
      <w:start w:val="1"/>
      <w:numFmt w:val="bullet"/>
      <w:lvlText w:val=""/>
      <w:lvlJc w:val="left"/>
      <w:pPr>
        <w:tabs>
          <w:tab w:val="left" w:pos="0"/>
        </w:tabs>
        <w:ind w:left="720" w:hanging="360"/>
      </w:pPr>
      <w:rPr>
        <w:rFonts w:ascii="Symbol" w:hAnsi="Symbol" w:cs="Wingdings"/>
        <w:sz w:val="26"/>
        <w:szCs w:val="26"/>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Wingdings"/>
        <w:sz w:val="26"/>
        <w:szCs w:val="26"/>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Wingdings"/>
        <w:sz w:val="26"/>
        <w:szCs w:val="26"/>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5">
    <w:nsid w:val="00000006"/>
    <w:multiLevelType w:val="multilevel"/>
    <w:tmpl w:val="00000006"/>
    <w:lvl w:ilvl="0" w:tentative="0">
      <w:start w:val="1"/>
      <w:numFmt w:val="bullet"/>
      <w:lvlText w:val=""/>
      <w:lvlJc w:val="left"/>
      <w:pPr>
        <w:tabs>
          <w:tab w:val="left" w:pos="0"/>
        </w:tabs>
        <w:ind w:left="720" w:hanging="360"/>
      </w:pPr>
      <w:rPr>
        <w:rFonts w:ascii="Symbol" w:hAnsi="Symbol" w:cs="Symbol"/>
        <w:sz w:val="26"/>
        <w:szCs w:val="26"/>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6"/>
        <w:szCs w:val="26"/>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6"/>
        <w:szCs w:val="26"/>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6">
    <w:nsid w:val="00000007"/>
    <w:multiLevelType w:val="multilevel"/>
    <w:tmpl w:val="00000007"/>
    <w:lvl w:ilvl="0" w:tentative="0">
      <w:start w:val="1"/>
      <w:numFmt w:val="bullet"/>
      <w:lvlText w:val=""/>
      <w:lvlJc w:val="left"/>
      <w:pPr>
        <w:tabs>
          <w:tab w:val="left" w:pos="0"/>
        </w:tabs>
        <w:ind w:left="720" w:hanging="360"/>
      </w:pPr>
      <w:rPr>
        <w:rFonts w:ascii="Symbol" w:hAnsi="Symbol" w:cs="Symbol"/>
        <w:sz w:val="26"/>
        <w:szCs w:val="26"/>
      </w:rPr>
    </w:lvl>
    <w:lvl w:ilvl="1" w:tentative="0">
      <w:start w:val="1"/>
      <w:numFmt w:val="bullet"/>
      <w:lvlText w:val="o"/>
      <w:lvlJc w:val="left"/>
      <w:pPr>
        <w:tabs>
          <w:tab w:val="left" w:pos="0"/>
        </w:tabs>
        <w:ind w:left="1080" w:hanging="360"/>
      </w:pPr>
      <w:rPr>
        <w:rFonts w:ascii="Courier New" w:hAnsi="Courier New" w:cs="Courier New"/>
      </w:rPr>
    </w:lvl>
    <w:lvl w:ilvl="2" w:tentative="0">
      <w:start w:val="1"/>
      <w:numFmt w:val="bullet"/>
      <w:lvlText w:val=""/>
      <w:lvlJc w:val="left"/>
      <w:pPr>
        <w:tabs>
          <w:tab w:val="left" w:pos="0"/>
        </w:tabs>
        <w:ind w:left="1440" w:hanging="360"/>
      </w:pPr>
      <w:rPr>
        <w:rFonts w:ascii="Wingdings" w:hAnsi="Wingdings" w:cs="Wingdings"/>
      </w:rPr>
    </w:lvl>
    <w:lvl w:ilvl="3" w:tentative="0">
      <w:start w:val="1"/>
      <w:numFmt w:val="bullet"/>
      <w:lvlText w:val=""/>
      <w:lvlJc w:val="left"/>
      <w:pPr>
        <w:tabs>
          <w:tab w:val="left" w:pos="0"/>
        </w:tabs>
        <w:ind w:left="1800" w:hanging="360"/>
      </w:pPr>
      <w:rPr>
        <w:rFonts w:ascii="Symbol" w:hAnsi="Symbol" w:cs="Symbol"/>
        <w:sz w:val="26"/>
        <w:szCs w:val="26"/>
      </w:rPr>
    </w:lvl>
    <w:lvl w:ilvl="4" w:tentative="0">
      <w:start w:val="1"/>
      <w:numFmt w:val="bullet"/>
      <w:lvlText w:val="o"/>
      <w:lvlJc w:val="left"/>
      <w:pPr>
        <w:tabs>
          <w:tab w:val="left" w:pos="0"/>
        </w:tabs>
        <w:ind w:left="2160" w:hanging="360"/>
      </w:pPr>
      <w:rPr>
        <w:rFonts w:ascii="Courier New" w:hAnsi="Courier New" w:cs="Courier New"/>
      </w:rPr>
    </w:lvl>
    <w:lvl w:ilvl="5" w:tentative="0">
      <w:start w:val="1"/>
      <w:numFmt w:val="bullet"/>
      <w:lvlText w:val=""/>
      <w:lvlJc w:val="left"/>
      <w:pPr>
        <w:tabs>
          <w:tab w:val="left" w:pos="0"/>
        </w:tabs>
        <w:ind w:left="2520" w:hanging="360"/>
      </w:pPr>
      <w:rPr>
        <w:rFonts w:ascii="Wingdings" w:hAnsi="Wingdings" w:cs="Wingdings"/>
      </w:rPr>
    </w:lvl>
    <w:lvl w:ilvl="6" w:tentative="0">
      <w:start w:val="1"/>
      <w:numFmt w:val="bullet"/>
      <w:lvlText w:val=""/>
      <w:lvlJc w:val="left"/>
      <w:pPr>
        <w:tabs>
          <w:tab w:val="left" w:pos="0"/>
        </w:tabs>
        <w:ind w:left="2880" w:hanging="360"/>
      </w:pPr>
      <w:rPr>
        <w:rFonts w:ascii="Symbol" w:hAnsi="Symbol" w:cs="Symbol"/>
        <w:sz w:val="26"/>
        <w:szCs w:val="26"/>
      </w:rPr>
    </w:lvl>
    <w:lvl w:ilvl="7" w:tentative="0">
      <w:start w:val="1"/>
      <w:numFmt w:val="bullet"/>
      <w:lvlText w:val="o"/>
      <w:lvlJc w:val="left"/>
      <w:pPr>
        <w:tabs>
          <w:tab w:val="left" w:pos="0"/>
        </w:tabs>
        <w:ind w:left="3240" w:hanging="360"/>
      </w:pPr>
      <w:rPr>
        <w:rFonts w:ascii="Courier New" w:hAnsi="Courier New" w:cs="Courier New"/>
      </w:rPr>
    </w:lvl>
    <w:lvl w:ilvl="8" w:tentative="0">
      <w:start w:val="1"/>
      <w:numFmt w:val="bullet"/>
      <w:lvlText w:val=""/>
      <w:lvlJc w:val="left"/>
      <w:pPr>
        <w:tabs>
          <w:tab w:val="left" w:pos="0"/>
        </w:tabs>
        <w:ind w:left="3600" w:hanging="360"/>
      </w:pPr>
      <w:rPr>
        <w:rFonts w:ascii="Wingdings" w:hAnsi="Wingdings" w:cs="Wingdings"/>
      </w:rPr>
    </w:lvl>
  </w:abstractNum>
  <w:abstractNum w:abstractNumId="7">
    <w:nsid w:val="00000008"/>
    <w:multiLevelType w:val="singleLevel"/>
    <w:tmpl w:val="00000008"/>
    <w:lvl w:ilvl="0" w:tentative="0">
      <w:start w:val="1"/>
      <w:numFmt w:val="bullet"/>
      <w:lvlText w:val=""/>
      <w:lvlJc w:val="left"/>
      <w:pPr>
        <w:tabs>
          <w:tab w:val="left" w:pos="0"/>
        </w:tabs>
        <w:ind w:left="1429" w:hanging="360"/>
      </w:pPr>
      <w:rPr>
        <w:rFonts w:ascii="Symbol" w:hAnsi="Symbol" w:cs="Symbol"/>
        <w:color w:val="00000A"/>
        <w:kern w:val="2"/>
        <w:sz w:val="26"/>
        <w:szCs w:val="26"/>
        <w:lang w:eastAsia="ar-SA" w:bidi="ar-SA"/>
      </w:rPr>
    </w:lvl>
  </w:abstractNum>
  <w:abstractNum w:abstractNumId="8">
    <w:nsid w:val="00000009"/>
    <w:multiLevelType w:val="singleLevel"/>
    <w:tmpl w:val="00000009"/>
    <w:lvl w:ilvl="0" w:tentative="0">
      <w:start w:val="1"/>
      <w:numFmt w:val="bullet"/>
      <w:lvlText w:val=""/>
      <w:lvlJc w:val="left"/>
      <w:pPr>
        <w:tabs>
          <w:tab w:val="left" w:pos="0"/>
        </w:tabs>
        <w:ind w:left="720" w:hanging="360"/>
      </w:pPr>
      <w:rPr>
        <w:rFonts w:ascii="Symbol" w:hAnsi="Symbol" w:cs="Symbol"/>
        <w:color w:val="00000A"/>
        <w:kern w:val="2"/>
        <w:sz w:val="28"/>
        <w:szCs w:val="28"/>
        <w:lang w:eastAsia="ar-SA" w:bidi="ar-SA"/>
      </w:rPr>
    </w:lvl>
  </w:abstractNum>
  <w:abstractNum w:abstractNumId="9">
    <w:nsid w:val="0000000A"/>
    <w:multiLevelType w:val="singleLevel"/>
    <w:tmpl w:val="0000000A"/>
    <w:lvl w:ilvl="0" w:tentative="0">
      <w:start w:val="1"/>
      <w:numFmt w:val="bullet"/>
      <w:lvlText w:val=""/>
      <w:lvlJc w:val="left"/>
      <w:pPr>
        <w:tabs>
          <w:tab w:val="left" w:pos="0"/>
        </w:tabs>
        <w:ind w:left="720" w:hanging="360"/>
      </w:pPr>
      <w:rPr>
        <w:rFonts w:ascii="Symbol" w:hAnsi="Symbol" w:cs="Times New Roman"/>
        <w:b/>
        <w:color w:val="00000A"/>
        <w:sz w:val="26"/>
        <w:szCs w:val="26"/>
        <w:lang w:eastAsia="ar-SA" w:bidi="ar-SA"/>
      </w:rPr>
    </w:lvl>
  </w:abstractNum>
  <w:abstractNum w:abstractNumId="10">
    <w:nsid w:val="0000000C"/>
    <w:multiLevelType w:val="singleLevel"/>
    <w:tmpl w:val="0000000C"/>
    <w:lvl w:ilvl="0" w:tentative="0">
      <w:start w:val="1"/>
      <w:numFmt w:val="bullet"/>
      <w:lvlText w:val=""/>
      <w:lvlJc w:val="left"/>
      <w:pPr>
        <w:tabs>
          <w:tab w:val="left" w:pos="0"/>
        </w:tabs>
        <w:ind w:left="720" w:hanging="360"/>
      </w:pPr>
      <w:rPr>
        <w:rFonts w:hint="default" w:ascii="Symbol" w:hAnsi="Symbol" w:cs="Symbol"/>
        <w:color w:val="00000A"/>
        <w:kern w:val="2"/>
        <w:sz w:val="26"/>
        <w:szCs w:val="26"/>
        <w:lang w:eastAsia="ar-SA" w:bidi="ar-SA"/>
      </w:rPr>
    </w:lvl>
  </w:abstractNum>
  <w:abstractNum w:abstractNumId="11">
    <w:nsid w:val="2315082D"/>
    <w:multiLevelType w:val="multilevel"/>
    <w:tmpl w:val="2315082D"/>
    <w:lvl w:ilvl="0" w:tentative="0">
      <w:start w:val="1"/>
      <w:numFmt w:val="bullet"/>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
  </w:num>
  <w:num w:numId="4">
    <w:abstractNumId w:val="2"/>
  </w:num>
  <w:num w:numId="5">
    <w:abstractNumId w:val="4"/>
  </w:num>
  <w:num w:numId="6">
    <w:abstractNumId w:val="9"/>
  </w:num>
  <w:num w:numId="7">
    <w:abstractNumId w:val="8"/>
  </w:num>
  <w:num w:numId="8">
    <w:abstractNumId w:val="10"/>
  </w:num>
  <w:num w:numId="9">
    <w:abstractNumId w:val="7"/>
  </w:num>
  <w:num w:numId="10">
    <w:abstractNumId w:val="1"/>
  </w:num>
  <w:num w:numId="11">
    <w:abstractNumId w:val="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796925"/>
    <w:rsid w:val="000124BB"/>
    <w:rsid w:val="00054976"/>
    <w:rsid w:val="000F3A6F"/>
    <w:rsid w:val="00121669"/>
    <w:rsid w:val="00183D40"/>
    <w:rsid w:val="001E4871"/>
    <w:rsid w:val="002A0639"/>
    <w:rsid w:val="002B59E3"/>
    <w:rsid w:val="002E09AD"/>
    <w:rsid w:val="004064B4"/>
    <w:rsid w:val="00417561"/>
    <w:rsid w:val="004803D2"/>
    <w:rsid w:val="005B7D7E"/>
    <w:rsid w:val="006A7E04"/>
    <w:rsid w:val="0075007F"/>
    <w:rsid w:val="00796925"/>
    <w:rsid w:val="008346D0"/>
    <w:rsid w:val="0083754E"/>
    <w:rsid w:val="00877C29"/>
    <w:rsid w:val="008859EF"/>
    <w:rsid w:val="008A77FF"/>
    <w:rsid w:val="008D6EF6"/>
    <w:rsid w:val="00945583"/>
    <w:rsid w:val="009527E4"/>
    <w:rsid w:val="0096770E"/>
    <w:rsid w:val="009A311F"/>
    <w:rsid w:val="009A47C0"/>
    <w:rsid w:val="009D2574"/>
    <w:rsid w:val="00A671AE"/>
    <w:rsid w:val="00AF6020"/>
    <w:rsid w:val="00B018EB"/>
    <w:rsid w:val="00B10062"/>
    <w:rsid w:val="00C00850"/>
    <w:rsid w:val="00C05281"/>
    <w:rsid w:val="00C15A27"/>
    <w:rsid w:val="00C45254"/>
    <w:rsid w:val="00C76978"/>
    <w:rsid w:val="00D65DCF"/>
    <w:rsid w:val="00D90904"/>
    <w:rsid w:val="00D90EB9"/>
    <w:rsid w:val="00DD05CD"/>
    <w:rsid w:val="00DE602B"/>
    <w:rsid w:val="00E23E73"/>
    <w:rsid w:val="00E609F2"/>
    <w:rsid w:val="00EB4179"/>
    <w:rsid w:val="00F267A4"/>
    <w:rsid w:val="00F269F3"/>
    <w:rsid w:val="00FB0A83"/>
    <w:rsid w:val="00FB1488"/>
    <w:rsid w:val="00FE498B"/>
    <w:rsid w:val="08A81DD7"/>
    <w:rsid w:val="5E1E6124"/>
    <w:rsid w:val="5F5C1C2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39" w:semiHidden="0" w:name="Table Grid"/>
    <w:lsdException w:uiPriority="99" w:name="Table Theme"/>
    <w:lsdException w:qFormat="1" w:unhideWhenUsed="0" w:uiPriority="0" w:semiHidden="0" w:name="No Spacing"/>
    <w:lsdException w:qFormat="1" w:unhideWhenUsed="0" w:uiPriority="99" w:semiHidden="0" w:name="List Paragraph"/>
  </w:latentStyles>
  <w:style w:type="paragraph" w:default="1" w:styleId="1">
    <w:name w:val="Normal"/>
    <w:qFormat/>
    <w:uiPriority w:val="0"/>
    <w:pPr>
      <w:suppressAutoHyphens/>
      <w:spacing w:after="0" w:line="240" w:lineRule="auto"/>
    </w:pPr>
    <w:rPr>
      <w:rFonts w:ascii="Times New Roman" w:hAnsi="Times New Roman" w:eastAsia="SimSun" w:cs="Mangal"/>
      <w:kern w:val="2"/>
      <w:sz w:val="24"/>
      <w:szCs w:val="24"/>
      <w:lang w:val="ru-RU" w:eastAsia="hi-IN" w:bidi="hi-IN"/>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8"/>
    <w:semiHidden/>
    <w:unhideWhenUsed/>
    <w:qFormat/>
    <w:uiPriority w:val="0"/>
    <w:rPr>
      <w:rFonts w:ascii="Tahoma" w:hAnsi="Tahoma" w:cs="Tahoma"/>
      <w:sz w:val="16"/>
      <w:szCs w:val="14"/>
    </w:rPr>
  </w:style>
  <w:style w:type="paragraph" w:styleId="5">
    <w:name w:val="header"/>
    <w:basedOn w:val="1"/>
    <w:link w:val="176"/>
    <w:semiHidden/>
    <w:unhideWhenUsed/>
    <w:qFormat/>
    <w:uiPriority w:val="0"/>
    <w:pPr>
      <w:tabs>
        <w:tab w:val="center" w:pos="4677"/>
        <w:tab w:val="right" w:pos="9355"/>
      </w:tabs>
    </w:pPr>
    <w:rPr>
      <w:szCs w:val="21"/>
    </w:rPr>
  </w:style>
  <w:style w:type="paragraph" w:styleId="6">
    <w:name w:val="Body Text"/>
    <w:basedOn w:val="1"/>
    <w:link w:val="12"/>
    <w:unhideWhenUsed/>
    <w:qFormat/>
    <w:uiPriority w:val="0"/>
    <w:pPr>
      <w:spacing w:after="120"/>
    </w:pPr>
  </w:style>
  <w:style w:type="paragraph" w:styleId="7">
    <w:name w:val="footer"/>
    <w:basedOn w:val="1"/>
    <w:link w:val="177"/>
    <w:semiHidden/>
    <w:unhideWhenUsed/>
    <w:qFormat/>
    <w:uiPriority w:val="0"/>
    <w:pPr>
      <w:tabs>
        <w:tab w:val="center" w:pos="4677"/>
        <w:tab w:val="right" w:pos="9355"/>
      </w:tabs>
    </w:pPr>
    <w:rPr>
      <w:szCs w:val="21"/>
    </w:rPr>
  </w:style>
  <w:style w:type="paragraph" w:styleId="8">
    <w:name w:val="List"/>
    <w:basedOn w:val="6"/>
    <w:semiHidden/>
    <w:unhideWhenUsed/>
    <w:qFormat/>
    <w:uiPriority w:val="0"/>
  </w:style>
  <w:style w:type="paragraph" w:customStyle="1" w:styleId="9">
    <w:name w:val="msonormal"/>
    <w:basedOn w:val="1"/>
    <w:qFormat/>
    <w:uiPriority w:val="0"/>
    <w:pPr>
      <w:suppressAutoHyphens w:val="0"/>
      <w:spacing w:before="100" w:beforeAutospacing="1" w:after="100" w:afterAutospacing="1"/>
    </w:pPr>
    <w:rPr>
      <w:rFonts w:eastAsia="Times New Roman" w:cs="Times New Roman"/>
      <w:kern w:val="0"/>
      <w:lang w:eastAsia="ru-RU" w:bidi="ar-SA"/>
    </w:rPr>
  </w:style>
  <w:style w:type="character" w:customStyle="1" w:styleId="10">
    <w:name w:val="Верхний колонтитул Знак"/>
    <w:basedOn w:val="2"/>
    <w:semiHidden/>
    <w:qFormat/>
    <w:uiPriority w:val="0"/>
    <w:rPr>
      <w:rFonts w:ascii="Times New Roman" w:hAnsi="Times New Roman" w:eastAsia="SimSun" w:cs="Mangal"/>
      <w:kern w:val="2"/>
      <w:sz w:val="24"/>
      <w:szCs w:val="21"/>
      <w:lang w:eastAsia="hi-IN" w:bidi="hi-IN"/>
    </w:rPr>
  </w:style>
  <w:style w:type="character" w:customStyle="1" w:styleId="11">
    <w:name w:val="Нижний колонтитул Знак"/>
    <w:basedOn w:val="2"/>
    <w:semiHidden/>
    <w:qFormat/>
    <w:uiPriority w:val="0"/>
    <w:rPr>
      <w:rFonts w:ascii="Times New Roman" w:hAnsi="Times New Roman" w:eastAsia="SimSun" w:cs="Mangal"/>
      <w:kern w:val="2"/>
      <w:sz w:val="24"/>
      <w:szCs w:val="21"/>
      <w:lang w:eastAsia="hi-IN" w:bidi="hi-IN"/>
    </w:rPr>
  </w:style>
  <w:style w:type="character" w:customStyle="1" w:styleId="12">
    <w:name w:val="Основной текст Знак"/>
    <w:basedOn w:val="2"/>
    <w:link w:val="6"/>
    <w:qFormat/>
    <w:uiPriority w:val="0"/>
    <w:rPr>
      <w:rFonts w:ascii="Times New Roman" w:hAnsi="Times New Roman" w:eastAsia="SimSun" w:cs="Mangal"/>
      <w:kern w:val="2"/>
      <w:sz w:val="24"/>
      <w:szCs w:val="24"/>
      <w:lang w:eastAsia="hi-IN" w:bidi="hi-IN"/>
    </w:rPr>
  </w:style>
  <w:style w:type="character" w:customStyle="1" w:styleId="13">
    <w:name w:val="Текст выноски Знак"/>
    <w:basedOn w:val="2"/>
    <w:semiHidden/>
    <w:qFormat/>
    <w:uiPriority w:val="0"/>
    <w:rPr>
      <w:rFonts w:ascii="Segoe UI" w:hAnsi="Segoe UI" w:eastAsia="SimSun" w:cs="Mangal"/>
      <w:kern w:val="2"/>
      <w:sz w:val="18"/>
      <w:szCs w:val="16"/>
      <w:lang w:eastAsia="hi-IN" w:bidi="hi-IN"/>
    </w:rPr>
  </w:style>
  <w:style w:type="paragraph" w:styleId="14">
    <w:name w:val="No Spacing"/>
    <w:qFormat/>
    <w:uiPriority w:val="0"/>
    <w:pPr>
      <w:suppressAutoHyphens/>
      <w:spacing w:after="0" w:line="240" w:lineRule="auto"/>
    </w:pPr>
    <w:rPr>
      <w:rFonts w:ascii="Times New Roman" w:hAnsi="Times New Roman" w:eastAsia="SimSun" w:cs="Mangal"/>
      <w:kern w:val="2"/>
      <w:sz w:val="24"/>
      <w:szCs w:val="21"/>
      <w:lang w:val="ru-RU" w:eastAsia="hi-IN" w:bidi="hi-IN"/>
    </w:rPr>
  </w:style>
  <w:style w:type="paragraph" w:styleId="15">
    <w:name w:val="List Paragraph"/>
    <w:basedOn w:val="1"/>
    <w:qFormat/>
    <w:uiPriority w:val="99"/>
    <w:pPr>
      <w:suppressAutoHyphens w:val="0"/>
      <w:ind w:left="720"/>
    </w:pPr>
    <w:rPr>
      <w:rFonts w:eastAsia="Times New Roman" w:cs="Times New Roman"/>
      <w:sz w:val="28"/>
      <w:szCs w:val="28"/>
      <w:lang w:eastAsia="ar-SA" w:bidi="ar-SA"/>
    </w:rPr>
  </w:style>
  <w:style w:type="paragraph" w:customStyle="1" w:styleId="16">
    <w:name w:val="Заголовок1"/>
    <w:basedOn w:val="1"/>
    <w:next w:val="6"/>
    <w:qFormat/>
    <w:uiPriority w:val="0"/>
    <w:pPr>
      <w:keepNext/>
      <w:spacing w:before="240" w:after="120"/>
    </w:pPr>
    <w:rPr>
      <w:rFonts w:ascii="Arial" w:hAnsi="Arial" w:eastAsia="Microsoft YaHei"/>
      <w:sz w:val="28"/>
      <w:szCs w:val="28"/>
    </w:rPr>
  </w:style>
  <w:style w:type="paragraph" w:customStyle="1" w:styleId="17">
    <w:name w:val="Название1"/>
    <w:basedOn w:val="1"/>
    <w:uiPriority w:val="0"/>
    <w:pPr>
      <w:suppressLineNumbers/>
      <w:spacing w:before="120" w:after="120"/>
    </w:pPr>
    <w:rPr>
      <w:i/>
      <w:iCs/>
    </w:rPr>
  </w:style>
  <w:style w:type="paragraph" w:customStyle="1" w:styleId="18">
    <w:name w:val="Указатель6"/>
    <w:basedOn w:val="1"/>
    <w:uiPriority w:val="0"/>
    <w:pPr>
      <w:suppressLineNumbers/>
    </w:pPr>
  </w:style>
  <w:style w:type="paragraph" w:customStyle="1" w:styleId="19">
    <w:name w:val="Название4"/>
    <w:basedOn w:val="1"/>
    <w:uiPriority w:val="0"/>
    <w:pPr>
      <w:suppressLineNumbers/>
      <w:spacing w:before="120" w:after="120"/>
    </w:pPr>
    <w:rPr>
      <w:i/>
      <w:iCs/>
    </w:rPr>
  </w:style>
  <w:style w:type="paragraph" w:customStyle="1" w:styleId="20">
    <w:name w:val="Указатель5"/>
    <w:basedOn w:val="1"/>
    <w:uiPriority w:val="0"/>
    <w:pPr>
      <w:suppressLineNumbers/>
    </w:pPr>
  </w:style>
  <w:style w:type="paragraph" w:customStyle="1" w:styleId="21">
    <w:name w:val="Название3"/>
    <w:basedOn w:val="1"/>
    <w:uiPriority w:val="0"/>
    <w:pPr>
      <w:suppressLineNumbers/>
      <w:spacing w:before="120" w:after="120"/>
    </w:pPr>
    <w:rPr>
      <w:i/>
      <w:iCs/>
    </w:rPr>
  </w:style>
  <w:style w:type="paragraph" w:customStyle="1" w:styleId="22">
    <w:name w:val="Указатель4"/>
    <w:basedOn w:val="1"/>
    <w:qFormat/>
    <w:uiPriority w:val="0"/>
    <w:pPr>
      <w:suppressLineNumbers/>
    </w:pPr>
  </w:style>
  <w:style w:type="paragraph" w:customStyle="1" w:styleId="23">
    <w:name w:val="Название2"/>
    <w:basedOn w:val="1"/>
    <w:uiPriority w:val="0"/>
    <w:pPr>
      <w:suppressLineNumbers/>
      <w:spacing w:before="120" w:after="120"/>
    </w:pPr>
    <w:rPr>
      <w:i/>
      <w:iCs/>
    </w:rPr>
  </w:style>
  <w:style w:type="paragraph" w:customStyle="1" w:styleId="24">
    <w:name w:val="Указатель3"/>
    <w:basedOn w:val="1"/>
    <w:qFormat/>
    <w:uiPriority w:val="0"/>
    <w:pPr>
      <w:suppressLineNumbers/>
    </w:pPr>
  </w:style>
  <w:style w:type="paragraph" w:customStyle="1" w:styleId="25">
    <w:name w:val="Указатель2"/>
    <w:basedOn w:val="1"/>
    <w:qFormat/>
    <w:uiPriority w:val="0"/>
    <w:pPr>
      <w:suppressLineNumbers/>
    </w:pPr>
  </w:style>
  <w:style w:type="paragraph" w:customStyle="1" w:styleId="26">
    <w:name w:val="Название объекта1"/>
    <w:basedOn w:val="1"/>
    <w:uiPriority w:val="0"/>
    <w:pPr>
      <w:suppressLineNumbers/>
      <w:spacing w:before="120" w:after="120"/>
    </w:pPr>
    <w:rPr>
      <w:i/>
      <w:iCs/>
    </w:rPr>
  </w:style>
  <w:style w:type="paragraph" w:customStyle="1" w:styleId="27">
    <w:name w:val="Указатель1"/>
    <w:basedOn w:val="1"/>
    <w:qFormat/>
    <w:uiPriority w:val="0"/>
    <w:pPr>
      <w:suppressLineNumbers/>
    </w:pPr>
  </w:style>
  <w:style w:type="paragraph" w:customStyle="1" w:styleId="28">
    <w:name w:val="Абзац списка1"/>
    <w:basedOn w:val="1"/>
    <w:uiPriority w:val="0"/>
    <w:pPr>
      <w:spacing w:line="100" w:lineRule="atLeast"/>
      <w:ind w:left="720"/>
    </w:pPr>
    <w:rPr>
      <w:rFonts w:cs="Times New Roman"/>
    </w:rPr>
  </w:style>
  <w:style w:type="paragraph" w:customStyle="1" w:styleId="29">
    <w:name w:val="Содержимое таблицы"/>
    <w:basedOn w:val="1"/>
    <w:qFormat/>
    <w:uiPriority w:val="0"/>
    <w:pPr>
      <w:suppressLineNumbers/>
    </w:pPr>
  </w:style>
  <w:style w:type="paragraph" w:customStyle="1" w:styleId="30">
    <w:name w:val="Заголовок таблицы"/>
    <w:basedOn w:val="29"/>
    <w:uiPriority w:val="0"/>
    <w:pPr>
      <w:jc w:val="center"/>
    </w:pPr>
    <w:rPr>
      <w:b/>
      <w:bCs/>
    </w:rPr>
  </w:style>
  <w:style w:type="paragraph" w:customStyle="1" w:styleId="31">
    <w:name w:val="Без интервала1"/>
    <w:uiPriority w:val="0"/>
    <w:pPr>
      <w:suppressAutoHyphens/>
      <w:spacing w:after="0" w:line="240" w:lineRule="auto"/>
    </w:pPr>
    <w:rPr>
      <w:rFonts w:ascii="Calibri" w:hAnsi="Calibri" w:eastAsia="Calibri" w:cs="Calibri"/>
      <w:kern w:val="2"/>
      <w:sz w:val="22"/>
      <w:szCs w:val="22"/>
      <w:lang w:val="ru-RU" w:eastAsia="ar-SA" w:bidi="ar-SA"/>
    </w:rPr>
  </w:style>
  <w:style w:type="paragraph" w:customStyle="1" w:styleId="32">
    <w:name w:val="WW-Базовый"/>
    <w:qFormat/>
    <w:uiPriority w:val="0"/>
    <w:pPr>
      <w:tabs>
        <w:tab w:val="left" w:pos="708"/>
      </w:tabs>
      <w:suppressAutoHyphens/>
      <w:spacing w:after="200" w:line="276" w:lineRule="auto"/>
    </w:pPr>
    <w:rPr>
      <w:rFonts w:ascii="Calibri" w:hAnsi="Calibri" w:eastAsia="Calibri" w:cs="Calibri"/>
      <w:color w:val="00000A"/>
      <w:kern w:val="2"/>
      <w:sz w:val="22"/>
      <w:szCs w:val="22"/>
      <w:lang w:val="ru-RU" w:eastAsia="ar-SA" w:bidi="ar-SA"/>
    </w:rPr>
  </w:style>
  <w:style w:type="paragraph" w:customStyle="1" w:styleId="33">
    <w:name w:val="Текст выноски1"/>
    <w:basedOn w:val="1"/>
    <w:uiPriority w:val="0"/>
    <w:rPr>
      <w:rFonts w:ascii="Tahoma" w:hAnsi="Tahoma" w:cs="Tahoma"/>
      <w:sz w:val="16"/>
      <w:szCs w:val="14"/>
    </w:rPr>
  </w:style>
  <w:style w:type="paragraph" w:customStyle="1" w:styleId="34">
    <w:name w:val="Абзац списка2"/>
    <w:basedOn w:val="1"/>
    <w:uiPriority w:val="0"/>
    <w:pPr>
      <w:ind w:left="720"/>
    </w:pPr>
  </w:style>
  <w:style w:type="character" w:customStyle="1" w:styleId="35">
    <w:name w:val="WW8Num1z0"/>
    <w:qFormat/>
    <w:uiPriority w:val="0"/>
    <w:rPr>
      <w:rFonts w:hint="default" w:ascii="Symbol" w:hAnsi="Symbol" w:eastAsia="Times New Roman" w:cs="Symbol"/>
      <w:sz w:val="28"/>
      <w:szCs w:val="28"/>
    </w:rPr>
  </w:style>
  <w:style w:type="character" w:customStyle="1" w:styleId="36">
    <w:name w:val="WW8Num1z1"/>
    <w:uiPriority w:val="0"/>
    <w:rPr>
      <w:rFonts w:hint="default" w:ascii="Courier New" w:hAnsi="Courier New" w:cs="Courier New"/>
    </w:rPr>
  </w:style>
  <w:style w:type="character" w:customStyle="1" w:styleId="37">
    <w:name w:val="WW8Num1z2"/>
    <w:qFormat/>
    <w:uiPriority w:val="0"/>
    <w:rPr>
      <w:rFonts w:hint="default" w:ascii="Wingdings" w:hAnsi="Wingdings" w:cs="Wingdings"/>
    </w:rPr>
  </w:style>
  <w:style w:type="character" w:customStyle="1" w:styleId="38">
    <w:name w:val="WW8Num2z0"/>
    <w:uiPriority w:val="0"/>
    <w:rPr>
      <w:rFonts w:hint="default" w:ascii="Symbol" w:hAnsi="Symbol" w:cs="Symbol"/>
      <w:sz w:val="28"/>
      <w:szCs w:val="28"/>
    </w:rPr>
  </w:style>
  <w:style w:type="character" w:customStyle="1" w:styleId="39">
    <w:name w:val="WW8Num2z1"/>
    <w:qFormat/>
    <w:uiPriority w:val="0"/>
    <w:rPr>
      <w:rFonts w:hint="default" w:ascii="Courier New" w:hAnsi="Courier New" w:cs="Courier New"/>
    </w:rPr>
  </w:style>
  <w:style w:type="character" w:customStyle="1" w:styleId="40">
    <w:name w:val="WW8Num2z2"/>
    <w:qFormat/>
    <w:uiPriority w:val="0"/>
    <w:rPr>
      <w:rFonts w:hint="default" w:ascii="Wingdings" w:hAnsi="Wingdings" w:cs="Wingdings"/>
    </w:rPr>
  </w:style>
  <w:style w:type="character" w:customStyle="1" w:styleId="41">
    <w:name w:val="WW8Num3z0"/>
    <w:qFormat/>
    <w:uiPriority w:val="0"/>
    <w:rPr>
      <w:rFonts w:hint="default" w:ascii="Symbol" w:hAnsi="Symbol" w:eastAsia="Times New Roman" w:cs="Symbol"/>
      <w:sz w:val="28"/>
      <w:szCs w:val="28"/>
    </w:rPr>
  </w:style>
  <w:style w:type="character" w:customStyle="1" w:styleId="42">
    <w:name w:val="WW8Num3z1"/>
    <w:qFormat/>
    <w:uiPriority w:val="0"/>
    <w:rPr>
      <w:rFonts w:hint="default" w:ascii="Courier New" w:hAnsi="Courier New" w:cs="Courier New"/>
    </w:rPr>
  </w:style>
  <w:style w:type="character" w:customStyle="1" w:styleId="43">
    <w:name w:val="WW8Num3z2"/>
    <w:qFormat/>
    <w:uiPriority w:val="0"/>
    <w:rPr>
      <w:rFonts w:hint="default" w:ascii="Wingdings" w:hAnsi="Wingdings" w:cs="Wingdings"/>
    </w:rPr>
  </w:style>
  <w:style w:type="character" w:customStyle="1" w:styleId="44">
    <w:name w:val="WW8Num4z0"/>
    <w:qFormat/>
    <w:uiPriority w:val="0"/>
    <w:rPr>
      <w:rFonts w:hint="default" w:ascii="Symbol" w:hAnsi="Symbol" w:eastAsia="Times New Roman" w:cs="Symbol"/>
      <w:sz w:val="26"/>
      <w:szCs w:val="26"/>
    </w:rPr>
  </w:style>
  <w:style w:type="character" w:customStyle="1" w:styleId="45">
    <w:name w:val="WW8Num4z1"/>
    <w:qFormat/>
    <w:uiPriority w:val="0"/>
    <w:rPr>
      <w:rFonts w:hint="default" w:ascii="Courier New" w:hAnsi="Courier New" w:cs="Courier New"/>
    </w:rPr>
  </w:style>
  <w:style w:type="character" w:customStyle="1" w:styleId="46">
    <w:name w:val="WW8Num4z3"/>
    <w:uiPriority w:val="0"/>
    <w:rPr>
      <w:rFonts w:hint="default" w:ascii="Symbol" w:hAnsi="Symbol" w:cs="Symbol"/>
    </w:rPr>
  </w:style>
  <w:style w:type="character" w:customStyle="1" w:styleId="47">
    <w:name w:val="WW8Num5z0"/>
    <w:uiPriority w:val="0"/>
    <w:rPr>
      <w:rFonts w:hint="default" w:ascii="Symbol" w:hAnsi="Symbol" w:cs="Symbol"/>
      <w:b/>
      <w:sz w:val="26"/>
      <w:szCs w:val="26"/>
    </w:rPr>
  </w:style>
  <w:style w:type="character" w:customStyle="1" w:styleId="48">
    <w:name w:val="WW8Num5z1"/>
    <w:qFormat/>
    <w:uiPriority w:val="0"/>
    <w:rPr>
      <w:rFonts w:hint="default" w:ascii="Courier New" w:hAnsi="Courier New" w:cs="Courier New"/>
    </w:rPr>
  </w:style>
  <w:style w:type="character" w:customStyle="1" w:styleId="49">
    <w:name w:val="WW8Num5z3"/>
    <w:qFormat/>
    <w:uiPriority w:val="0"/>
  </w:style>
  <w:style w:type="character" w:customStyle="1" w:styleId="50">
    <w:name w:val="WW8Num6z0"/>
    <w:uiPriority w:val="0"/>
    <w:rPr>
      <w:rFonts w:hint="default" w:ascii="Symbol" w:hAnsi="Symbol" w:eastAsia="Times New Roman" w:cs="Symbol"/>
      <w:b/>
      <w:sz w:val="28"/>
      <w:szCs w:val="28"/>
    </w:rPr>
  </w:style>
  <w:style w:type="character" w:customStyle="1" w:styleId="51">
    <w:name w:val="WW8Num6z1"/>
    <w:qFormat/>
    <w:uiPriority w:val="0"/>
    <w:rPr>
      <w:rFonts w:hint="default" w:ascii="Courier New" w:hAnsi="Courier New" w:cs="Courier New"/>
    </w:rPr>
  </w:style>
  <w:style w:type="character" w:customStyle="1" w:styleId="52">
    <w:name w:val="WW8Num6z2"/>
    <w:uiPriority w:val="0"/>
    <w:rPr>
      <w:rFonts w:hint="default" w:ascii="Wingdings" w:hAnsi="Wingdings" w:cs="Wingdings"/>
    </w:rPr>
  </w:style>
  <w:style w:type="character" w:customStyle="1" w:styleId="53">
    <w:name w:val="WW8Num7z0"/>
    <w:uiPriority w:val="0"/>
    <w:rPr>
      <w:rFonts w:hint="default" w:ascii="Wingdings" w:hAnsi="Wingdings" w:eastAsia="Times New Roman" w:cs="Wingdings"/>
      <w:sz w:val="26"/>
      <w:szCs w:val="26"/>
    </w:rPr>
  </w:style>
  <w:style w:type="character" w:customStyle="1" w:styleId="54">
    <w:name w:val="WW8Num7z1"/>
    <w:uiPriority w:val="0"/>
    <w:rPr>
      <w:rFonts w:hint="default" w:ascii="Courier New" w:hAnsi="Courier New" w:cs="Courier New"/>
    </w:rPr>
  </w:style>
  <w:style w:type="character" w:customStyle="1" w:styleId="55">
    <w:name w:val="WW8Num7z2"/>
    <w:qFormat/>
    <w:uiPriority w:val="0"/>
    <w:rPr>
      <w:rFonts w:hint="default" w:ascii="Wingdings" w:hAnsi="Wingdings" w:cs="Wingdings"/>
    </w:rPr>
  </w:style>
  <w:style w:type="character" w:customStyle="1" w:styleId="56">
    <w:name w:val="WW8Num8z0"/>
    <w:qFormat/>
    <w:uiPriority w:val="0"/>
    <w:rPr>
      <w:rFonts w:hint="default" w:ascii="Symbol" w:hAnsi="Symbol" w:eastAsia="Times New Roman" w:cs="Symbol"/>
      <w:sz w:val="26"/>
      <w:szCs w:val="26"/>
    </w:rPr>
  </w:style>
  <w:style w:type="character" w:customStyle="1" w:styleId="57">
    <w:name w:val="WW8Num8z1"/>
    <w:uiPriority w:val="0"/>
    <w:rPr>
      <w:rFonts w:hint="default" w:ascii="Courier New" w:hAnsi="Courier New" w:cs="Courier New"/>
    </w:rPr>
  </w:style>
  <w:style w:type="character" w:customStyle="1" w:styleId="58">
    <w:name w:val="WW8Num8z2"/>
    <w:qFormat/>
    <w:uiPriority w:val="0"/>
    <w:rPr>
      <w:rFonts w:hint="default" w:ascii="Wingdings" w:hAnsi="Wingdings" w:cs="Wingdings"/>
    </w:rPr>
  </w:style>
  <w:style w:type="character" w:customStyle="1" w:styleId="59">
    <w:name w:val="WW8Num9z0"/>
    <w:uiPriority w:val="0"/>
    <w:rPr>
      <w:rFonts w:hint="default" w:ascii="Symbol" w:hAnsi="Symbol" w:eastAsia="Times New Roman" w:cs="Symbol"/>
      <w:sz w:val="26"/>
      <w:szCs w:val="26"/>
    </w:rPr>
  </w:style>
  <w:style w:type="character" w:customStyle="1" w:styleId="60">
    <w:name w:val="WW8Num9z1"/>
    <w:uiPriority w:val="0"/>
    <w:rPr>
      <w:rFonts w:hint="default" w:ascii="Courier New" w:hAnsi="Courier New" w:cs="Courier New"/>
    </w:rPr>
  </w:style>
  <w:style w:type="character" w:customStyle="1" w:styleId="61">
    <w:name w:val="WW8Num9z2"/>
    <w:uiPriority w:val="0"/>
    <w:rPr>
      <w:rFonts w:hint="default" w:ascii="Wingdings" w:hAnsi="Wingdings" w:cs="Wingdings"/>
    </w:rPr>
  </w:style>
  <w:style w:type="character" w:customStyle="1" w:styleId="62">
    <w:name w:val="WW8Num10z0"/>
    <w:uiPriority w:val="0"/>
    <w:rPr>
      <w:rFonts w:hint="default" w:ascii="Symbol" w:hAnsi="Symbol" w:eastAsia="Times New Roman" w:cs="Symbol"/>
      <w:sz w:val="28"/>
      <w:szCs w:val="28"/>
    </w:rPr>
  </w:style>
  <w:style w:type="character" w:customStyle="1" w:styleId="63">
    <w:name w:val="WW8Num10z1"/>
    <w:qFormat/>
    <w:uiPriority w:val="0"/>
    <w:rPr>
      <w:rFonts w:hint="default" w:ascii="Courier New" w:hAnsi="Courier New" w:cs="Courier New"/>
    </w:rPr>
  </w:style>
  <w:style w:type="character" w:customStyle="1" w:styleId="64">
    <w:name w:val="WW8Num10z2"/>
    <w:uiPriority w:val="0"/>
    <w:rPr>
      <w:rFonts w:hint="default" w:ascii="Wingdings" w:hAnsi="Wingdings" w:cs="Wingdings"/>
    </w:rPr>
  </w:style>
  <w:style w:type="character" w:customStyle="1" w:styleId="65">
    <w:name w:val="WW8Num10z3"/>
    <w:qFormat/>
    <w:uiPriority w:val="0"/>
  </w:style>
  <w:style w:type="character" w:customStyle="1" w:styleId="66">
    <w:name w:val="WW8Num10z4"/>
    <w:uiPriority w:val="0"/>
  </w:style>
  <w:style w:type="character" w:customStyle="1" w:styleId="67">
    <w:name w:val="WW8Num10z5"/>
    <w:qFormat/>
    <w:uiPriority w:val="0"/>
  </w:style>
  <w:style w:type="character" w:customStyle="1" w:styleId="68">
    <w:name w:val="WW8Num10z6"/>
    <w:qFormat/>
    <w:uiPriority w:val="0"/>
  </w:style>
  <w:style w:type="character" w:customStyle="1" w:styleId="69">
    <w:name w:val="WW8Num10z7"/>
    <w:uiPriority w:val="0"/>
  </w:style>
  <w:style w:type="character" w:customStyle="1" w:styleId="70">
    <w:name w:val="WW8Num10z8"/>
    <w:qFormat/>
    <w:uiPriority w:val="0"/>
  </w:style>
  <w:style w:type="character" w:customStyle="1" w:styleId="71">
    <w:name w:val="WW8Num11z0"/>
    <w:uiPriority w:val="0"/>
    <w:rPr>
      <w:rFonts w:hint="default" w:ascii="Symbol" w:hAnsi="Symbol" w:eastAsia="Times New Roman" w:cs="Symbol"/>
      <w:color w:val="00000A"/>
      <w:kern w:val="2"/>
      <w:sz w:val="26"/>
      <w:szCs w:val="26"/>
      <w:lang w:eastAsia="ar-SA" w:bidi="ar-SA"/>
    </w:rPr>
  </w:style>
  <w:style w:type="character" w:customStyle="1" w:styleId="72">
    <w:name w:val="WW8Num12z0"/>
    <w:qFormat/>
    <w:uiPriority w:val="0"/>
    <w:rPr>
      <w:rFonts w:hint="default" w:ascii="Symbol" w:hAnsi="Symbol" w:eastAsia="Times New Roman" w:cs="Symbol"/>
      <w:color w:val="00000A"/>
      <w:kern w:val="2"/>
      <w:sz w:val="28"/>
      <w:szCs w:val="28"/>
      <w:lang w:eastAsia="ar-SA" w:bidi="ar-SA"/>
    </w:rPr>
  </w:style>
  <w:style w:type="character" w:customStyle="1" w:styleId="73">
    <w:name w:val="WW8Num13z0"/>
    <w:uiPriority w:val="0"/>
    <w:rPr>
      <w:rFonts w:hint="default" w:ascii="Times New Roman" w:hAnsi="Times New Roman" w:eastAsia="Times New Roman" w:cs="Times New Roman"/>
      <w:b/>
      <w:color w:val="00000A"/>
      <w:sz w:val="26"/>
      <w:szCs w:val="26"/>
      <w:lang w:eastAsia="ar-SA" w:bidi="ar-SA"/>
    </w:rPr>
  </w:style>
  <w:style w:type="character" w:customStyle="1" w:styleId="74">
    <w:name w:val="WW8Num14z0"/>
    <w:uiPriority w:val="0"/>
  </w:style>
  <w:style w:type="character" w:customStyle="1" w:styleId="75">
    <w:name w:val="WW8Num14z1"/>
    <w:qFormat/>
    <w:uiPriority w:val="0"/>
  </w:style>
  <w:style w:type="character" w:customStyle="1" w:styleId="76">
    <w:name w:val="WW8Num14z3"/>
    <w:qFormat/>
    <w:uiPriority w:val="0"/>
  </w:style>
  <w:style w:type="character" w:customStyle="1" w:styleId="77">
    <w:name w:val="WW8Num14z4"/>
    <w:uiPriority w:val="0"/>
  </w:style>
  <w:style w:type="character" w:customStyle="1" w:styleId="78">
    <w:name w:val="WW8Num15z0"/>
    <w:uiPriority w:val="0"/>
    <w:rPr>
      <w:rFonts w:hint="default" w:ascii="Symbol" w:hAnsi="Symbol" w:eastAsia="Times New Roman" w:cs="Symbol"/>
      <w:color w:val="00000A"/>
      <w:kern w:val="2"/>
      <w:sz w:val="26"/>
      <w:szCs w:val="26"/>
      <w:lang w:eastAsia="ar-SA" w:bidi="ar-SA"/>
    </w:rPr>
  </w:style>
  <w:style w:type="character" w:customStyle="1" w:styleId="79">
    <w:name w:val="WW8Num16z0"/>
    <w:uiPriority w:val="0"/>
    <w:rPr>
      <w:rFonts w:hint="default" w:ascii="Symbol" w:hAnsi="Symbol" w:cs="Symbol"/>
    </w:rPr>
  </w:style>
  <w:style w:type="character" w:customStyle="1" w:styleId="80">
    <w:name w:val="WW8Num17z0"/>
    <w:uiPriority w:val="0"/>
    <w:rPr>
      <w:rFonts w:hint="default" w:ascii="Symbol" w:hAnsi="Symbol" w:cs="Symbol"/>
    </w:rPr>
  </w:style>
  <w:style w:type="character" w:customStyle="1" w:styleId="81">
    <w:name w:val="WW8Num17z1"/>
    <w:qFormat/>
    <w:uiPriority w:val="0"/>
    <w:rPr>
      <w:rFonts w:hint="default" w:ascii="Courier New" w:hAnsi="Courier New" w:cs="Courier New"/>
    </w:rPr>
  </w:style>
  <w:style w:type="character" w:customStyle="1" w:styleId="82">
    <w:name w:val="WW8Num17z2"/>
    <w:uiPriority w:val="0"/>
    <w:rPr>
      <w:rFonts w:hint="default" w:ascii="Wingdings" w:hAnsi="Wingdings" w:cs="Wingdings"/>
    </w:rPr>
  </w:style>
  <w:style w:type="character" w:customStyle="1" w:styleId="83">
    <w:name w:val="WW8Num17z3"/>
    <w:uiPriority w:val="0"/>
  </w:style>
  <w:style w:type="character" w:customStyle="1" w:styleId="84">
    <w:name w:val="WW8Num17z4"/>
    <w:qFormat/>
    <w:uiPriority w:val="0"/>
  </w:style>
  <w:style w:type="character" w:customStyle="1" w:styleId="85">
    <w:name w:val="WW8Num17z5"/>
    <w:qFormat/>
    <w:uiPriority w:val="0"/>
  </w:style>
  <w:style w:type="character" w:customStyle="1" w:styleId="86">
    <w:name w:val="WW8Num17z6"/>
    <w:qFormat/>
    <w:uiPriority w:val="0"/>
  </w:style>
  <w:style w:type="character" w:customStyle="1" w:styleId="87">
    <w:name w:val="WW8Num17z7"/>
    <w:qFormat/>
    <w:uiPriority w:val="0"/>
  </w:style>
  <w:style w:type="character" w:customStyle="1" w:styleId="88">
    <w:name w:val="WW8Num17z8"/>
    <w:uiPriority w:val="0"/>
  </w:style>
  <w:style w:type="character" w:customStyle="1" w:styleId="89">
    <w:name w:val="WW8Num18z0"/>
    <w:qFormat/>
    <w:uiPriority w:val="0"/>
    <w:rPr>
      <w:rFonts w:hint="default" w:ascii="Wingdings" w:hAnsi="Wingdings" w:eastAsia="Times New Roman" w:cs="Symbol"/>
      <w:color w:val="000000"/>
      <w:spacing w:val="2"/>
      <w:kern w:val="2"/>
      <w:sz w:val="28"/>
      <w:szCs w:val="28"/>
      <w:lang w:eastAsia="ar-SA" w:bidi="ar-SA"/>
    </w:rPr>
  </w:style>
  <w:style w:type="character" w:customStyle="1" w:styleId="90">
    <w:name w:val="WW8Num18z1"/>
    <w:qFormat/>
    <w:uiPriority w:val="0"/>
    <w:rPr>
      <w:rFonts w:hint="default" w:ascii="Courier New" w:hAnsi="Courier New" w:cs="Courier New"/>
    </w:rPr>
  </w:style>
  <w:style w:type="character" w:customStyle="1" w:styleId="91">
    <w:name w:val="WW8Num18z2"/>
    <w:uiPriority w:val="0"/>
  </w:style>
  <w:style w:type="character" w:customStyle="1" w:styleId="92">
    <w:name w:val="WW8Num18z3"/>
    <w:uiPriority w:val="0"/>
    <w:rPr>
      <w:rFonts w:hint="default" w:ascii="Symbol" w:hAnsi="Symbol" w:cs="Symbol"/>
    </w:rPr>
  </w:style>
  <w:style w:type="character" w:customStyle="1" w:styleId="93">
    <w:name w:val="Основной шрифт абзаца4"/>
    <w:uiPriority w:val="0"/>
  </w:style>
  <w:style w:type="character" w:customStyle="1" w:styleId="94">
    <w:name w:val="WW8Num15z1"/>
    <w:uiPriority w:val="0"/>
    <w:rPr>
      <w:rFonts w:hint="default" w:ascii="Courier New" w:hAnsi="Courier New" w:cs="Courier New"/>
    </w:rPr>
  </w:style>
  <w:style w:type="character" w:customStyle="1" w:styleId="95">
    <w:name w:val="WW8Num15z3"/>
    <w:qFormat/>
    <w:uiPriority w:val="0"/>
    <w:rPr>
      <w:rFonts w:hint="default" w:ascii="Symbol" w:hAnsi="Symbol" w:cs="Symbol"/>
    </w:rPr>
  </w:style>
  <w:style w:type="character" w:customStyle="1" w:styleId="96">
    <w:name w:val="WW8Num15z4"/>
    <w:uiPriority w:val="0"/>
    <w:rPr>
      <w:rFonts w:hint="default" w:ascii="Courier New" w:hAnsi="Courier New" w:cs="Courier New"/>
    </w:rPr>
  </w:style>
  <w:style w:type="character" w:customStyle="1" w:styleId="97">
    <w:name w:val="WW8Num19z0"/>
    <w:qFormat/>
    <w:uiPriority w:val="0"/>
    <w:rPr>
      <w:rFonts w:hint="default" w:ascii="Symbol" w:hAnsi="Symbol" w:cs="Symbol"/>
    </w:rPr>
  </w:style>
  <w:style w:type="character" w:customStyle="1" w:styleId="98">
    <w:name w:val="WW8Num19z1"/>
    <w:uiPriority w:val="0"/>
    <w:rPr>
      <w:rFonts w:hint="default" w:ascii="Courier New" w:hAnsi="Courier New" w:cs="Courier New"/>
    </w:rPr>
  </w:style>
  <w:style w:type="character" w:customStyle="1" w:styleId="99">
    <w:name w:val="WW8Num19z2"/>
    <w:qFormat/>
    <w:uiPriority w:val="0"/>
    <w:rPr>
      <w:rFonts w:hint="default" w:ascii="Wingdings" w:hAnsi="Wingdings" w:cs="Wingdings"/>
    </w:rPr>
  </w:style>
  <w:style w:type="character" w:customStyle="1" w:styleId="100">
    <w:name w:val="Основной шрифт абзаца3"/>
    <w:uiPriority w:val="0"/>
  </w:style>
  <w:style w:type="character" w:customStyle="1" w:styleId="101">
    <w:name w:val="WW8Num5z2"/>
    <w:uiPriority w:val="0"/>
    <w:rPr>
      <w:rFonts w:hint="default" w:ascii="Wingdings" w:hAnsi="Wingdings" w:cs="Wingdings"/>
    </w:rPr>
  </w:style>
  <w:style w:type="character" w:customStyle="1" w:styleId="102">
    <w:name w:val="WW8Num5z4"/>
    <w:uiPriority w:val="0"/>
  </w:style>
  <w:style w:type="character" w:customStyle="1" w:styleId="103">
    <w:name w:val="WW8Num5z5"/>
    <w:qFormat/>
    <w:uiPriority w:val="0"/>
  </w:style>
  <w:style w:type="character" w:customStyle="1" w:styleId="104">
    <w:name w:val="WW8Num5z6"/>
    <w:qFormat/>
    <w:uiPriority w:val="0"/>
  </w:style>
  <w:style w:type="character" w:customStyle="1" w:styleId="105">
    <w:name w:val="WW8Num5z7"/>
    <w:uiPriority w:val="0"/>
  </w:style>
  <w:style w:type="character" w:customStyle="1" w:styleId="106">
    <w:name w:val="WW8Num5z8"/>
    <w:uiPriority w:val="0"/>
  </w:style>
  <w:style w:type="character" w:customStyle="1" w:styleId="107">
    <w:name w:val="WW8Num6z3"/>
    <w:qFormat/>
    <w:uiPriority w:val="0"/>
  </w:style>
  <w:style w:type="character" w:customStyle="1" w:styleId="108">
    <w:name w:val="WW8Num11z1"/>
    <w:uiPriority w:val="0"/>
    <w:rPr>
      <w:rFonts w:hint="default" w:ascii="Courier New" w:hAnsi="Courier New" w:cs="Courier New"/>
    </w:rPr>
  </w:style>
  <w:style w:type="character" w:customStyle="1" w:styleId="109">
    <w:name w:val="WW8Num11z2"/>
    <w:qFormat/>
    <w:uiPriority w:val="0"/>
    <w:rPr>
      <w:rFonts w:hint="default" w:ascii="Wingdings" w:hAnsi="Wingdings" w:cs="Wingdings"/>
    </w:rPr>
  </w:style>
  <w:style w:type="character" w:customStyle="1" w:styleId="110">
    <w:name w:val="WW8Num11z3"/>
    <w:uiPriority w:val="0"/>
  </w:style>
  <w:style w:type="character" w:customStyle="1" w:styleId="111">
    <w:name w:val="WW8Num11z4"/>
    <w:uiPriority w:val="0"/>
  </w:style>
  <w:style w:type="character" w:customStyle="1" w:styleId="112">
    <w:name w:val="WW8Num11z5"/>
    <w:qFormat/>
    <w:uiPriority w:val="0"/>
  </w:style>
  <w:style w:type="character" w:customStyle="1" w:styleId="113">
    <w:name w:val="WW8Num11z6"/>
    <w:qFormat/>
    <w:uiPriority w:val="0"/>
  </w:style>
  <w:style w:type="character" w:customStyle="1" w:styleId="114">
    <w:name w:val="WW8Num11z7"/>
    <w:qFormat/>
    <w:uiPriority w:val="0"/>
  </w:style>
  <w:style w:type="character" w:customStyle="1" w:styleId="115">
    <w:name w:val="WW8Num11z8"/>
    <w:qFormat/>
    <w:uiPriority w:val="0"/>
  </w:style>
  <w:style w:type="character" w:customStyle="1" w:styleId="116">
    <w:name w:val="WW8Num16z1"/>
    <w:qFormat/>
    <w:uiPriority w:val="0"/>
    <w:rPr>
      <w:rFonts w:hint="default" w:ascii="Courier New" w:hAnsi="Courier New" w:cs="Courier New"/>
    </w:rPr>
  </w:style>
  <w:style w:type="character" w:customStyle="1" w:styleId="117">
    <w:name w:val="WW8Num16z3"/>
    <w:qFormat/>
    <w:uiPriority w:val="0"/>
    <w:rPr>
      <w:rFonts w:hint="default" w:ascii="Symbol" w:hAnsi="Symbol" w:cs="Symbol"/>
    </w:rPr>
  </w:style>
  <w:style w:type="character" w:customStyle="1" w:styleId="118">
    <w:name w:val="WW8Num16z4"/>
    <w:uiPriority w:val="0"/>
    <w:rPr>
      <w:rFonts w:hint="default" w:ascii="Courier New" w:hAnsi="Courier New" w:cs="Courier New"/>
    </w:rPr>
  </w:style>
  <w:style w:type="character" w:customStyle="1" w:styleId="119">
    <w:name w:val="WW8Num18z4"/>
    <w:uiPriority w:val="0"/>
  </w:style>
  <w:style w:type="character" w:customStyle="1" w:styleId="120">
    <w:name w:val="WW8Num18z5"/>
    <w:uiPriority w:val="0"/>
  </w:style>
  <w:style w:type="character" w:customStyle="1" w:styleId="121">
    <w:name w:val="WW8Num18z6"/>
    <w:qFormat/>
    <w:uiPriority w:val="0"/>
  </w:style>
  <w:style w:type="character" w:customStyle="1" w:styleId="122">
    <w:name w:val="WW8Num18z7"/>
    <w:qFormat/>
    <w:uiPriority w:val="0"/>
  </w:style>
  <w:style w:type="character" w:customStyle="1" w:styleId="123">
    <w:name w:val="WW8Num18z8"/>
    <w:uiPriority w:val="0"/>
  </w:style>
  <w:style w:type="character" w:customStyle="1" w:styleId="124">
    <w:name w:val="WW8Num6z4"/>
    <w:qFormat/>
    <w:uiPriority w:val="0"/>
  </w:style>
  <w:style w:type="character" w:customStyle="1" w:styleId="125">
    <w:name w:val="WW8Num6z5"/>
    <w:uiPriority w:val="0"/>
  </w:style>
  <w:style w:type="character" w:customStyle="1" w:styleId="126">
    <w:name w:val="WW8Num6z6"/>
    <w:uiPriority w:val="0"/>
  </w:style>
  <w:style w:type="character" w:customStyle="1" w:styleId="127">
    <w:name w:val="WW8Num6z7"/>
    <w:uiPriority w:val="0"/>
  </w:style>
  <w:style w:type="character" w:customStyle="1" w:styleId="128">
    <w:name w:val="WW8Num6z8"/>
    <w:qFormat/>
    <w:uiPriority w:val="0"/>
  </w:style>
  <w:style w:type="character" w:customStyle="1" w:styleId="129">
    <w:name w:val="WW8Num8z3"/>
    <w:qFormat/>
    <w:uiPriority w:val="0"/>
    <w:rPr>
      <w:rFonts w:hint="default" w:ascii="Symbol" w:hAnsi="Symbol" w:cs="Symbol"/>
    </w:rPr>
  </w:style>
  <w:style w:type="character" w:customStyle="1" w:styleId="130">
    <w:name w:val="WW8Num12z1"/>
    <w:uiPriority w:val="0"/>
    <w:rPr>
      <w:rFonts w:hint="default" w:ascii="Courier New" w:hAnsi="Courier New" w:cs="Courier New"/>
    </w:rPr>
  </w:style>
  <w:style w:type="character" w:customStyle="1" w:styleId="131">
    <w:name w:val="WW8Num12z2"/>
    <w:qFormat/>
    <w:uiPriority w:val="0"/>
    <w:rPr>
      <w:rFonts w:hint="default" w:ascii="Wingdings" w:hAnsi="Wingdings" w:cs="Wingdings"/>
    </w:rPr>
  </w:style>
  <w:style w:type="character" w:customStyle="1" w:styleId="132">
    <w:name w:val="WW8Num13z1"/>
    <w:uiPriority w:val="0"/>
  </w:style>
  <w:style w:type="character" w:customStyle="1" w:styleId="133">
    <w:name w:val="WW8Num13z2"/>
    <w:uiPriority w:val="0"/>
  </w:style>
  <w:style w:type="character" w:customStyle="1" w:styleId="134">
    <w:name w:val="WW8Num13z3"/>
    <w:uiPriority w:val="0"/>
  </w:style>
  <w:style w:type="character" w:customStyle="1" w:styleId="135">
    <w:name w:val="WW8Num13z4"/>
    <w:uiPriority w:val="0"/>
  </w:style>
  <w:style w:type="character" w:customStyle="1" w:styleId="136">
    <w:name w:val="WW8Num13z5"/>
    <w:qFormat/>
    <w:uiPriority w:val="0"/>
  </w:style>
  <w:style w:type="character" w:customStyle="1" w:styleId="137">
    <w:name w:val="WW8Num13z6"/>
    <w:uiPriority w:val="0"/>
  </w:style>
  <w:style w:type="character" w:customStyle="1" w:styleId="138">
    <w:name w:val="WW8Num13z7"/>
    <w:qFormat/>
    <w:uiPriority w:val="0"/>
  </w:style>
  <w:style w:type="character" w:customStyle="1" w:styleId="139">
    <w:name w:val="WW8Num13z8"/>
    <w:uiPriority w:val="0"/>
  </w:style>
  <w:style w:type="character" w:customStyle="1" w:styleId="140">
    <w:name w:val="WW8Num14z2"/>
    <w:qFormat/>
    <w:uiPriority w:val="0"/>
  </w:style>
  <w:style w:type="character" w:customStyle="1" w:styleId="141">
    <w:name w:val="WW8Num14z5"/>
    <w:qFormat/>
    <w:uiPriority w:val="0"/>
  </w:style>
  <w:style w:type="character" w:customStyle="1" w:styleId="142">
    <w:name w:val="WW8Num14z6"/>
    <w:qFormat/>
    <w:uiPriority w:val="0"/>
  </w:style>
  <w:style w:type="character" w:customStyle="1" w:styleId="143">
    <w:name w:val="WW8Num14z7"/>
    <w:qFormat/>
    <w:uiPriority w:val="0"/>
  </w:style>
  <w:style w:type="character" w:customStyle="1" w:styleId="144">
    <w:name w:val="WW8Num14z8"/>
    <w:qFormat/>
    <w:uiPriority w:val="0"/>
  </w:style>
  <w:style w:type="character" w:customStyle="1" w:styleId="145">
    <w:name w:val="WW8Num15z2"/>
    <w:qFormat/>
    <w:uiPriority w:val="0"/>
    <w:rPr>
      <w:rFonts w:hint="default" w:ascii="Wingdings" w:hAnsi="Wingdings" w:cs="Wingdings"/>
    </w:rPr>
  </w:style>
  <w:style w:type="character" w:customStyle="1" w:styleId="146">
    <w:name w:val="WW8Num16z2"/>
    <w:qFormat/>
    <w:uiPriority w:val="0"/>
    <w:rPr>
      <w:rFonts w:hint="default" w:ascii="Wingdings" w:hAnsi="Wingdings" w:cs="Wingdings"/>
    </w:rPr>
  </w:style>
  <w:style w:type="character" w:customStyle="1" w:styleId="147">
    <w:name w:val="WW8Num20z0"/>
    <w:qFormat/>
    <w:uiPriority w:val="0"/>
    <w:rPr>
      <w:rFonts w:hint="default" w:ascii="Symbol" w:hAnsi="Symbol" w:cs="Symbol"/>
    </w:rPr>
  </w:style>
  <w:style w:type="character" w:customStyle="1" w:styleId="148">
    <w:name w:val="WW8Num20z1"/>
    <w:qFormat/>
    <w:uiPriority w:val="0"/>
    <w:rPr>
      <w:rFonts w:hint="default" w:ascii="Courier New" w:hAnsi="Courier New" w:cs="Courier New"/>
    </w:rPr>
  </w:style>
  <w:style w:type="character" w:customStyle="1" w:styleId="149">
    <w:name w:val="WW8Num20z2"/>
    <w:qFormat/>
    <w:uiPriority w:val="0"/>
    <w:rPr>
      <w:rFonts w:hint="default" w:ascii="Wingdings" w:hAnsi="Wingdings" w:cs="Wingdings"/>
    </w:rPr>
  </w:style>
  <w:style w:type="character" w:customStyle="1" w:styleId="150">
    <w:name w:val="WW8Num21z0"/>
    <w:qFormat/>
    <w:uiPriority w:val="0"/>
    <w:rPr>
      <w:rFonts w:hint="default" w:ascii="Wingdings" w:hAnsi="Wingdings" w:cs="Symbol"/>
    </w:rPr>
  </w:style>
  <w:style w:type="character" w:customStyle="1" w:styleId="151">
    <w:name w:val="WW8Num21z1"/>
    <w:qFormat/>
    <w:uiPriority w:val="0"/>
    <w:rPr>
      <w:rFonts w:hint="default" w:ascii="Symbol" w:hAnsi="Symbol" w:cs="Symbol"/>
    </w:rPr>
  </w:style>
  <w:style w:type="character" w:customStyle="1" w:styleId="152">
    <w:name w:val="WW8Num21z3"/>
    <w:qFormat/>
    <w:uiPriority w:val="0"/>
    <w:rPr>
      <w:rFonts w:hint="default" w:ascii="Symbol" w:hAnsi="Symbol" w:cs="Symbol"/>
    </w:rPr>
  </w:style>
  <w:style w:type="character" w:customStyle="1" w:styleId="153">
    <w:name w:val="WW8Num21z4"/>
    <w:qFormat/>
    <w:uiPriority w:val="0"/>
    <w:rPr>
      <w:rFonts w:hint="default" w:ascii="Courier New" w:hAnsi="Courier New" w:cs="Courier New"/>
    </w:rPr>
  </w:style>
  <w:style w:type="character" w:customStyle="1" w:styleId="154">
    <w:name w:val="WW8Num22z0"/>
    <w:qFormat/>
    <w:uiPriority w:val="0"/>
    <w:rPr>
      <w:rFonts w:hint="default" w:ascii="Symbol" w:hAnsi="Symbol" w:cs="Symbol"/>
    </w:rPr>
  </w:style>
  <w:style w:type="character" w:customStyle="1" w:styleId="155">
    <w:name w:val="WW8Num22z1"/>
    <w:qFormat/>
    <w:uiPriority w:val="0"/>
    <w:rPr>
      <w:rFonts w:hint="default" w:ascii="Courier New" w:hAnsi="Courier New" w:cs="Courier New"/>
    </w:rPr>
  </w:style>
  <w:style w:type="character" w:customStyle="1" w:styleId="156">
    <w:name w:val="WW8Num22z2"/>
    <w:qFormat/>
    <w:uiPriority w:val="0"/>
    <w:rPr>
      <w:rFonts w:hint="default" w:ascii="Wingdings" w:hAnsi="Wingdings" w:cs="Wingdings"/>
    </w:rPr>
  </w:style>
  <w:style w:type="character" w:customStyle="1" w:styleId="157">
    <w:name w:val="WW8Num23z0"/>
    <w:qFormat/>
    <w:uiPriority w:val="0"/>
    <w:rPr>
      <w:rFonts w:hint="default" w:ascii="Symbol" w:hAnsi="Symbol" w:cs="Symbol"/>
    </w:rPr>
  </w:style>
  <w:style w:type="character" w:customStyle="1" w:styleId="158">
    <w:name w:val="WW8Num23z1"/>
    <w:qFormat/>
    <w:uiPriority w:val="0"/>
    <w:rPr>
      <w:rFonts w:hint="default" w:ascii="Courier New" w:hAnsi="Courier New" w:cs="Courier New"/>
    </w:rPr>
  </w:style>
  <w:style w:type="character" w:customStyle="1" w:styleId="159">
    <w:name w:val="WW8Num23z2"/>
    <w:uiPriority w:val="0"/>
    <w:rPr>
      <w:rFonts w:hint="default" w:ascii="Wingdings" w:hAnsi="Wingdings" w:cs="Wingdings"/>
    </w:rPr>
  </w:style>
  <w:style w:type="character" w:customStyle="1" w:styleId="160">
    <w:name w:val="WW8Num24z0"/>
    <w:uiPriority w:val="0"/>
    <w:rPr>
      <w:rFonts w:hint="default" w:ascii="Symbol" w:hAnsi="Symbol" w:cs="Symbol"/>
    </w:rPr>
  </w:style>
  <w:style w:type="character" w:customStyle="1" w:styleId="161">
    <w:name w:val="WW8Num24z1"/>
    <w:uiPriority w:val="0"/>
    <w:rPr>
      <w:rFonts w:hint="default" w:ascii="Courier New" w:hAnsi="Courier New" w:cs="Courier New"/>
    </w:rPr>
  </w:style>
  <w:style w:type="character" w:customStyle="1" w:styleId="162">
    <w:name w:val="WW8Num24z2"/>
    <w:uiPriority w:val="0"/>
    <w:rPr>
      <w:rFonts w:hint="default" w:ascii="Wingdings" w:hAnsi="Wingdings" w:cs="Wingdings"/>
    </w:rPr>
  </w:style>
  <w:style w:type="character" w:customStyle="1" w:styleId="163">
    <w:name w:val="Основной шрифт абзаца2"/>
    <w:qFormat/>
    <w:uiPriority w:val="0"/>
  </w:style>
  <w:style w:type="character" w:customStyle="1" w:styleId="164">
    <w:name w:val="Основной шрифт абзаца1"/>
    <w:uiPriority w:val="0"/>
  </w:style>
  <w:style w:type="character" w:customStyle="1" w:styleId="165">
    <w:name w:val="Основной шрифт абзаца5"/>
    <w:uiPriority w:val="0"/>
  </w:style>
  <w:style w:type="character" w:customStyle="1" w:styleId="166">
    <w:name w:val="WW8Num4z2"/>
    <w:qFormat/>
    <w:uiPriority w:val="0"/>
    <w:rPr>
      <w:rFonts w:hint="default" w:ascii="Wingdings" w:hAnsi="Wingdings" w:cs="Wingdings"/>
    </w:rPr>
  </w:style>
  <w:style w:type="character" w:customStyle="1" w:styleId="167">
    <w:name w:val="WW8Num7z3"/>
    <w:qFormat/>
    <w:uiPriority w:val="0"/>
    <w:rPr>
      <w:rFonts w:hint="default" w:ascii="Symbol" w:hAnsi="Symbol" w:cs="Symbol"/>
    </w:rPr>
  </w:style>
  <w:style w:type="character" w:customStyle="1" w:styleId="168">
    <w:name w:val="Absatz-Standardschriftart"/>
    <w:qFormat/>
    <w:uiPriority w:val="0"/>
  </w:style>
  <w:style w:type="character" w:customStyle="1" w:styleId="169">
    <w:name w:val="WW-Absatz-Standardschriftart"/>
    <w:qFormat/>
    <w:uiPriority w:val="0"/>
  </w:style>
  <w:style w:type="character" w:customStyle="1" w:styleId="170">
    <w:name w:val="ListLabel 1"/>
    <w:qFormat/>
    <w:uiPriority w:val="0"/>
    <w:rPr>
      <w:sz w:val="20"/>
    </w:rPr>
  </w:style>
  <w:style w:type="character" w:customStyle="1" w:styleId="171">
    <w:name w:val="apple-converted-space"/>
    <w:qFormat/>
    <w:uiPriority w:val="0"/>
  </w:style>
  <w:style w:type="character" w:customStyle="1" w:styleId="172">
    <w:name w:val="ListLabel 2"/>
    <w:uiPriority w:val="0"/>
    <w:rPr>
      <w:rFonts w:hint="default" w:ascii="Symbol" w:hAnsi="Symbol" w:cs="Symbol"/>
    </w:rPr>
  </w:style>
  <w:style w:type="character" w:customStyle="1" w:styleId="173">
    <w:name w:val="ListLabel 3"/>
    <w:uiPriority w:val="0"/>
    <w:rPr>
      <w:rFonts w:hint="default" w:ascii="Courier New" w:hAnsi="Courier New" w:cs="Courier New"/>
    </w:rPr>
  </w:style>
  <w:style w:type="character" w:customStyle="1" w:styleId="174">
    <w:name w:val="ListLabel 4"/>
    <w:uiPriority w:val="0"/>
    <w:rPr>
      <w:rFonts w:hint="default" w:ascii="Wingdings" w:hAnsi="Wingdings" w:cs="Wingdings"/>
    </w:rPr>
  </w:style>
  <w:style w:type="character" w:customStyle="1" w:styleId="175">
    <w:name w:val="Текст выноски Знак1"/>
    <w:qFormat/>
    <w:uiPriority w:val="0"/>
    <w:rPr>
      <w:rFonts w:hint="default" w:ascii="Tahoma" w:hAnsi="Tahoma" w:eastAsia="SimSun" w:cs="Mangal"/>
      <w:kern w:val="2"/>
      <w:sz w:val="16"/>
      <w:szCs w:val="14"/>
      <w:lang w:eastAsia="hi-IN" w:bidi="hi-IN"/>
    </w:rPr>
  </w:style>
  <w:style w:type="character" w:customStyle="1" w:styleId="176">
    <w:name w:val="Верхний колонтитул Знак1"/>
    <w:basedOn w:val="2"/>
    <w:link w:val="5"/>
    <w:semiHidden/>
    <w:qFormat/>
    <w:locked/>
    <w:uiPriority w:val="0"/>
    <w:rPr>
      <w:rFonts w:ascii="Times New Roman" w:hAnsi="Times New Roman" w:eastAsia="SimSun" w:cs="Mangal"/>
      <w:kern w:val="2"/>
      <w:sz w:val="24"/>
      <w:szCs w:val="21"/>
      <w:lang w:eastAsia="hi-IN" w:bidi="hi-IN"/>
    </w:rPr>
  </w:style>
  <w:style w:type="character" w:customStyle="1" w:styleId="177">
    <w:name w:val="Нижний колонтитул Знак1"/>
    <w:basedOn w:val="2"/>
    <w:link w:val="7"/>
    <w:semiHidden/>
    <w:locked/>
    <w:uiPriority w:val="0"/>
    <w:rPr>
      <w:rFonts w:ascii="Times New Roman" w:hAnsi="Times New Roman" w:eastAsia="SimSun" w:cs="Mangal"/>
      <w:kern w:val="2"/>
      <w:sz w:val="24"/>
      <w:szCs w:val="21"/>
      <w:lang w:eastAsia="hi-IN" w:bidi="hi-IN"/>
    </w:rPr>
  </w:style>
  <w:style w:type="character" w:customStyle="1" w:styleId="178">
    <w:name w:val="Текст выноски Знак2"/>
    <w:basedOn w:val="2"/>
    <w:link w:val="4"/>
    <w:semiHidden/>
    <w:qFormat/>
    <w:locked/>
    <w:uiPriority w:val="0"/>
    <w:rPr>
      <w:rFonts w:ascii="Tahoma" w:hAnsi="Tahoma" w:eastAsia="SimSun" w:cs="Tahoma"/>
      <w:kern w:val="2"/>
      <w:sz w:val="16"/>
      <w:szCs w:val="14"/>
      <w:lang w:eastAsia="hi-IN" w:bidi="hi-IN"/>
    </w:rPr>
  </w:style>
  <w:style w:type="paragraph" w:customStyle="1" w:styleId="179">
    <w:name w:val="Основной"/>
    <w:basedOn w:val="1"/>
    <w:qFormat/>
    <w:uiPriority w:val="99"/>
    <w:pPr>
      <w:autoSpaceDE w:val="0"/>
      <w:spacing w:after="0" w:line="214" w:lineRule="atLeast"/>
      <w:ind w:firstLine="283"/>
      <w:jc w:val="both"/>
      <w:textAlignment w:val="center"/>
    </w:pPr>
    <w:rPr>
      <w:rFonts w:ascii="NewtonCSanPin" w:hAnsi="NewtonCSanPin" w:cs="NewtonCSanPin"/>
      <w:color w:val="000000"/>
      <w:kern w:val="1"/>
      <w:sz w:val="21"/>
      <w:szCs w:val="21"/>
      <w:lang w:eastAsia="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Company>
  <Pages>25</Pages>
  <Words>5507</Words>
  <Characters>31390</Characters>
  <Lines>261</Lines>
  <Paragraphs>73</Paragraphs>
  <TotalTime>7</TotalTime>
  <ScaleCrop>false</ScaleCrop>
  <LinksUpToDate>false</LinksUpToDate>
  <CharactersWithSpaces>36824</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2023-06-16T08:06:00Z</dcterms:created>
  <dc:creator>nora.d25@mail.ru</dc:creator>
  <cp:lastModifiedBy>admin</cp:lastModifiedBy>
  <cp:lastPrinted>2025-09-24T09:38:13Z</cp:lastPrinted>
  <dcterms:modified xsi:type="dcterms:W3CDTF">2025-09-24T09:38:25Z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F2078D739389409380409F58DDF98709_12</vt:lpwstr>
  </property>
</Properties>
</file>